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90207" w14:textId="77777777" w:rsidR="00890958" w:rsidRPr="004B18B8" w:rsidRDefault="00890958" w:rsidP="00176F8B">
      <w:pPr>
        <w:pStyle w:val="Zwykytekst"/>
        <w:rPr>
          <w:rFonts w:ascii="Tahoma" w:hAnsi="Tahoma" w:cs="Tahoma"/>
          <w:sz w:val="24"/>
        </w:rPr>
      </w:pPr>
      <w:bookmarkStart w:id="0" w:name="_Hlk132969722"/>
    </w:p>
    <w:p w14:paraId="43CF8782" w14:textId="77777777" w:rsidR="00890958" w:rsidRPr="004B18B8" w:rsidRDefault="00890958" w:rsidP="00176F8B">
      <w:pPr>
        <w:pStyle w:val="Zwykytekst"/>
        <w:rPr>
          <w:rFonts w:ascii="Tahoma" w:hAnsi="Tahoma" w:cs="Tahoma"/>
          <w:sz w:val="24"/>
        </w:rPr>
      </w:pPr>
    </w:p>
    <w:p w14:paraId="0B8E4C37" w14:textId="77777777" w:rsidR="00890958" w:rsidRPr="004B18B8" w:rsidRDefault="00890958" w:rsidP="00176F8B">
      <w:pPr>
        <w:pStyle w:val="Zwykytekst"/>
        <w:rPr>
          <w:rFonts w:ascii="Tahoma" w:hAnsi="Tahoma" w:cs="Tahoma"/>
          <w:sz w:val="24"/>
        </w:rPr>
      </w:pPr>
    </w:p>
    <w:p w14:paraId="6D0E801E" w14:textId="77777777" w:rsidR="00890958" w:rsidRPr="004B18B8" w:rsidRDefault="00890958" w:rsidP="00176F8B">
      <w:pPr>
        <w:pStyle w:val="Zwykytekst"/>
        <w:rPr>
          <w:rFonts w:ascii="Tahoma" w:hAnsi="Tahoma" w:cs="Tahoma"/>
          <w:sz w:val="24"/>
        </w:rPr>
      </w:pPr>
    </w:p>
    <w:p w14:paraId="6055EA32" w14:textId="77777777" w:rsidR="00890958" w:rsidRPr="004B18B8" w:rsidRDefault="00890958" w:rsidP="00176F8B">
      <w:pPr>
        <w:pStyle w:val="Zwykytekst"/>
        <w:rPr>
          <w:rFonts w:ascii="Tahoma" w:hAnsi="Tahoma" w:cs="Tahoma"/>
          <w:sz w:val="24"/>
        </w:rPr>
      </w:pPr>
    </w:p>
    <w:p w14:paraId="2958E31E" w14:textId="77777777" w:rsidR="00092603" w:rsidRPr="004B18B8" w:rsidRDefault="00092603" w:rsidP="00176F8B">
      <w:pPr>
        <w:jc w:val="center"/>
        <w:outlineLvl w:val="0"/>
        <w:rPr>
          <w:rFonts w:ascii="Tahoma" w:hAnsi="Tahoma" w:cs="Tahoma"/>
          <w:b/>
          <w:lang w:eastAsia="x-none"/>
        </w:rPr>
      </w:pPr>
      <w:r w:rsidRPr="004B18B8">
        <w:rPr>
          <w:rFonts w:ascii="Tahoma" w:hAnsi="Tahoma" w:cs="Tahoma"/>
          <w:b/>
          <w:lang w:val="x-none" w:eastAsia="x-none"/>
        </w:rPr>
        <w:t xml:space="preserve">WOJEWÓDZKI SZPITAL </w:t>
      </w:r>
      <w:r w:rsidRPr="004B18B8">
        <w:rPr>
          <w:rFonts w:ascii="Tahoma" w:hAnsi="Tahoma" w:cs="Tahoma"/>
          <w:b/>
          <w:lang w:eastAsia="x-none"/>
        </w:rPr>
        <w:t xml:space="preserve">WIELOSPECJALISTYCZNY </w:t>
      </w:r>
    </w:p>
    <w:p w14:paraId="520DCE77" w14:textId="77777777" w:rsidR="00092603" w:rsidRPr="004B18B8" w:rsidRDefault="00092603" w:rsidP="00176F8B">
      <w:pPr>
        <w:jc w:val="center"/>
        <w:outlineLvl w:val="0"/>
        <w:rPr>
          <w:rFonts w:ascii="Tahoma" w:hAnsi="Tahoma" w:cs="Tahoma"/>
          <w:b/>
          <w:lang w:eastAsia="x-none"/>
        </w:rPr>
      </w:pPr>
      <w:r w:rsidRPr="004B18B8">
        <w:rPr>
          <w:rFonts w:ascii="Tahoma" w:hAnsi="Tahoma" w:cs="Tahoma"/>
          <w:b/>
          <w:lang w:eastAsia="x-none"/>
        </w:rPr>
        <w:t xml:space="preserve">im. dr. Jana </w:t>
      </w:r>
      <w:proofErr w:type="spellStart"/>
      <w:r w:rsidRPr="004B18B8">
        <w:rPr>
          <w:rFonts w:ascii="Tahoma" w:hAnsi="Tahoma" w:cs="Tahoma"/>
          <w:b/>
          <w:lang w:eastAsia="x-none"/>
        </w:rPr>
        <w:t>Jonstona</w:t>
      </w:r>
      <w:proofErr w:type="spellEnd"/>
      <w:r w:rsidRPr="004B18B8">
        <w:rPr>
          <w:rFonts w:ascii="Tahoma" w:hAnsi="Tahoma" w:cs="Tahoma"/>
          <w:b/>
          <w:lang w:eastAsia="x-none"/>
        </w:rPr>
        <w:t xml:space="preserve"> w Lesznie</w:t>
      </w:r>
    </w:p>
    <w:p w14:paraId="072250FA" w14:textId="77777777" w:rsidR="001358C6" w:rsidRPr="004B18B8" w:rsidRDefault="001358C6" w:rsidP="00176F8B">
      <w:pPr>
        <w:pStyle w:val="Nagwek"/>
        <w:jc w:val="center"/>
        <w:rPr>
          <w:rFonts w:ascii="Tahoma" w:hAnsi="Tahoma" w:cs="Tahoma"/>
          <w:i/>
          <w:sz w:val="24"/>
        </w:rPr>
      </w:pPr>
    </w:p>
    <w:p w14:paraId="4A894D2D" w14:textId="1AB27405" w:rsidR="001358C6" w:rsidRPr="004B18B8" w:rsidRDefault="001358C6" w:rsidP="00176F8B">
      <w:pPr>
        <w:pStyle w:val="Nagwek"/>
        <w:jc w:val="center"/>
        <w:rPr>
          <w:rFonts w:ascii="Tahoma" w:hAnsi="Tahoma" w:cs="Tahoma"/>
          <w:sz w:val="22"/>
          <w:szCs w:val="22"/>
          <w:lang w:val="en-US"/>
        </w:rPr>
      </w:pPr>
      <w:r w:rsidRPr="00B70F2F">
        <w:rPr>
          <w:rFonts w:ascii="Tahoma" w:hAnsi="Tahoma" w:cs="Tahoma"/>
          <w:sz w:val="22"/>
          <w:szCs w:val="22"/>
          <w:lang w:val="en-US"/>
        </w:rPr>
        <w:t xml:space="preserve">tel.  </w:t>
      </w:r>
      <w:r w:rsidRPr="004B18B8">
        <w:rPr>
          <w:rFonts w:ascii="Tahoma" w:hAnsi="Tahoma" w:cs="Tahoma"/>
          <w:sz w:val="22"/>
          <w:szCs w:val="22"/>
          <w:lang w:val="en-US"/>
        </w:rPr>
        <w:t>65 52-53-1</w:t>
      </w:r>
      <w:r w:rsidR="00965986" w:rsidRPr="004B18B8">
        <w:rPr>
          <w:rFonts w:ascii="Tahoma" w:hAnsi="Tahoma" w:cs="Tahoma"/>
          <w:sz w:val="22"/>
          <w:szCs w:val="22"/>
          <w:lang w:val="en-US"/>
        </w:rPr>
        <w:t>13</w:t>
      </w:r>
      <w:r w:rsidRPr="004B18B8">
        <w:rPr>
          <w:rFonts w:ascii="Tahoma" w:hAnsi="Tahoma" w:cs="Tahoma"/>
          <w:sz w:val="22"/>
          <w:szCs w:val="22"/>
          <w:lang w:val="en-US"/>
        </w:rPr>
        <w:t xml:space="preserve">;            </w:t>
      </w:r>
    </w:p>
    <w:p w14:paraId="1062A6B2" w14:textId="77777777" w:rsidR="001358C6" w:rsidRPr="004B18B8" w:rsidRDefault="001358C6" w:rsidP="00176F8B">
      <w:pPr>
        <w:pStyle w:val="Nagwek"/>
        <w:rPr>
          <w:rFonts w:ascii="Tahoma" w:hAnsi="Tahoma" w:cs="Tahoma"/>
          <w:sz w:val="22"/>
          <w:szCs w:val="22"/>
          <w:lang w:val="en-US"/>
        </w:rPr>
      </w:pPr>
    </w:p>
    <w:p w14:paraId="33A1AAFE" w14:textId="0DBE0F93" w:rsidR="001358C6" w:rsidRPr="004B18B8" w:rsidRDefault="001358C6" w:rsidP="00176F8B">
      <w:pPr>
        <w:pStyle w:val="Nagwek"/>
        <w:jc w:val="center"/>
        <w:rPr>
          <w:rFonts w:ascii="Tahoma" w:hAnsi="Tahoma" w:cs="Tahoma"/>
          <w:sz w:val="22"/>
          <w:szCs w:val="22"/>
          <w:lang w:val="de-DE"/>
        </w:rPr>
      </w:pPr>
      <w:proofErr w:type="spellStart"/>
      <w:r w:rsidRPr="004B18B8">
        <w:rPr>
          <w:rFonts w:ascii="Tahoma" w:hAnsi="Tahoma" w:cs="Tahoma"/>
          <w:sz w:val="22"/>
          <w:szCs w:val="22"/>
          <w:lang w:val="de-DE"/>
        </w:rPr>
        <w:t>e-mail</w:t>
      </w:r>
      <w:proofErr w:type="spellEnd"/>
      <w:r w:rsidRPr="004B18B8">
        <w:rPr>
          <w:rFonts w:ascii="Tahoma" w:hAnsi="Tahoma" w:cs="Tahoma"/>
          <w:sz w:val="22"/>
          <w:szCs w:val="22"/>
          <w:lang w:val="de-DE"/>
        </w:rPr>
        <w:t xml:space="preserve">: </w:t>
      </w:r>
      <w:r w:rsidR="00403B92" w:rsidRPr="004B18B8">
        <w:rPr>
          <w:rFonts w:ascii="Tahoma" w:hAnsi="Tahoma" w:cs="Tahoma"/>
          <w:sz w:val="22"/>
          <w:szCs w:val="22"/>
          <w:lang w:val="de-DE"/>
        </w:rPr>
        <w:t>przetargi@wsw.leszno.pl</w:t>
      </w:r>
      <w:r w:rsidRPr="004B18B8">
        <w:rPr>
          <w:rFonts w:ascii="Tahoma" w:hAnsi="Tahoma" w:cs="Tahoma"/>
          <w:sz w:val="22"/>
          <w:szCs w:val="22"/>
          <w:lang w:val="de-DE"/>
        </w:rPr>
        <w:t xml:space="preserve">                 </w:t>
      </w:r>
      <w:r w:rsidR="00F82C1C" w:rsidRPr="004B18B8">
        <w:rPr>
          <w:rFonts w:ascii="Tahoma" w:hAnsi="Tahoma" w:cs="Tahoma"/>
          <w:sz w:val="22"/>
          <w:szCs w:val="22"/>
          <w:lang w:val="de-DE"/>
        </w:rPr>
        <w:t>www.ws</w:t>
      </w:r>
      <w:r w:rsidR="00092603" w:rsidRPr="004B18B8">
        <w:rPr>
          <w:rFonts w:ascii="Tahoma" w:hAnsi="Tahoma" w:cs="Tahoma"/>
          <w:sz w:val="22"/>
          <w:szCs w:val="22"/>
          <w:lang w:val="de-DE"/>
        </w:rPr>
        <w:t>w</w:t>
      </w:r>
      <w:r w:rsidR="00F82C1C" w:rsidRPr="004B18B8">
        <w:rPr>
          <w:rFonts w:ascii="Tahoma" w:hAnsi="Tahoma" w:cs="Tahoma"/>
          <w:sz w:val="22"/>
          <w:szCs w:val="22"/>
          <w:lang w:val="de-DE"/>
        </w:rPr>
        <w:t xml:space="preserve">.leszno.pl  </w:t>
      </w:r>
    </w:p>
    <w:p w14:paraId="5C29B22E" w14:textId="77777777" w:rsidR="001358C6" w:rsidRPr="004B18B8" w:rsidRDefault="001358C6" w:rsidP="00176F8B">
      <w:pPr>
        <w:pStyle w:val="Nagwek"/>
        <w:rPr>
          <w:rFonts w:ascii="Tahoma" w:hAnsi="Tahoma" w:cs="Tahoma"/>
          <w:b/>
          <w:sz w:val="24"/>
          <w:lang w:val="de-DE"/>
        </w:rPr>
      </w:pPr>
      <w:r w:rsidRPr="004B18B8">
        <w:rPr>
          <w:rFonts w:ascii="Tahoma" w:hAnsi="Tahoma" w:cs="Tahoma"/>
          <w:b/>
          <w:sz w:val="24"/>
          <w:lang w:val="de-DE"/>
        </w:rPr>
        <w:cr/>
      </w:r>
    </w:p>
    <w:p w14:paraId="46A57BBB" w14:textId="77777777" w:rsidR="001358C6" w:rsidRPr="004B18B8" w:rsidRDefault="001358C6" w:rsidP="00176F8B">
      <w:pPr>
        <w:pStyle w:val="Zwykytekst"/>
        <w:jc w:val="center"/>
        <w:rPr>
          <w:rFonts w:ascii="Tahoma" w:hAnsi="Tahoma" w:cs="Tahoma"/>
          <w:sz w:val="24"/>
          <w:lang w:val="de-DE"/>
        </w:rPr>
      </w:pPr>
    </w:p>
    <w:p w14:paraId="558899C9" w14:textId="77777777" w:rsidR="001358C6" w:rsidRPr="004B18B8" w:rsidRDefault="001358C6" w:rsidP="00176F8B">
      <w:pPr>
        <w:pStyle w:val="Zwykytekst"/>
        <w:rPr>
          <w:rFonts w:ascii="Tahoma" w:hAnsi="Tahoma" w:cs="Tahoma"/>
          <w:sz w:val="24"/>
          <w:lang w:val="de-DE"/>
        </w:rPr>
      </w:pPr>
    </w:p>
    <w:p w14:paraId="7480A096" w14:textId="77777777" w:rsidR="001358C6" w:rsidRPr="004B18B8" w:rsidRDefault="001358C6" w:rsidP="00176F8B">
      <w:pPr>
        <w:pStyle w:val="Zwykytekst"/>
        <w:rPr>
          <w:rFonts w:ascii="Tahoma" w:hAnsi="Tahoma" w:cs="Tahoma"/>
          <w:sz w:val="24"/>
          <w:lang w:val="de-DE"/>
        </w:rPr>
      </w:pPr>
    </w:p>
    <w:p w14:paraId="059DA244" w14:textId="77777777" w:rsidR="001358C6" w:rsidRPr="004B18B8" w:rsidRDefault="001358C6" w:rsidP="00176F8B">
      <w:pPr>
        <w:pStyle w:val="Zwykytekst"/>
        <w:jc w:val="center"/>
        <w:outlineLvl w:val="0"/>
        <w:rPr>
          <w:rFonts w:ascii="Tahoma" w:hAnsi="Tahoma" w:cs="Tahoma"/>
          <w:b/>
          <w:sz w:val="24"/>
        </w:rPr>
      </w:pPr>
      <w:r w:rsidRPr="004B18B8">
        <w:rPr>
          <w:rFonts w:ascii="Tahoma" w:hAnsi="Tahoma" w:cs="Tahoma"/>
          <w:b/>
          <w:sz w:val="24"/>
        </w:rPr>
        <w:t>SPECYFIKACJA WARUNKÓW ZAMÓWIENIA</w:t>
      </w:r>
    </w:p>
    <w:p w14:paraId="0B66C347" w14:textId="77777777" w:rsidR="001358C6" w:rsidRPr="004B18B8" w:rsidRDefault="001358C6" w:rsidP="00176F8B">
      <w:pPr>
        <w:pStyle w:val="Zwykytekst"/>
        <w:jc w:val="center"/>
        <w:outlineLvl w:val="0"/>
        <w:rPr>
          <w:rFonts w:ascii="Tahoma" w:hAnsi="Tahoma" w:cs="Tahoma"/>
          <w:b/>
          <w:sz w:val="24"/>
        </w:rPr>
      </w:pPr>
      <w:r w:rsidRPr="004B18B8">
        <w:rPr>
          <w:rFonts w:ascii="Tahoma" w:hAnsi="Tahoma" w:cs="Tahoma"/>
          <w:b/>
          <w:sz w:val="24"/>
        </w:rPr>
        <w:cr/>
      </w:r>
    </w:p>
    <w:p w14:paraId="005E3398" w14:textId="77777777" w:rsidR="001358C6" w:rsidRPr="004B18B8" w:rsidRDefault="001358C6" w:rsidP="00176F8B">
      <w:pPr>
        <w:pStyle w:val="Zwykytekst"/>
        <w:jc w:val="center"/>
        <w:outlineLvl w:val="0"/>
        <w:rPr>
          <w:rFonts w:ascii="Tahoma" w:hAnsi="Tahoma" w:cs="Tahoma"/>
          <w:b/>
          <w:sz w:val="24"/>
        </w:rPr>
      </w:pPr>
    </w:p>
    <w:p w14:paraId="38EDF58F" w14:textId="77777777" w:rsidR="001358C6" w:rsidRPr="004B18B8" w:rsidRDefault="001358C6" w:rsidP="00176F8B">
      <w:pPr>
        <w:pStyle w:val="Zwykytekst"/>
        <w:jc w:val="center"/>
        <w:rPr>
          <w:rFonts w:ascii="Tahoma" w:hAnsi="Tahoma" w:cs="Tahoma"/>
          <w:b/>
          <w:bCs/>
          <w:sz w:val="24"/>
          <w:szCs w:val="24"/>
        </w:rPr>
      </w:pPr>
      <w:r w:rsidRPr="004B18B8">
        <w:rPr>
          <w:rFonts w:ascii="Tahoma" w:hAnsi="Tahoma" w:cs="Tahoma"/>
          <w:b/>
          <w:sz w:val="24"/>
          <w:szCs w:val="24"/>
        </w:rPr>
        <w:t>Dotyczy:</w:t>
      </w:r>
      <w:r w:rsidRPr="004B18B8">
        <w:rPr>
          <w:rFonts w:ascii="Tahoma" w:hAnsi="Tahoma" w:cs="Tahoma"/>
          <w:sz w:val="24"/>
          <w:szCs w:val="24"/>
        </w:rPr>
        <w:t xml:space="preserve"> </w:t>
      </w:r>
      <w:r w:rsidRPr="004B18B8">
        <w:rPr>
          <w:rFonts w:ascii="Tahoma" w:hAnsi="Tahoma" w:cs="Tahoma"/>
          <w:b/>
          <w:bCs/>
          <w:sz w:val="24"/>
          <w:szCs w:val="24"/>
        </w:rPr>
        <w:t>Postępowania o udzielenie zamówienia publicznego</w:t>
      </w:r>
    </w:p>
    <w:p w14:paraId="1BF2304A" w14:textId="77777777" w:rsidR="0087608D" w:rsidRPr="004B18B8" w:rsidRDefault="001358C6" w:rsidP="00176F8B">
      <w:pPr>
        <w:pStyle w:val="Zwykytekst"/>
        <w:jc w:val="center"/>
        <w:rPr>
          <w:rFonts w:ascii="Tahoma" w:hAnsi="Tahoma" w:cs="Tahoma"/>
          <w:b/>
          <w:bCs/>
          <w:sz w:val="24"/>
          <w:szCs w:val="24"/>
        </w:rPr>
      </w:pPr>
      <w:r w:rsidRPr="004B18B8">
        <w:rPr>
          <w:rFonts w:ascii="Tahoma" w:hAnsi="Tahoma" w:cs="Tahoma"/>
          <w:b/>
          <w:bCs/>
          <w:sz w:val="24"/>
          <w:szCs w:val="24"/>
        </w:rPr>
        <w:t>prowadzonego w trybie</w:t>
      </w:r>
      <w:r w:rsidR="005E5758" w:rsidRPr="004B18B8">
        <w:rPr>
          <w:rFonts w:ascii="Tahoma" w:hAnsi="Tahoma" w:cs="Tahoma"/>
          <w:b/>
          <w:bCs/>
          <w:sz w:val="24"/>
          <w:szCs w:val="24"/>
        </w:rPr>
        <w:t xml:space="preserve"> podstawowym </w:t>
      </w:r>
    </w:p>
    <w:p w14:paraId="353357BB" w14:textId="77777777" w:rsidR="001358C6" w:rsidRPr="004B18B8" w:rsidRDefault="0087608D" w:rsidP="00176F8B">
      <w:pPr>
        <w:pStyle w:val="Zwykytekst"/>
        <w:jc w:val="center"/>
        <w:rPr>
          <w:rFonts w:ascii="Tahoma" w:hAnsi="Tahoma" w:cs="Tahoma"/>
          <w:b/>
          <w:bCs/>
          <w:sz w:val="24"/>
          <w:szCs w:val="24"/>
        </w:rPr>
      </w:pPr>
      <w:r w:rsidRPr="004B18B8">
        <w:rPr>
          <w:rFonts w:ascii="Tahoma" w:hAnsi="Tahoma" w:cs="Tahoma"/>
          <w:b/>
          <w:bCs/>
          <w:sz w:val="24"/>
          <w:szCs w:val="24"/>
        </w:rPr>
        <w:t xml:space="preserve">z możliwością prowadzenia negocjacji </w:t>
      </w:r>
      <w:r w:rsidR="001358C6" w:rsidRPr="004B18B8">
        <w:rPr>
          <w:rFonts w:ascii="Tahoma" w:hAnsi="Tahoma" w:cs="Tahoma"/>
          <w:b/>
          <w:bCs/>
          <w:sz w:val="24"/>
          <w:szCs w:val="24"/>
        </w:rPr>
        <w:t>na:</w:t>
      </w:r>
    </w:p>
    <w:p w14:paraId="0DB97A67" w14:textId="77777777" w:rsidR="001358C6" w:rsidRPr="004B18B8" w:rsidRDefault="001358C6" w:rsidP="00176F8B">
      <w:pPr>
        <w:pStyle w:val="Zwykytekst"/>
        <w:jc w:val="center"/>
        <w:rPr>
          <w:rFonts w:ascii="Tahoma" w:hAnsi="Tahoma" w:cs="Tahoma"/>
          <w:b/>
          <w:sz w:val="24"/>
        </w:rPr>
      </w:pPr>
    </w:p>
    <w:p w14:paraId="1F997040" w14:textId="77777777" w:rsidR="00FB4F70" w:rsidRPr="004B18B8" w:rsidRDefault="00FB4F70" w:rsidP="00176F8B">
      <w:pPr>
        <w:pStyle w:val="Zwykytekst"/>
        <w:jc w:val="center"/>
        <w:rPr>
          <w:rFonts w:ascii="Tahoma" w:hAnsi="Tahoma" w:cs="Tahoma"/>
          <w:b/>
          <w:sz w:val="24"/>
        </w:rPr>
      </w:pPr>
    </w:p>
    <w:p w14:paraId="5C740EE1" w14:textId="77777777" w:rsidR="00FB4F70" w:rsidRPr="004B18B8" w:rsidRDefault="00FB4F70" w:rsidP="00176F8B">
      <w:pPr>
        <w:pStyle w:val="Zwykytekst"/>
        <w:jc w:val="center"/>
        <w:rPr>
          <w:rFonts w:ascii="Tahoma" w:hAnsi="Tahoma" w:cs="Tahoma"/>
          <w:b/>
          <w:sz w:val="24"/>
        </w:rPr>
      </w:pPr>
    </w:p>
    <w:p w14:paraId="5ABEA4D0" w14:textId="1C5CE25E" w:rsidR="00321119" w:rsidRDefault="00321119" w:rsidP="00321119">
      <w:pPr>
        <w:tabs>
          <w:tab w:val="left" w:leader="dot" w:pos="4536"/>
        </w:tabs>
        <w:jc w:val="center"/>
        <w:rPr>
          <w:rFonts w:ascii="Tahoma" w:hAnsi="Tahoma" w:cs="Tahoma"/>
          <w:b/>
        </w:rPr>
      </w:pPr>
      <w:r w:rsidRPr="004B18B8">
        <w:rPr>
          <w:rFonts w:ascii="Tahoma" w:hAnsi="Tahoma" w:cs="Tahoma"/>
          <w:b/>
        </w:rPr>
        <w:t>Świadczenie u</w:t>
      </w:r>
      <w:r w:rsidRPr="004B18B8">
        <w:rPr>
          <w:rFonts w:ascii="Tahoma" w:hAnsi="Tahoma" w:cs="Tahoma"/>
          <w:b/>
          <w:bCs/>
        </w:rPr>
        <w:t xml:space="preserve">sług przeglądów </w:t>
      </w:r>
      <w:r w:rsidRPr="00FD142F">
        <w:rPr>
          <w:rFonts w:ascii="Tahoma" w:hAnsi="Tahoma" w:cs="Tahoma"/>
          <w:b/>
        </w:rPr>
        <w:t>urządzeń</w:t>
      </w:r>
      <w:r w:rsidR="00B5195A">
        <w:rPr>
          <w:rFonts w:ascii="Tahoma" w:hAnsi="Tahoma" w:cs="Tahoma"/>
          <w:b/>
        </w:rPr>
        <w:t xml:space="preserve"> i systemów</w:t>
      </w:r>
      <w:r w:rsidRPr="00FD142F">
        <w:rPr>
          <w:rFonts w:ascii="Tahoma" w:hAnsi="Tahoma" w:cs="Tahoma"/>
          <w:b/>
        </w:rPr>
        <w:t xml:space="preserve"> przeciwpożarowych </w:t>
      </w:r>
    </w:p>
    <w:p w14:paraId="5C5003FB" w14:textId="3405BA08" w:rsidR="00321119" w:rsidRPr="004B18B8" w:rsidRDefault="00321119" w:rsidP="00321119">
      <w:pPr>
        <w:tabs>
          <w:tab w:val="left" w:leader="dot" w:pos="4536"/>
        </w:tabs>
        <w:jc w:val="center"/>
        <w:rPr>
          <w:rFonts w:ascii="Tahoma" w:hAnsi="Tahoma" w:cs="Tahoma"/>
          <w:b/>
        </w:rPr>
      </w:pPr>
      <w:r w:rsidRPr="00FD142F">
        <w:rPr>
          <w:rFonts w:ascii="Tahoma" w:hAnsi="Tahoma" w:cs="Tahoma"/>
          <w:b/>
        </w:rPr>
        <w:t>w budynkach</w:t>
      </w:r>
      <w:r w:rsidRPr="004B18B8">
        <w:rPr>
          <w:rFonts w:ascii="Tahoma" w:hAnsi="Tahoma" w:cs="Tahoma"/>
          <w:b/>
          <w:bCs/>
        </w:rPr>
        <w:t xml:space="preserve"> Zamawiającego</w:t>
      </w:r>
      <w:r w:rsidRPr="004B18B8">
        <w:rPr>
          <w:rFonts w:ascii="Tahoma" w:hAnsi="Tahoma" w:cs="Tahoma"/>
          <w:b/>
        </w:rPr>
        <w:t xml:space="preserve"> </w:t>
      </w:r>
    </w:p>
    <w:p w14:paraId="1C9B13FB" w14:textId="77777777" w:rsidR="00FD142F" w:rsidRPr="00FD142F" w:rsidRDefault="00FD142F" w:rsidP="00176F8B">
      <w:pPr>
        <w:pStyle w:val="Zwykytekst"/>
        <w:jc w:val="center"/>
        <w:rPr>
          <w:rFonts w:ascii="Tahoma" w:hAnsi="Tahoma" w:cs="Tahoma"/>
          <w:b/>
          <w:sz w:val="24"/>
          <w:szCs w:val="24"/>
        </w:rPr>
      </w:pPr>
    </w:p>
    <w:p w14:paraId="18BFE71E" w14:textId="77777777" w:rsidR="00FD142F" w:rsidRPr="004B18B8" w:rsidRDefault="00FD142F" w:rsidP="00176F8B">
      <w:pPr>
        <w:pStyle w:val="Zwykytekst"/>
        <w:jc w:val="center"/>
        <w:rPr>
          <w:rFonts w:ascii="Tahoma" w:hAnsi="Tahoma" w:cs="Tahoma"/>
          <w:b/>
          <w:sz w:val="24"/>
        </w:rPr>
      </w:pPr>
    </w:p>
    <w:p w14:paraId="3548CCD1" w14:textId="15A82B57" w:rsidR="00C07450" w:rsidRPr="004B18B8" w:rsidRDefault="00C07450" w:rsidP="00176F8B">
      <w:pPr>
        <w:pStyle w:val="Zwykytekst"/>
        <w:jc w:val="center"/>
        <w:rPr>
          <w:rFonts w:ascii="Tahoma" w:hAnsi="Tahoma" w:cs="Tahoma"/>
          <w:b/>
          <w:sz w:val="24"/>
        </w:rPr>
      </w:pPr>
      <w:r w:rsidRPr="004B18B8">
        <w:rPr>
          <w:rFonts w:ascii="Tahoma" w:hAnsi="Tahoma" w:cs="Tahoma"/>
          <w:b/>
          <w:sz w:val="24"/>
        </w:rPr>
        <w:t>Znak sprawy: DZ-751-</w:t>
      </w:r>
      <w:r w:rsidR="0050235E">
        <w:rPr>
          <w:rFonts w:ascii="Tahoma" w:hAnsi="Tahoma" w:cs="Tahoma"/>
          <w:b/>
          <w:sz w:val="24"/>
        </w:rPr>
        <w:t>100/25</w:t>
      </w:r>
    </w:p>
    <w:p w14:paraId="44E62E5D" w14:textId="77777777" w:rsidR="00890958" w:rsidRPr="004B18B8" w:rsidRDefault="00890958" w:rsidP="00176F8B">
      <w:pPr>
        <w:pStyle w:val="Zwykytekst"/>
        <w:rPr>
          <w:rFonts w:ascii="Tahoma" w:hAnsi="Tahoma" w:cs="Tahoma"/>
          <w:sz w:val="24"/>
        </w:rPr>
      </w:pPr>
    </w:p>
    <w:p w14:paraId="4D8D87B7" w14:textId="77777777" w:rsidR="00890958" w:rsidRPr="004B18B8" w:rsidRDefault="00890958" w:rsidP="00176F8B">
      <w:pPr>
        <w:pStyle w:val="Zwykytekst"/>
        <w:rPr>
          <w:rFonts w:ascii="Tahoma" w:hAnsi="Tahoma" w:cs="Tahoma"/>
          <w:sz w:val="24"/>
        </w:rPr>
      </w:pPr>
    </w:p>
    <w:p w14:paraId="499C60D4" w14:textId="77777777" w:rsidR="00890958" w:rsidRPr="004B18B8" w:rsidRDefault="00890958" w:rsidP="00176F8B">
      <w:pPr>
        <w:pStyle w:val="Zwykytekst"/>
        <w:rPr>
          <w:rFonts w:ascii="Tahoma" w:hAnsi="Tahoma" w:cs="Tahoma"/>
          <w:sz w:val="24"/>
        </w:rPr>
      </w:pPr>
    </w:p>
    <w:p w14:paraId="0F3B8DB2" w14:textId="77777777" w:rsidR="00890958" w:rsidRPr="004B18B8" w:rsidRDefault="00890958" w:rsidP="00176F8B">
      <w:pPr>
        <w:pStyle w:val="Zwykytekst"/>
        <w:rPr>
          <w:rFonts w:ascii="Tahoma" w:hAnsi="Tahoma" w:cs="Tahoma"/>
          <w:sz w:val="24"/>
        </w:rPr>
      </w:pPr>
    </w:p>
    <w:p w14:paraId="7AB78F9F" w14:textId="77777777" w:rsidR="006A2A0F" w:rsidRPr="004B18B8" w:rsidRDefault="006A2A0F" w:rsidP="00176F8B">
      <w:pPr>
        <w:pStyle w:val="Zwykytekst"/>
        <w:rPr>
          <w:rFonts w:ascii="Tahoma" w:hAnsi="Tahoma" w:cs="Tahoma"/>
          <w:sz w:val="24"/>
        </w:rPr>
      </w:pPr>
    </w:p>
    <w:p w14:paraId="6F0DBC2C" w14:textId="77777777" w:rsidR="006A2A0F" w:rsidRPr="004B18B8" w:rsidRDefault="006A2A0F" w:rsidP="00176F8B">
      <w:pPr>
        <w:pStyle w:val="Zwykytekst"/>
        <w:rPr>
          <w:rFonts w:ascii="Tahoma" w:hAnsi="Tahoma" w:cs="Tahoma"/>
          <w:sz w:val="24"/>
        </w:rPr>
      </w:pPr>
    </w:p>
    <w:p w14:paraId="7CF8D619" w14:textId="77777777" w:rsidR="006A2A0F" w:rsidRPr="004B18B8" w:rsidRDefault="006A2A0F" w:rsidP="00176F8B">
      <w:pPr>
        <w:pStyle w:val="Zwykytekst"/>
        <w:rPr>
          <w:rFonts w:ascii="Tahoma" w:hAnsi="Tahoma" w:cs="Tahoma"/>
          <w:sz w:val="24"/>
        </w:rPr>
      </w:pPr>
    </w:p>
    <w:p w14:paraId="713A6F7F" w14:textId="77777777" w:rsidR="006A2A0F" w:rsidRPr="004B18B8" w:rsidRDefault="006A2A0F" w:rsidP="00176F8B">
      <w:pPr>
        <w:pStyle w:val="Zwykytekst"/>
        <w:rPr>
          <w:rFonts w:ascii="Tahoma" w:hAnsi="Tahoma" w:cs="Tahoma"/>
          <w:sz w:val="24"/>
        </w:rPr>
      </w:pPr>
    </w:p>
    <w:p w14:paraId="69D4430F" w14:textId="77777777" w:rsidR="006A2A0F" w:rsidRPr="004B18B8" w:rsidRDefault="006A2A0F" w:rsidP="00176F8B">
      <w:pPr>
        <w:pStyle w:val="Zwykytekst"/>
        <w:rPr>
          <w:rFonts w:ascii="Tahoma" w:hAnsi="Tahoma" w:cs="Tahoma"/>
          <w:sz w:val="24"/>
        </w:rPr>
      </w:pPr>
    </w:p>
    <w:p w14:paraId="0F1D9442" w14:textId="77777777" w:rsidR="00BA2D3F" w:rsidRPr="004B18B8" w:rsidRDefault="00BA2D3F" w:rsidP="00176F8B">
      <w:pPr>
        <w:pStyle w:val="Zwykytekst"/>
        <w:rPr>
          <w:rFonts w:ascii="Tahoma" w:hAnsi="Tahoma" w:cs="Tahoma"/>
          <w:sz w:val="24"/>
        </w:rPr>
      </w:pPr>
    </w:p>
    <w:p w14:paraId="7CCD5A7A" w14:textId="77777777" w:rsidR="00BA2D3F" w:rsidRPr="004B18B8" w:rsidRDefault="00BA2D3F" w:rsidP="00176F8B">
      <w:pPr>
        <w:pStyle w:val="Zwykytekst"/>
        <w:rPr>
          <w:rFonts w:ascii="Tahoma" w:hAnsi="Tahoma" w:cs="Tahoma"/>
          <w:sz w:val="24"/>
        </w:rPr>
      </w:pPr>
    </w:p>
    <w:p w14:paraId="6D14E47E" w14:textId="77777777" w:rsidR="006A2A0F" w:rsidRPr="004B18B8" w:rsidRDefault="006A2A0F" w:rsidP="00176F8B">
      <w:pPr>
        <w:pStyle w:val="Zwykytekst"/>
        <w:rPr>
          <w:rFonts w:ascii="Tahoma" w:hAnsi="Tahoma" w:cs="Tahoma"/>
          <w:sz w:val="24"/>
        </w:rPr>
      </w:pPr>
    </w:p>
    <w:p w14:paraId="558E9E73" w14:textId="77777777" w:rsidR="00890958" w:rsidRPr="004B18B8" w:rsidRDefault="00890958" w:rsidP="00176F8B">
      <w:pPr>
        <w:pStyle w:val="Zwykytekst"/>
        <w:rPr>
          <w:rFonts w:ascii="Tahoma" w:hAnsi="Tahoma" w:cs="Tahoma"/>
          <w:sz w:val="24"/>
        </w:rPr>
      </w:pPr>
    </w:p>
    <w:p w14:paraId="5B61722D" w14:textId="77777777" w:rsidR="00890958" w:rsidRPr="004B18B8" w:rsidRDefault="00890958" w:rsidP="00176F8B">
      <w:pPr>
        <w:pStyle w:val="Zwykytekst"/>
        <w:ind w:left="708"/>
        <w:outlineLvl w:val="0"/>
        <w:rPr>
          <w:rFonts w:ascii="Tahoma" w:hAnsi="Tahoma" w:cs="Tahoma"/>
          <w:sz w:val="24"/>
        </w:rPr>
      </w:pPr>
      <w:r w:rsidRPr="004B18B8">
        <w:rPr>
          <w:rFonts w:ascii="Tahoma" w:hAnsi="Tahoma" w:cs="Tahoma"/>
          <w:sz w:val="24"/>
        </w:rPr>
        <w:t>ZATWIERDZAM</w:t>
      </w:r>
    </w:p>
    <w:p w14:paraId="4465FE5E" w14:textId="77777777" w:rsidR="00890958" w:rsidRPr="004B18B8" w:rsidRDefault="00890958" w:rsidP="00176F8B">
      <w:pPr>
        <w:pStyle w:val="Zwykytekst"/>
        <w:rPr>
          <w:rFonts w:ascii="Tahoma" w:hAnsi="Tahoma" w:cs="Tahoma"/>
          <w:sz w:val="24"/>
        </w:rPr>
      </w:pPr>
    </w:p>
    <w:p w14:paraId="17DC23B5" w14:textId="77777777" w:rsidR="00890958" w:rsidRPr="004B18B8" w:rsidRDefault="00890958" w:rsidP="00176F8B">
      <w:pPr>
        <w:pStyle w:val="Zwykytekst"/>
        <w:rPr>
          <w:rFonts w:ascii="Tahoma" w:hAnsi="Tahoma" w:cs="Tahoma"/>
          <w:sz w:val="24"/>
        </w:rPr>
      </w:pPr>
    </w:p>
    <w:p w14:paraId="73529C22" w14:textId="04EF6C2B" w:rsidR="00890958" w:rsidRPr="004B18B8" w:rsidRDefault="001358C6" w:rsidP="00176F8B">
      <w:pPr>
        <w:pStyle w:val="Zwykytekst"/>
        <w:outlineLvl w:val="0"/>
        <w:rPr>
          <w:rFonts w:ascii="Tahoma" w:hAnsi="Tahoma" w:cs="Tahoma"/>
        </w:rPr>
      </w:pPr>
      <w:r w:rsidRPr="004B18B8">
        <w:rPr>
          <w:rFonts w:ascii="Tahoma" w:hAnsi="Tahoma" w:cs="Tahoma"/>
        </w:rPr>
        <w:t xml:space="preserve">Leszno, dnia </w:t>
      </w:r>
      <w:r w:rsidR="003532C0">
        <w:rPr>
          <w:rFonts w:ascii="Tahoma" w:hAnsi="Tahoma" w:cs="Tahoma"/>
        </w:rPr>
        <w:t>0</w:t>
      </w:r>
      <w:r w:rsidR="0050235E">
        <w:rPr>
          <w:rFonts w:ascii="Tahoma" w:hAnsi="Tahoma" w:cs="Tahoma"/>
        </w:rPr>
        <w:t>4</w:t>
      </w:r>
      <w:r w:rsidR="003636FB" w:rsidRPr="004B18B8">
        <w:rPr>
          <w:rFonts w:ascii="Tahoma" w:hAnsi="Tahoma" w:cs="Tahoma"/>
        </w:rPr>
        <w:t>.</w:t>
      </w:r>
      <w:r w:rsidR="00214125" w:rsidRPr="004B18B8">
        <w:rPr>
          <w:rFonts w:ascii="Tahoma" w:hAnsi="Tahoma" w:cs="Tahoma"/>
        </w:rPr>
        <w:t>1</w:t>
      </w:r>
      <w:r w:rsidR="007D377F">
        <w:rPr>
          <w:rFonts w:ascii="Tahoma" w:hAnsi="Tahoma" w:cs="Tahoma"/>
        </w:rPr>
        <w:t>2</w:t>
      </w:r>
      <w:r w:rsidRPr="004B18B8">
        <w:rPr>
          <w:rFonts w:ascii="Tahoma" w:hAnsi="Tahoma" w:cs="Tahoma"/>
        </w:rPr>
        <w:t>.20</w:t>
      </w:r>
      <w:r w:rsidR="008C5BE0" w:rsidRPr="004B18B8">
        <w:rPr>
          <w:rFonts w:ascii="Tahoma" w:hAnsi="Tahoma" w:cs="Tahoma"/>
        </w:rPr>
        <w:t>2</w:t>
      </w:r>
      <w:r w:rsidR="00965986" w:rsidRPr="004B18B8">
        <w:rPr>
          <w:rFonts w:ascii="Tahoma" w:hAnsi="Tahoma" w:cs="Tahoma"/>
        </w:rPr>
        <w:t>5</w:t>
      </w:r>
      <w:r w:rsidR="00534FA5" w:rsidRPr="004B18B8">
        <w:rPr>
          <w:rFonts w:ascii="Tahoma" w:hAnsi="Tahoma" w:cs="Tahoma"/>
        </w:rPr>
        <w:t xml:space="preserve"> </w:t>
      </w:r>
      <w:r w:rsidR="00890958" w:rsidRPr="004B18B8">
        <w:rPr>
          <w:rFonts w:ascii="Tahoma" w:hAnsi="Tahoma" w:cs="Tahoma"/>
        </w:rPr>
        <w:t>r.</w:t>
      </w:r>
    </w:p>
    <w:p w14:paraId="433CCC32" w14:textId="77777777" w:rsidR="001358C6" w:rsidRPr="004B18B8" w:rsidRDefault="001358C6" w:rsidP="00176F8B">
      <w:pPr>
        <w:pageBreakBefore/>
        <w:numPr>
          <w:ilvl w:val="0"/>
          <w:numId w:val="2"/>
        </w:numPr>
        <w:tabs>
          <w:tab w:val="left" w:pos="437"/>
        </w:tabs>
        <w:jc w:val="both"/>
        <w:outlineLvl w:val="6"/>
        <w:rPr>
          <w:rFonts w:ascii="Tahoma" w:hAnsi="Tahoma" w:cs="Tahoma"/>
          <w:b/>
          <w:bCs/>
        </w:rPr>
      </w:pPr>
      <w:r w:rsidRPr="004B18B8">
        <w:rPr>
          <w:rFonts w:ascii="Tahoma" w:hAnsi="Tahoma" w:cs="Tahoma"/>
          <w:b/>
          <w:bCs/>
        </w:rPr>
        <w:lastRenderedPageBreak/>
        <w:t>ZAMAWIAJĄCY</w:t>
      </w:r>
    </w:p>
    <w:p w14:paraId="0E728025" w14:textId="77777777" w:rsidR="002B6855" w:rsidRPr="004B18B8" w:rsidRDefault="002B6855" w:rsidP="00176F8B">
      <w:pPr>
        <w:shd w:val="clear" w:color="auto" w:fill="FFFFFF"/>
        <w:ind w:left="284"/>
        <w:jc w:val="both"/>
        <w:rPr>
          <w:rFonts w:ascii="Tahoma" w:hAnsi="Tahoma" w:cs="Tahom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5529"/>
      </w:tblGrid>
      <w:tr w:rsidR="004B18B8" w:rsidRPr="004B18B8" w14:paraId="48280878" w14:textId="77777777" w:rsidTr="0034652B">
        <w:trPr>
          <w:trHeight w:val="349"/>
          <w:jc w:val="center"/>
        </w:trPr>
        <w:tc>
          <w:tcPr>
            <w:tcW w:w="4394" w:type="dxa"/>
          </w:tcPr>
          <w:p w14:paraId="59AAC715" w14:textId="77777777" w:rsidR="00BA668A" w:rsidRPr="004B18B8" w:rsidRDefault="00BA668A" w:rsidP="00176F8B">
            <w:pPr>
              <w:jc w:val="both"/>
              <w:rPr>
                <w:rFonts w:ascii="Tahoma" w:eastAsia="Calibri" w:hAnsi="Tahoma" w:cs="Tahoma"/>
                <w:sz w:val="18"/>
                <w:szCs w:val="18"/>
              </w:rPr>
            </w:pPr>
            <w:r w:rsidRPr="004B18B8">
              <w:rPr>
                <w:rFonts w:ascii="Tahoma" w:eastAsia="Calibri" w:hAnsi="Tahoma" w:cs="Tahoma"/>
                <w:sz w:val="18"/>
                <w:szCs w:val="18"/>
              </w:rPr>
              <w:t>Nazwa Zamawiającego</w:t>
            </w:r>
          </w:p>
        </w:tc>
        <w:tc>
          <w:tcPr>
            <w:tcW w:w="5529" w:type="dxa"/>
            <w:vAlign w:val="center"/>
          </w:tcPr>
          <w:p w14:paraId="07A460F3" w14:textId="1798375B" w:rsidR="00BA668A" w:rsidRPr="004B18B8" w:rsidRDefault="00BA668A" w:rsidP="00176F8B">
            <w:pPr>
              <w:shd w:val="clear" w:color="auto" w:fill="FFFFFF"/>
              <w:rPr>
                <w:rFonts w:ascii="Tahoma" w:hAnsi="Tahoma" w:cs="Tahoma"/>
                <w:b/>
                <w:bCs/>
              </w:rPr>
            </w:pPr>
            <w:r w:rsidRPr="004B18B8">
              <w:rPr>
                <w:rFonts w:ascii="Tahoma" w:hAnsi="Tahoma" w:cs="Tahoma"/>
                <w:b/>
                <w:bCs/>
              </w:rPr>
              <w:t xml:space="preserve">Wojewódzki Szpital </w:t>
            </w:r>
            <w:r w:rsidR="007B6C80" w:rsidRPr="004B18B8">
              <w:rPr>
                <w:rFonts w:ascii="Tahoma" w:hAnsi="Tahoma" w:cs="Tahoma"/>
                <w:b/>
                <w:bCs/>
              </w:rPr>
              <w:t xml:space="preserve">Wielospecjalistyczny im. dr. </w:t>
            </w:r>
            <w:proofErr w:type="gramStart"/>
            <w:r w:rsidR="007B6C80" w:rsidRPr="004B18B8">
              <w:rPr>
                <w:rFonts w:ascii="Tahoma" w:hAnsi="Tahoma" w:cs="Tahoma"/>
                <w:b/>
                <w:bCs/>
              </w:rPr>
              <w:t xml:space="preserve">Jana  </w:t>
            </w:r>
            <w:proofErr w:type="spellStart"/>
            <w:r w:rsidR="007B6C80" w:rsidRPr="004B18B8">
              <w:rPr>
                <w:rFonts w:ascii="Tahoma" w:hAnsi="Tahoma" w:cs="Tahoma"/>
                <w:b/>
                <w:bCs/>
              </w:rPr>
              <w:t>Jonstona</w:t>
            </w:r>
            <w:proofErr w:type="spellEnd"/>
            <w:proofErr w:type="gramEnd"/>
          </w:p>
        </w:tc>
      </w:tr>
      <w:tr w:rsidR="004B18B8" w:rsidRPr="004B18B8" w14:paraId="06E7C55E" w14:textId="77777777" w:rsidTr="0034652B">
        <w:trPr>
          <w:trHeight w:val="534"/>
          <w:jc w:val="center"/>
        </w:trPr>
        <w:tc>
          <w:tcPr>
            <w:tcW w:w="4394" w:type="dxa"/>
          </w:tcPr>
          <w:p w14:paraId="42D9B44B" w14:textId="77777777" w:rsidR="00BA668A" w:rsidRPr="004B18B8" w:rsidRDefault="00BA668A" w:rsidP="00176F8B">
            <w:pPr>
              <w:jc w:val="both"/>
              <w:rPr>
                <w:rFonts w:ascii="Tahoma" w:eastAsia="Calibri" w:hAnsi="Tahoma" w:cs="Tahoma"/>
                <w:sz w:val="18"/>
                <w:szCs w:val="18"/>
              </w:rPr>
            </w:pPr>
            <w:r w:rsidRPr="004B18B8">
              <w:rPr>
                <w:rFonts w:ascii="Tahoma" w:eastAsia="Calibri" w:hAnsi="Tahoma" w:cs="Tahoma"/>
                <w:sz w:val="18"/>
                <w:szCs w:val="18"/>
              </w:rPr>
              <w:t>Nazwa komórki organizacyjnej prowadzącej postępowanie</w:t>
            </w:r>
          </w:p>
        </w:tc>
        <w:tc>
          <w:tcPr>
            <w:tcW w:w="5529" w:type="dxa"/>
            <w:vAlign w:val="center"/>
          </w:tcPr>
          <w:p w14:paraId="34E66CC6" w14:textId="60F48350" w:rsidR="00B24F78" w:rsidRPr="004B18B8" w:rsidRDefault="00BA668A" w:rsidP="00B24F78">
            <w:pPr>
              <w:rPr>
                <w:rFonts w:ascii="Tahoma" w:eastAsia="Calibri" w:hAnsi="Tahoma" w:cs="Tahoma"/>
                <w:b/>
                <w:bCs/>
              </w:rPr>
            </w:pPr>
            <w:r w:rsidRPr="004B18B8">
              <w:rPr>
                <w:rFonts w:ascii="Tahoma" w:eastAsia="Calibri" w:hAnsi="Tahoma" w:cs="Tahoma"/>
                <w:b/>
                <w:bCs/>
              </w:rPr>
              <w:t>Dział Zamówień Publicznych</w:t>
            </w:r>
          </w:p>
        </w:tc>
      </w:tr>
      <w:tr w:rsidR="004B18B8" w:rsidRPr="004B18B8" w14:paraId="17C3F62F" w14:textId="77777777" w:rsidTr="0034652B">
        <w:trPr>
          <w:trHeight w:val="300"/>
          <w:jc w:val="center"/>
        </w:trPr>
        <w:tc>
          <w:tcPr>
            <w:tcW w:w="4394" w:type="dxa"/>
          </w:tcPr>
          <w:p w14:paraId="048B6E09" w14:textId="77777777" w:rsidR="00BA668A" w:rsidRPr="004B18B8" w:rsidRDefault="00BA668A" w:rsidP="00176F8B">
            <w:pPr>
              <w:jc w:val="both"/>
              <w:rPr>
                <w:rFonts w:ascii="Tahoma" w:eastAsia="Calibri" w:hAnsi="Tahoma" w:cs="Tahoma"/>
                <w:sz w:val="18"/>
                <w:szCs w:val="18"/>
              </w:rPr>
            </w:pPr>
            <w:r w:rsidRPr="004B18B8">
              <w:rPr>
                <w:rFonts w:ascii="Tahoma" w:eastAsia="Calibri" w:hAnsi="Tahoma" w:cs="Tahoma"/>
                <w:sz w:val="18"/>
                <w:szCs w:val="18"/>
              </w:rPr>
              <w:t>Adres do korespondencji</w:t>
            </w:r>
          </w:p>
        </w:tc>
        <w:tc>
          <w:tcPr>
            <w:tcW w:w="5529" w:type="dxa"/>
            <w:vAlign w:val="center"/>
          </w:tcPr>
          <w:p w14:paraId="7408FC4C" w14:textId="77777777" w:rsidR="00BA668A" w:rsidRPr="004B18B8" w:rsidRDefault="00BA668A" w:rsidP="00176F8B">
            <w:pPr>
              <w:shd w:val="clear" w:color="auto" w:fill="FFFFFF"/>
              <w:rPr>
                <w:rFonts w:ascii="Tahoma" w:hAnsi="Tahoma" w:cs="Tahoma"/>
                <w:b/>
                <w:bCs/>
              </w:rPr>
            </w:pPr>
            <w:r w:rsidRPr="004B18B8">
              <w:rPr>
                <w:rFonts w:ascii="Tahoma" w:hAnsi="Tahoma" w:cs="Tahoma"/>
                <w:b/>
                <w:bCs/>
                <w:spacing w:val="-1"/>
              </w:rPr>
              <w:t>ul. Kiepury 45, 64-100 Leszno</w:t>
            </w:r>
          </w:p>
        </w:tc>
      </w:tr>
      <w:tr w:rsidR="004B18B8" w:rsidRPr="004B18B8" w14:paraId="61220BE5" w14:textId="77777777" w:rsidTr="0034652B">
        <w:trPr>
          <w:trHeight w:val="234"/>
          <w:jc w:val="center"/>
        </w:trPr>
        <w:tc>
          <w:tcPr>
            <w:tcW w:w="4394" w:type="dxa"/>
          </w:tcPr>
          <w:p w14:paraId="53C8253E" w14:textId="77777777" w:rsidR="00BA668A" w:rsidRPr="004B18B8" w:rsidRDefault="00BA668A" w:rsidP="00176F8B">
            <w:pPr>
              <w:jc w:val="both"/>
              <w:rPr>
                <w:rFonts w:ascii="Tahoma" w:eastAsia="Calibri" w:hAnsi="Tahoma" w:cs="Tahoma"/>
                <w:sz w:val="18"/>
                <w:szCs w:val="18"/>
              </w:rPr>
            </w:pPr>
            <w:r w:rsidRPr="004B18B8">
              <w:rPr>
                <w:rFonts w:ascii="Tahoma" w:hAnsi="Tahoma" w:cs="Tahoma"/>
                <w:sz w:val="18"/>
                <w:szCs w:val="18"/>
              </w:rPr>
              <w:t>godziny urzędowania:</w:t>
            </w:r>
          </w:p>
        </w:tc>
        <w:tc>
          <w:tcPr>
            <w:tcW w:w="5529" w:type="dxa"/>
            <w:vAlign w:val="center"/>
          </w:tcPr>
          <w:p w14:paraId="40498FE5" w14:textId="77777777" w:rsidR="00BA668A" w:rsidRPr="004B18B8" w:rsidRDefault="00BA668A" w:rsidP="00176F8B">
            <w:pPr>
              <w:shd w:val="clear" w:color="auto" w:fill="FFFFFF"/>
              <w:tabs>
                <w:tab w:val="left" w:pos="1714"/>
              </w:tabs>
              <w:rPr>
                <w:rFonts w:ascii="Tahoma" w:hAnsi="Tahoma" w:cs="Tahoma"/>
                <w:b/>
                <w:bCs/>
                <w:spacing w:val="-2"/>
              </w:rPr>
            </w:pPr>
            <w:r w:rsidRPr="004B18B8">
              <w:rPr>
                <w:rFonts w:ascii="Tahoma" w:hAnsi="Tahoma" w:cs="Tahoma"/>
                <w:b/>
                <w:bCs/>
                <w:szCs w:val="24"/>
              </w:rPr>
              <w:t>poniedziałek – piątek 7:30-15:05</w:t>
            </w:r>
          </w:p>
        </w:tc>
      </w:tr>
      <w:tr w:rsidR="004B18B8" w:rsidRPr="004B18B8" w14:paraId="65C240C3" w14:textId="77777777" w:rsidTr="0034652B">
        <w:trPr>
          <w:trHeight w:val="182"/>
          <w:jc w:val="center"/>
        </w:trPr>
        <w:tc>
          <w:tcPr>
            <w:tcW w:w="4394" w:type="dxa"/>
            <w:vAlign w:val="center"/>
          </w:tcPr>
          <w:p w14:paraId="722F49DF" w14:textId="77777777" w:rsidR="00BA668A" w:rsidRPr="004B18B8" w:rsidRDefault="00BA668A" w:rsidP="00176F8B">
            <w:pPr>
              <w:jc w:val="both"/>
              <w:rPr>
                <w:rFonts w:ascii="Tahoma" w:eastAsia="Calibri" w:hAnsi="Tahoma" w:cs="Tahoma"/>
                <w:sz w:val="18"/>
                <w:szCs w:val="18"/>
              </w:rPr>
            </w:pPr>
            <w:r w:rsidRPr="004B18B8">
              <w:rPr>
                <w:rFonts w:ascii="Tahoma" w:eastAsia="Calibri" w:hAnsi="Tahoma" w:cs="Tahoma"/>
                <w:sz w:val="18"/>
                <w:szCs w:val="18"/>
              </w:rPr>
              <w:t>E-mail do korespondencji</w:t>
            </w:r>
          </w:p>
        </w:tc>
        <w:tc>
          <w:tcPr>
            <w:tcW w:w="5529" w:type="dxa"/>
            <w:vAlign w:val="center"/>
          </w:tcPr>
          <w:p w14:paraId="1B31EF9E" w14:textId="6ACBE160" w:rsidR="00BA668A" w:rsidRPr="004B18B8" w:rsidRDefault="00403B92" w:rsidP="00176F8B">
            <w:pPr>
              <w:rPr>
                <w:rFonts w:ascii="Tahoma" w:eastAsia="Calibri" w:hAnsi="Tahoma" w:cs="Tahoma"/>
                <w:b/>
                <w:bCs/>
              </w:rPr>
            </w:pPr>
            <w:hyperlink r:id="rId8" w:history="1">
              <w:r w:rsidRPr="004B18B8">
                <w:rPr>
                  <w:rStyle w:val="Hipercze"/>
                  <w:rFonts w:ascii="Tahoma" w:hAnsi="Tahoma" w:cs="Tahoma"/>
                  <w:b/>
                  <w:bCs/>
                  <w:color w:val="auto"/>
                </w:rPr>
                <w:t>przetargi@wsw.leszno.pl</w:t>
              </w:r>
            </w:hyperlink>
            <w:r w:rsidR="00BB1A01" w:rsidRPr="004B18B8">
              <w:rPr>
                <w:rFonts w:ascii="Tahoma" w:hAnsi="Tahoma" w:cs="Tahoma"/>
                <w:b/>
                <w:bCs/>
              </w:rPr>
              <w:t xml:space="preserve"> </w:t>
            </w:r>
          </w:p>
        </w:tc>
      </w:tr>
      <w:tr w:rsidR="004B18B8" w:rsidRPr="004B18B8" w14:paraId="046521DB" w14:textId="77777777" w:rsidTr="0034652B">
        <w:trPr>
          <w:trHeight w:val="360"/>
          <w:jc w:val="center"/>
        </w:trPr>
        <w:tc>
          <w:tcPr>
            <w:tcW w:w="4394" w:type="dxa"/>
            <w:vAlign w:val="center"/>
          </w:tcPr>
          <w:p w14:paraId="683B53CD" w14:textId="77777777" w:rsidR="00BA668A" w:rsidRPr="004B18B8" w:rsidRDefault="00BA668A" w:rsidP="00176F8B">
            <w:pPr>
              <w:jc w:val="both"/>
              <w:rPr>
                <w:rFonts w:ascii="Tahoma" w:eastAsia="Calibri" w:hAnsi="Tahoma" w:cs="Tahoma"/>
                <w:sz w:val="18"/>
                <w:szCs w:val="18"/>
              </w:rPr>
            </w:pPr>
            <w:r w:rsidRPr="004B18B8">
              <w:rPr>
                <w:rFonts w:ascii="Tahoma" w:eastAsia="Calibri" w:hAnsi="Tahoma" w:cs="Tahoma"/>
                <w:sz w:val="18"/>
                <w:szCs w:val="18"/>
              </w:rPr>
              <w:t>Adres strony internetowej Zamawiającego</w:t>
            </w:r>
          </w:p>
        </w:tc>
        <w:tc>
          <w:tcPr>
            <w:tcW w:w="5529" w:type="dxa"/>
            <w:vAlign w:val="center"/>
          </w:tcPr>
          <w:p w14:paraId="470ACCF1" w14:textId="6043155D" w:rsidR="00BA668A" w:rsidRPr="004B18B8" w:rsidRDefault="00BA668A" w:rsidP="00176F8B">
            <w:pPr>
              <w:rPr>
                <w:rFonts w:ascii="Tahoma" w:eastAsia="Calibri" w:hAnsi="Tahoma" w:cs="Tahoma"/>
                <w:b/>
                <w:bCs/>
              </w:rPr>
            </w:pPr>
            <w:r w:rsidRPr="004B18B8">
              <w:rPr>
                <w:rFonts w:ascii="Tahoma" w:eastAsia="Calibri" w:hAnsi="Tahoma" w:cs="Tahoma"/>
                <w:b/>
                <w:bCs/>
              </w:rPr>
              <w:t>http://ws</w:t>
            </w:r>
            <w:r w:rsidR="00092603" w:rsidRPr="004B18B8">
              <w:rPr>
                <w:rFonts w:ascii="Tahoma" w:eastAsia="Calibri" w:hAnsi="Tahoma" w:cs="Tahoma"/>
                <w:b/>
                <w:bCs/>
              </w:rPr>
              <w:t>w</w:t>
            </w:r>
            <w:r w:rsidRPr="004B18B8">
              <w:rPr>
                <w:rFonts w:ascii="Tahoma" w:eastAsia="Calibri" w:hAnsi="Tahoma" w:cs="Tahoma"/>
                <w:b/>
                <w:bCs/>
              </w:rPr>
              <w:t>.leszno.pl</w:t>
            </w:r>
          </w:p>
        </w:tc>
      </w:tr>
      <w:tr w:rsidR="00BA668A" w:rsidRPr="004B18B8" w14:paraId="0B4133B1" w14:textId="77777777" w:rsidTr="0034652B">
        <w:trPr>
          <w:trHeight w:val="484"/>
          <w:jc w:val="center"/>
        </w:trPr>
        <w:tc>
          <w:tcPr>
            <w:tcW w:w="4394" w:type="dxa"/>
            <w:vAlign w:val="center"/>
          </w:tcPr>
          <w:p w14:paraId="36D07C0A" w14:textId="77777777" w:rsidR="00BA668A" w:rsidRPr="004B18B8" w:rsidRDefault="00BA668A" w:rsidP="00176F8B">
            <w:pPr>
              <w:shd w:val="clear" w:color="auto" w:fill="FFFFFF"/>
              <w:tabs>
                <w:tab w:val="left" w:pos="1714"/>
              </w:tabs>
              <w:jc w:val="both"/>
              <w:rPr>
                <w:rFonts w:ascii="Tahoma" w:hAnsi="Tahoma" w:cs="Tahoma"/>
                <w:sz w:val="18"/>
                <w:szCs w:val="18"/>
              </w:rPr>
            </w:pPr>
            <w:bookmarkStart w:id="1" w:name="_Hlk193713236"/>
            <w:r w:rsidRPr="004B18B8">
              <w:rPr>
                <w:rFonts w:ascii="Tahoma" w:hAnsi="Tahoma" w:cs="Tahoma"/>
                <w:sz w:val="18"/>
                <w:szCs w:val="18"/>
                <w:u w:val="single"/>
              </w:rPr>
              <w:t>Adres strony internetowej prowadzonego postępowania</w:t>
            </w:r>
            <w:r w:rsidRPr="004B18B8">
              <w:rPr>
                <w:rFonts w:ascii="Tahoma" w:hAnsi="Tahoma" w:cs="Tahoma"/>
                <w:sz w:val="18"/>
                <w:szCs w:val="18"/>
              </w:rPr>
              <w:t xml:space="preserve"> z bezpłatnym, pełnym, bezpośrednim i nieograniczonym dostępem do SWZ, na której udostępniane będą zmiany i wyjaśnienia treści SWZ oraz inne dokumenty zamówienia bezpośrednio związane z postępowaniem o udzielenie zamówienia: </w:t>
            </w:r>
          </w:p>
        </w:tc>
        <w:tc>
          <w:tcPr>
            <w:tcW w:w="5529" w:type="dxa"/>
            <w:vAlign w:val="center"/>
          </w:tcPr>
          <w:p w14:paraId="77336F49" w14:textId="653BD238" w:rsidR="00FD5AE1" w:rsidRPr="001651D4" w:rsidRDefault="007D377F" w:rsidP="00176F8B">
            <w:pPr>
              <w:ind w:right="140"/>
              <w:jc w:val="both"/>
              <w:rPr>
                <w:rFonts w:ascii="Tahoma" w:hAnsi="Tahoma" w:cs="Tahoma"/>
                <w:b/>
                <w:bCs/>
                <w:highlight w:val="yellow"/>
              </w:rPr>
            </w:pPr>
            <w:r w:rsidRPr="007D377F">
              <w:rPr>
                <w:rFonts w:ascii="Tahoma" w:hAnsi="Tahoma" w:cs="Tahoma"/>
                <w:b/>
                <w:bCs/>
              </w:rPr>
              <w:t>https://ezamowienia.gov.pl/mp-client/</w:t>
            </w:r>
            <w:r>
              <w:rPr>
                <w:rFonts w:ascii="Tahoma" w:hAnsi="Tahoma" w:cs="Tahoma"/>
                <w:b/>
                <w:bCs/>
              </w:rPr>
              <w:t>search/list</w:t>
            </w:r>
            <w:r w:rsidRPr="007D377F">
              <w:rPr>
                <w:rFonts w:ascii="Tahoma" w:hAnsi="Tahoma" w:cs="Tahoma"/>
                <w:b/>
                <w:bCs/>
              </w:rPr>
              <w:t>/ocds-148610-fb04fb73-2a60-4541-a90a-3d4f2048ea12</w:t>
            </w:r>
          </w:p>
        </w:tc>
      </w:tr>
      <w:bookmarkEnd w:id="1"/>
    </w:tbl>
    <w:p w14:paraId="5F68BDA1" w14:textId="77777777" w:rsidR="00BA668A" w:rsidRPr="004B18B8" w:rsidRDefault="00BA668A" w:rsidP="00176F8B">
      <w:pPr>
        <w:shd w:val="clear" w:color="auto" w:fill="FFFFFF"/>
        <w:ind w:left="284"/>
        <w:jc w:val="both"/>
        <w:rPr>
          <w:rFonts w:ascii="Tahoma" w:hAnsi="Tahoma" w:cs="Tahoma"/>
          <w:b/>
        </w:rPr>
      </w:pPr>
    </w:p>
    <w:p w14:paraId="503FA965" w14:textId="77777777" w:rsidR="001358C6" w:rsidRPr="004B18B8" w:rsidRDefault="001358C6" w:rsidP="00176F8B">
      <w:pPr>
        <w:shd w:val="clear" w:color="auto" w:fill="FFFFFF"/>
        <w:tabs>
          <w:tab w:val="left" w:pos="437"/>
        </w:tabs>
        <w:jc w:val="both"/>
        <w:rPr>
          <w:rFonts w:ascii="Tahoma" w:hAnsi="Tahoma" w:cs="Tahoma"/>
          <w:b/>
        </w:rPr>
      </w:pPr>
      <w:r w:rsidRPr="004B18B8">
        <w:rPr>
          <w:rFonts w:ascii="Tahoma" w:hAnsi="Tahoma" w:cs="Tahoma"/>
          <w:b/>
        </w:rPr>
        <w:t>2.</w:t>
      </w:r>
      <w:r w:rsidRPr="004B18B8">
        <w:rPr>
          <w:rFonts w:ascii="Tahoma" w:hAnsi="Tahoma" w:cs="Tahoma"/>
          <w:b/>
        </w:rPr>
        <w:tab/>
        <w:t>TRYB UDZIELENIA ZAMÓWIENIA</w:t>
      </w:r>
    </w:p>
    <w:p w14:paraId="355274B7" w14:textId="77777777" w:rsidR="004F5920" w:rsidRPr="004B18B8" w:rsidRDefault="004F5920" w:rsidP="00176F8B">
      <w:pPr>
        <w:numPr>
          <w:ilvl w:val="1"/>
          <w:numId w:val="12"/>
        </w:numPr>
        <w:shd w:val="clear" w:color="auto" w:fill="FFFFFF"/>
        <w:ind w:left="426" w:hanging="426"/>
        <w:jc w:val="both"/>
        <w:rPr>
          <w:rFonts w:ascii="Tahoma" w:hAnsi="Tahoma" w:cs="Tahoma"/>
        </w:rPr>
      </w:pPr>
      <w:r w:rsidRPr="004B18B8">
        <w:rPr>
          <w:rFonts w:ascii="Tahoma" w:hAnsi="Tahoma" w:cs="Tahoma"/>
        </w:rPr>
        <w:t xml:space="preserve">Niniejsze postępowanie prowadzone jest w trybie podstawowym </w:t>
      </w:r>
      <w:r w:rsidR="0087608D" w:rsidRPr="004B18B8">
        <w:rPr>
          <w:rFonts w:ascii="Tahoma" w:hAnsi="Tahoma" w:cs="Tahoma"/>
        </w:rPr>
        <w:t xml:space="preserve">z możliwością prowadzenia negocjacji </w:t>
      </w:r>
      <w:r w:rsidRPr="004B18B8">
        <w:rPr>
          <w:rFonts w:ascii="Tahoma" w:hAnsi="Tahoma" w:cs="Tahoma"/>
        </w:rPr>
        <w:t xml:space="preserve">o jakim stanowi art. 275 pkt 2 </w:t>
      </w:r>
      <w:r w:rsidR="008626EC" w:rsidRPr="004B18B8">
        <w:rPr>
          <w:rFonts w:ascii="Tahoma" w:hAnsi="Tahoma" w:cs="Tahoma"/>
        </w:rPr>
        <w:t xml:space="preserve">Prawa Zamówień Publicznych zwanej dalej „Ustawą </w:t>
      </w:r>
      <w:proofErr w:type="spellStart"/>
      <w:r w:rsidR="008626EC" w:rsidRPr="004B18B8">
        <w:rPr>
          <w:rFonts w:ascii="Tahoma" w:hAnsi="Tahoma" w:cs="Tahoma"/>
        </w:rPr>
        <w:t>Pzp</w:t>
      </w:r>
      <w:proofErr w:type="spellEnd"/>
      <w:r w:rsidR="008626EC" w:rsidRPr="004B18B8">
        <w:rPr>
          <w:rFonts w:ascii="Tahoma" w:hAnsi="Tahoma" w:cs="Tahoma"/>
        </w:rPr>
        <w:t>”</w:t>
      </w:r>
      <w:r w:rsidRPr="004B18B8">
        <w:rPr>
          <w:rFonts w:ascii="Tahoma" w:hAnsi="Tahoma" w:cs="Tahoma"/>
        </w:rPr>
        <w:t xml:space="preserve"> oraz niniejszej Specyfikacji Warunków Zamówienia, zwaną dalej "SWZ". </w:t>
      </w:r>
    </w:p>
    <w:p w14:paraId="37544EF9" w14:textId="77777777" w:rsidR="004F5920" w:rsidRPr="004B18B8" w:rsidRDefault="004F5920" w:rsidP="00176F8B">
      <w:pPr>
        <w:numPr>
          <w:ilvl w:val="1"/>
          <w:numId w:val="12"/>
        </w:numPr>
        <w:shd w:val="clear" w:color="auto" w:fill="FFFFFF"/>
        <w:ind w:left="426" w:hanging="426"/>
        <w:jc w:val="both"/>
        <w:rPr>
          <w:rFonts w:ascii="Tahoma" w:hAnsi="Tahoma" w:cs="Tahoma"/>
        </w:rPr>
      </w:pPr>
      <w:r w:rsidRPr="004B18B8">
        <w:rPr>
          <w:rFonts w:ascii="Tahoma" w:hAnsi="Tahoma" w:cs="Tahoma"/>
        </w:rPr>
        <w:t xml:space="preserve">Zamawiający przewiduje wyboru najkorzystniejszej oferty z możliwością prowadzenia negocjacji. </w:t>
      </w:r>
    </w:p>
    <w:p w14:paraId="38666CAA" w14:textId="77777777" w:rsidR="004F5920" w:rsidRPr="004B18B8" w:rsidRDefault="004F5920" w:rsidP="00176F8B">
      <w:pPr>
        <w:numPr>
          <w:ilvl w:val="1"/>
          <w:numId w:val="12"/>
        </w:numPr>
        <w:shd w:val="clear" w:color="auto" w:fill="FFFFFF"/>
        <w:ind w:left="426" w:hanging="426"/>
        <w:jc w:val="both"/>
        <w:rPr>
          <w:rFonts w:ascii="Tahoma" w:hAnsi="Tahoma" w:cs="Tahoma"/>
        </w:rPr>
      </w:pPr>
      <w:r w:rsidRPr="004B18B8">
        <w:rPr>
          <w:rFonts w:ascii="Tahoma" w:hAnsi="Tahoma" w:cs="Tahoma"/>
        </w:rPr>
        <w:t xml:space="preserve">Szacunkowa wartość przedmiotowego zamówienia nie przekracza progów unijnych o jakich mowa w art. 3 </w:t>
      </w:r>
      <w:r w:rsidR="005A21A3" w:rsidRPr="004B18B8">
        <w:rPr>
          <w:rFonts w:ascii="Tahoma" w:hAnsi="Tahoma" w:cs="Tahoma"/>
        </w:rPr>
        <w:t xml:space="preserve">Ustawy </w:t>
      </w:r>
      <w:proofErr w:type="spellStart"/>
      <w:r w:rsidR="005A21A3" w:rsidRPr="004B18B8">
        <w:rPr>
          <w:rFonts w:ascii="Tahoma" w:hAnsi="Tahoma" w:cs="Tahoma"/>
        </w:rPr>
        <w:t>Pzp</w:t>
      </w:r>
      <w:proofErr w:type="spellEnd"/>
      <w:r w:rsidR="005A21A3" w:rsidRPr="004B18B8">
        <w:rPr>
          <w:rFonts w:ascii="Tahoma" w:hAnsi="Tahoma" w:cs="Tahoma"/>
        </w:rPr>
        <w:t>.</w:t>
      </w:r>
    </w:p>
    <w:p w14:paraId="23AB0532" w14:textId="77777777" w:rsidR="009B3807" w:rsidRPr="004B18B8" w:rsidRDefault="009B3807" w:rsidP="00176F8B">
      <w:pPr>
        <w:numPr>
          <w:ilvl w:val="1"/>
          <w:numId w:val="12"/>
        </w:numPr>
        <w:shd w:val="clear" w:color="auto" w:fill="FFFFFF"/>
        <w:ind w:left="426" w:hanging="426"/>
        <w:jc w:val="both"/>
        <w:rPr>
          <w:rFonts w:ascii="Tahoma" w:hAnsi="Tahoma" w:cs="Tahoma"/>
        </w:rPr>
      </w:pPr>
      <w:r w:rsidRPr="004B18B8">
        <w:rPr>
          <w:rFonts w:ascii="Tahoma" w:hAnsi="Tahoma" w:cs="Tahoma"/>
        </w:rPr>
        <w:t>Do postępowania stosuje się przepisy dotyczące zamawiania usług.</w:t>
      </w:r>
    </w:p>
    <w:p w14:paraId="72F307F5" w14:textId="77777777" w:rsidR="004F5920" w:rsidRPr="004B18B8" w:rsidRDefault="004F5920" w:rsidP="00176F8B">
      <w:pPr>
        <w:shd w:val="clear" w:color="auto" w:fill="FFFFFF"/>
        <w:ind w:left="540" w:hanging="540"/>
        <w:jc w:val="both"/>
        <w:rPr>
          <w:rFonts w:ascii="Tahoma" w:hAnsi="Tahoma" w:cs="Tahoma"/>
        </w:rPr>
      </w:pPr>
    </w:p>
    <w:p w14:paraId="2C9F3C62" w14:textId="44288B7E" w:rsidR="008B0954" w:rsidRPr="00EA1651" w:rsidRDefault="008B0954" w:rsidP="00176F8B">
      <w:pPr>
        <w:pStyle w:val="Akapitzlist"/>
        <w:numPr>
          <w:ilvl w:val="0"/>
          <w:numId w:val="12"/>
        </w:numPr>
        <w:shd w:val="clear" w:color="auto" w:fill="FFFFFF"/>
        <w:jc w:val="both"/>
        <w:rPr>
          <w:rFonts w:ascii="Tahoma" w:hAnsi="Tahoma" w:cs="Tahoma"/>
          <w:b/>
          <w:sz w:val="20"/>
          <w:szCs w:val="20"/>
        </w:rPr>
      </w:pPr>
      <w:r w:rsidRPr="00EA1651">
        <w:rPr>
          <w:rFonts w:ascii="Tahoma" w:hAnsi="Tahoma" w:cs="Tahoma"/>
          <w:b/>
          <w:sz w:val="20"/>
          <w:szCs w:val="20"/>
        </w:rPr>
        <w:t>OPIS PRZEDMIOTU ZAMÓWIENIA</w:t>
      </w:r>
    </w:p>
    <w:p w14:paraId="73DC52AA" w14:textId="632706AD" w:rsidR="008B0954" w:rsidRPr="004B18B8" w:rsidRDefault="008B0954" w:rsidP="00176F8B">
      <w:pPr>
        <w:numPr>
          <w:ilvl w:val="1"/>
          <w:numId w:val="12"/>
        </w:numPr>
        <w:shd w:val="clear" w:color="auto" w:fill="FFFFFF"/>
        <w:tabs>
          <w:tab w:val="left" w:pos="426"/>
        </w:tabs>
        <w:ind w:left="360" w:right="-110"/>
        <w:jc w:val="both"/>
        <w:rPr>
          <w:rFonts w:ascii="Tahoma" w:hAnsi="Tahoma" w:cs="Tahoma"/>
        </w:rPr>
      </w:pPr>
      <w:bookmarkStart w:id="2" w:name="_Hlk530727295"/>
      <w:bookmarkStart w:id="3" w:name="OLE_LINK9"/>
      <w:r w:rsidRPr="004B18B8">
        <w:rPr>
          <w:rFonts w:ascii="Tahoma" w:hAnsi="Tahoma" w:cs="Tahoma"/>
        </w:rPr>
        <w:t xml:space="preserve">Przedmiotem zamówienia </w:t>
      </w:r>
      <w:r w:rsidRPr="00FD142F">
        <w:rPr>
          <w:rFonts w:ascii="Tahoma" w:hAnsi="Tahoma" w:cs="Tahoma"/>
          <w:b/>
          <w:bCs/>
        </w:rPr>
        <w:t xml:space="preserve">jest </w:t>
      </w:r>
      <w:bookmarkStart w:id="4" w:name="_Hlk215741852"/>
      <w:bookmarkEnd w:id="2"/>
      <w:r w:rsidR="00321119">
        <w:rPr>
          <w:rFonts w:ascii="Tahoma" w:hAnsi="Tahoma" w:cs="Tahoma"/>
          <w:b/>
          <w:bCs/>
        </w:rPr>
        <w:t xml:space="preserve">świadczenie </w:t>
      </w:r>
      <w:r w:rsidR="001B76BA" w:rsidRPr="000D5FBD">
        <w:rPr>
          <w:rFonts w:ascii="Tahoma" w:hAnsi="Tahoma" w:cs="Tahoma"/>
          <w:b/>
          <w:bCs/>
        </w:rPr>
        <w:t>usług</w:t>
      </w:r>
      <w:r w:rsidR="001B76BA" w:rsidRPr="001B76BA">
        <w:rPr>
          <w:rFonts w:ascii="Tahoma" w:hAnsi="Tahoma" w:cs="Tahoma"/>
          <w:b/>
          <w:bCs/>
          <w:color w:val="EE0000"/>
        </w:rPr>
        <w:t xml:space="preserve"> </w:t>
      </w:r>
      <w:r w:rsidR="00FD142F" w:rsidRPr="00FD142F">
        <w:rPr>
          <w:rFonts w:ascii="Tahoma" w:hAnsi="Tahoma" w:cs="Tahoma"/>
          <w:b/>
          <w:bCs/>
        </w:rPr>
        <w:t>p</w:t>
      </w:r>
      <w:r w:rsidR="00FD142F" w:rsidRPr="00FD142F">
        <w:rPr>
          <w:rFonts w:ascii="Tahoma" w:hAnsi="Tahoma" w:cs="Tahoma"/>
          <w:b/>
        </w:rPr>
        <w:t>rzegląd</w:t>
      </w:r>
      <w:r w:rsidR="00321119">
        <w:rPr>
          <w:rFonts w:ascii="Tahoma" w:hAnsi="Tahoma" w:cs="Tahoma"/>
          <w:b/>
        </w:rPr>
        <w:t>ów</w:t>
      </w:r>
      <w:r w:rsidR="00FD142F" w:rsidRPr="00FD142F">
        <w:rPr>
          <w:rFonts w:ascii="Tahoma" w:hAnsi="Tahoma" w:cs="Tahoma"/>
          <w:b/>
        </w:rPr>
        <w:t xml:space="preserve"> urządzeń</w:t>
      </w:r>
      <w:r w:rsidR="00B5195A">
        <w:rPr>
          <w:rFonts w:ascii="Tahoma" w:hAnsi="Tahoma" w:cs="Tahoma"/>
          <w:b/>
        </w:rPr>
        <w:t xml:space="preserve"> i systemów</w:t>
      </w:r>
      <w:r w:rsidR="00FD142F" w:rsidRPr="00FD142F">
        <w:rPr>
          <w:rFonts w:ascii="Tahoma" w:hAnsi="Tahoma" w:cs="Tahoma"/>
          <w:b/>
        </w:rPr>
        <w:t xml:space="preserve"> przeciwpożarowych w budynkach Wojewódzkiego Szpitala Wielospecjalistycznego im. dr. Jana </w:t>
      </w:r>
      <w:proofErr w:type="spellStart"/>
      <w:r w:rsidR="00FD142F" w:rsidRPr="00FD142F">
        <w:rPr>
          <w:rFonts w:ascii="Tahoma" w:hAnsi="Tahoma" w:cs="Tahoma"/>
          <w:b/>
        </w:rPr>
        <w:t>Jonstona</w:t>
      </w:r>
      <w:proofErr w:type="spellEnd"/>
      <w:r w:rsidR="00FD142F" w:rsidRPr="00FD142F">
        <w:rPr>
          <w:rFonts w:ascii="Tahoma" w:hAnsi="Tahoma" w:cs="Tahoma"/>
          <w:b/>
        </w:rPr>
        <w:t xml:space="preserve"> w Lesznie</w:t>
      </w:r>
      <w:bookmarkEnd w:id="4"/>
      <w:r w:rsidRPr="00FD142F">
        <w:rPr>
          <w:rFonts w:ascii="Tahoma" w:hAnsi="Tahoma" w:cs="Tahoma"/>
        </w:rPr>
        <w:t>,</w:t>
      </w:r>
      <w:r w:rsidRPr="004B18B8">
        <w:rPr>
          <w:rFonts w:ascii="Tahoma" w:hAnsi="Tahoma" w:cs="Tahoma"/>
          <w:b/>
          <w:bCs/>
        </w:rPr>
        <w:t xml:space="preserve"> </w:t>
      </w:r>
      <w:r w:rsidRPr="004B18B8">
        <w:rPr>
          <w:rFonts w:ascii="Tahoma" w:hAnsi="Tahoma" w:cs="Tahoma"/>
        </w:rPr>
        <w:t>na zasadach i warunkach określonych w pkt 3.3. SWZ oraz w Projekcie umowy</w:t>
      </w:r>
      <w:r w:rsidR="00FD142F">
        <w:rPr>
          <w:rFonts w:ascii="Tahoma" w:hAnsi="Tahoma" w:cs="Tahoma"/>
          <w:lang w:bidi="ne-IN"/>
        </w:rPr>
        <w:t>.</w:t>
      </w:r>
    </w:p>
    <w:p w14:paraId="665C4681" w14:textId="77777777" w:rsidR="008B0954" w:rsidRPr="004B18B8" w:rsidRDefault="008B0954" w:rsidP="00176F8B">
      <w:pPr>
        <w:numPr>
          <w:ilvl w:val="1"/>
          <w:numId w:val="12"/>
        </w:numPr>
        <w:tabs>
          <w:tab w:val="left" w:pos="426"/>
        </w:tabs>
        <w:ind w:left="360"/>
        <w:jc w:val="both"/>
        <w:rPr>
          <w:rFonts w:ascii="Tahoma" w:hAnsi="Tahoma" w:cs="Tahoma"/>
          <w:b/>
          <w:bCs/>
        </w:rPr>
      </w:pPr>
      <w:r w:rsidRPr="004B18B8">
        <w:rPr>
          <w:rFonts w:ascii="Tahoma" w:hAnsi="Tahoma" w:cs="Tahoma"/>
        </w:rPr>
        <w:t xml:space="preserve">Główny przedmiot zamówienia wg Wspólnego Słownika Zamówień (CPV): </w:t>
      </w:r>
    </w:p>
    <w:p w14:paraId="1E12B89A" w14:textId="44A9C283" w:rsidR="001B76BA" w:rsidRPr="000D5FBD" w:rsidRDefault="001B76BA" w:rsidP="00176F8B">
      <w:pPr>
        <w:tabs>
          <w:tab w:val="left" w:pos="426"/>
        </w:tabs>
        <w:autoSpaceDE w:val="0"/>
        <w:autoSpaceDN w:val="0"/>
        <w:adjustRightInd w:val="0"/>
        <w:ind w:left="349"/>
        <w:jc w:val="both"/>
        <w:rPr>
          <w:rFonts w:ascii="Tahoma" w:hAnsi="Tahoma" w:cs="Tahoma"/>
          <w:lang w:bidi="ne-IN"/>
        </w:rPr>
      </w:pPr>
      <w:bookmarkStart w:id="5" w:name="_Hlk215741872"/>
      <w:r w:rsidRPr="000D5FBD">
        <w:rPr>
          <w:rFonts w:ascii="Tahoma" w:hAnsi="Tahoma" w:cs="Tahoma"/>
          <w:lang w:bidi="ne-IN"/>
        </w:rPr>
        <w:t>50610000-4 - Usługi w zakresie napraw i konserwacji sprzętu bezpieczeństwa</w:t>
      </w:r>
    </w:p>
    <w:p w14:paraId="23308B72" w14:textId="2F466A31" w:rsidR="001B76BA" w:rsidRPr="000D5FBD" w:rsidRDefault="001B76BA" w:rsidP="001B76BA">
      <w:pPr>
        <w:tabs>
          <w:tab w:val="left" w:pos="426"/>
        </w:tabs>
        <w:autoSpaceDE w:val="0"/>
        <w:autoSpaceDN w:val="0"/>
        <w:adjustRightInd w:val="0"/>
        <w:ind w:left="349"/>
        <w:jc w:val="both"/>
        <w:rPr>
          <w:rFonts w:ascii="Tahoma" w:hAnsi="Tahoma" w:cs="Tahoma"/>
          <w:lang w:bidi="ne-IN"/>
        </w:rPr>
      </w:pPr>
      <w:r w:rsidRPr="000D5FBD">
        <w:rPr>
          <w:rFonts w:ascii="Tahoma" w:hAnsi="Tahoma" w:cs="Tahoma"/>
          <w:lang w:bidi="ne-IN"/>
        </w:rPr>
        <w:t>50700000-2 - Usługi w zakresie napraw i konserwacji instalacji budynkowych</w:t>
      </w:r>
    </w:p>
    <w:p w14:paraId="00611F2F" w14:textId="3F97F667" w:rsidR="001B76BA" w:rsidRPr="000D5FBD" w:rsidRDefault="001B76BA" w:rsidP="001B76BA">
      <w:pPr>
        <w:tabs>
          <w:tab w:val="left" w:pos="426"/>
        </w:tabs>
        <w:autoSpaceDE w:val="0"/>
        <w:autoSpaceDN w:val="0"/>
        <w:adjustRightInd w:val="0"/>
        <w:ind w:left="349"/>
        <w:jc w:val="both"/>
        <w:rPr>
          <w:rFonts w:ascii="Tahoma" w:hAnsi="Tahoma" w:cs="Tahoma"/>
          <w:lang w:bidi="ne-IN"/>
        </w:rPr>
      </w:pPr>
      <w:r w:rsidRPr="000D5FBD">
        <w:rPr>
          <w:rFonts w:ascii="Tahoma" w:hAnsi="Tahoma" w:cs="Tahoma"/>
          <w:lang w:bidi="ne-IN"/>
        </w:rPr>
        <w:t>50413200-5 - Usługi w zakresie napraw i konserwacji sprzętu gaśniczego</w:t>
      </w:r>
    </w:p>
    <w:bookmarkEnd w:id="5"/>
    <w:p w14:paraId="7DA9B24B" w14:textId="77777777" w:rsidR="001B76BA" w:rsidRPr="004B18B8" w:rsidRDefault="001B76BA" w:rsidP="00176F8B">
      <w:pPr>
        <w:tabs>
          <w:tab w:val="left" w:pos="426"/>
        </w:tabs>
        <w:autoSpaceDE w:val="0"/>
        <w:autoSpaceDN w:val="0"/>
        <w:adjustRightInd w:val="0"/>
        <w:ind w:left="349"/>
        <w:jc w:val="both"/>
        <w:rPr>
          <w:rFonts w:ascii="Tahoma" w:hAnsi="Tahoma" w:cs="Tahoma"/>
          <w:lang w:bidi="ne-IN"/>
        </w:rPr>
      </w:pPr>
    </w:p>
    <w:p w14:paraId="553DD030" w14:textId="77777777" w:rsidR="008B0954" w:rsidRPr="004B18B8" w:rsidRDefault="008B0954" w:rsidP="00176F8B">
      <w:pPr>
        <w:numPr>
          <w:ilvl w:val="1"/>
          <w:numId w:val="21"/>
        </w:numPr>
        <w:tabs>
          <w:tab w:val="left" w:pos="142"/>
          <w:tab w:val="left" w:pos="426"/>
        </w:tabs>
        <w:autoSpaceDE w:val="0"/>
        <w:autoSpaceDN w:val="0"/>
        <w:adjustRightInd w:val="0"/>
        <w:ind w:left="0" w:firstLine="0"/>
        <w:jc w:val="both"/>
        <w:rPr>
          <w:rFonts w:ascii="Tahoma" w:hAnsi="Tahoma" w:cs="Tahoma"/>
          <w:b/>
          <w:bCs/>
          <w:lang w:bidi="ne-IN"/>
        </w:rPr>
      </w:pPr>
      <w:r w:rsidRPr="004B18B8">
        <w:rPr>
          <w:rFonts w:ascii="Tahoma" w:hAnsi="Tahoma" w:cs="Tahoma"/>
          <w:b/>
          <w:bCs/>
          <w:lang w:bidi="ne-IN"/>
        </w:rPr>
        <w:t xml:space="preserve">Szczegółowy opis przedmiotu zamówienia </w:t>
      </w:r>
    </w:p>
    <w:p w14:paraId="3F68AF5C" w14:textId="77777777" w:rsidR="008B0954" w:rsidRPr="004B18B8" w:rsidRDefault="008B0954" w:rsidP="00176F8B">
      <w:pPr>
        <w:autoSpaceDE w:val="0"/>
        <w:autoSpaceDN w:val="0"/>
        <w:adjustRightInd w:val="0"/>
        <w:ind w:left="284"/>
        <w:jc w:val="both"/>
        <w:rPr>
          <w:rFonts w:ascii="Tahoma" w:hAnsi="Tahoma" w:cs="Tahoma"/>
          <w:bCs/>
        </w:rPr>
      </w:pPr>
    </w:p>
    <w:bookmarkEnd w:id="3"/>
    <w:p w14:paraId="729DD52E" w14:textId="77777777" w:rsidR="008F61EB" w:rsidRPr="008F61EB" w:rsidRDefault="008F61EB" w:rsidP="008F61EB">
      <w:pPr>
        <w:pStyle w:val="Akapitzlist"/>
        <w:numPr>
          <w:ilvl w:val="2"/>
          <w:numId w:val="21"/>
        </w:numPr>
        <w:jc w:val="both"/>
        <w:rPr>
          <w:rFonts w:ascii="Tahoma" w:hAnsi="Tahoma" w:cs="Tahoma"/>
          <w:bCs/>
          <w:sz w:val="16"/>
          <w:szCs w:val="16"/>
        </w:rPr>
      </w:pPr>
      <w:r w:rsidRPr="008F61EB">
        <w:rPr>
          <w:rFonts w:ascii="Tahoma" w:hAnsi="Tahoma" w:cs="Tahoma"/>
          <w:sz w:val="20"/>
          <w:szCs w:val="20"/>
        </w:rPr>
        <w:t>Zgodnie z obowiązującymi przepisami ochrony przeciwpożarowej (obwieszczenie MSWiA z dnia 21 marca 2023 r w sprawie ogłoszenia jednolitego tekstu rozporządzenia MSWiA w sprawie ochrony przeciwpożarowej budynków, innych obiektów budowlanych i terenów - Dz.U. z 28 kwietnia 2023 roku poz. 822 - § 3.1. do § 3.4.) urządzenia i systemy ppoż. muszą być poddane przeglądom technicznym i czynnościom konserwacyjnym w okresach ustalonych przez producenta, nie rzadziej jednak niż raz w roku.</w:t>
      </w:r>
      <w:r>
        <w:rPr>
          <w:rFonts w:ascii="Tahoma" w:hAnsi="Tahoma" w:cs="Tahoma"/>
          <w:sz w:val="20"/>
          <w:szCs w:val="20"/>
        </w:rPr>
        <w:t xml:space="preserve"> </w:t>
      </w:r>
    </w:p>
    <w:p w14:paraId="418876B9" w14:textId="5E0F5E14" w:rsidR="00E37499" w:rsidRDefault="008F61EB" w:rsidP="008F61EB">
      <w:pPr>
        <w:pStyle w:val="Akapitzlist"/>
        <w:numPr>
          <w:ilvl w:val="2"/>
          <w:numId w:val="21"/>
        </w:numPr>
        <w:jc w:val="both"/>
        <w:rPr>
          <w:rFonts w:ascii="Tahoma" w:hAnsi="Tahoma" w:cs="Tahoma"/>
          <w:bCs/>
          <w:sz w:val="20"/>
          <w:szCs w:val="20"/>
        </w:rPr>
      </w:pPr>
      <w:r w:rsidRPr="008F61EB">
        <w:rPr>
          <w:rFonts w:ascii="Tahoma" w:hAnsi="Tahoma" w:cs="Tahoma"/>
          <w:sz w:val="20"/>
          <w:szCs w:val="20"/>
        </w:rPr>
        <w:t>W ramach realizacji zamówienia należy wykonać przeglądy</w:t>
      </w:r>
      <w:r w:rsidR="008C3C51">
        <w:rPr>
          <w:rFonts w:ascii="Tahoma" w:hAnsi="Tahoma" w:cs="Tahoma"/>
          <w:sz w:val="20"/>
          <w:szCs w:val="20"/>
        </w:rPr>
        <w:t>,</w:t>
      </w:r>
      <w:r w:rsidRPr="008F61EB">
        <w:rPr>
          <w:rFonts w:ascii="Tahoma" w:hAnsi="Tahoma" w:cs="Tahoma"/>
          <w:sz w:val="20"/>
          <w:szCs w:val="20"/>
        </w:rPr>
        <w:t xml:space="preserve"> w cyklu półrocznym</w:t>
      </w:r>
      <w:r w:rsidR="008C3C51">
        <w:rPr>
          <w:rFonts w:ascii="Tahoma" w:hAnsi="Tahoma" w:cs="Tahoma"/>
          <w:sz w:val="20"/>
          <w:szCs w:val="20"/>
        </w:rPr>
        <w:t>,</w:t>
      </w:r>
      <w:r w:rsidRPr="008F61EB">
        <w:rPr>
          <w:rFonts w:ascii="Tahoma" w:hAnsi="Tahoma" w:cs="Tahoma"/>
          <w:sz w:val="20"/>
          <w:szCs w:val="20"/>
        </w:rPr>
        <w:t xml:space="preserve"> instalacji i urządzeń </w:t>
      </w:r>
      <w:r w:rsidRPr="008F61EB">
        <w:rPr>
          <w:rFonts w:ascii="Tahoma" w:hAnsi="Tahoma" w:cs="Tahoma"/>
          <w:bCs/>
          <w:sz w:val="20"/>
          <w:szCs w:val="20"/>
        </w:rPr>
        <w:t>przeciwpożarowych</w:t>
      </w:r>
      <w:r w:rsidRPr="008F61EB">
        <w:rPr>
          <w:rFonts w:ascii="Tahoma" w:hAnsi="Tahoma" w:cs="Tahoma"/>
          <w:sz w:val="20"/>
          <w:szCs w:val="20"/>
        </w:rPr>
        <w:t xml:space="preserve"> </w:t>
      </w:r>
      <w:r>
        <w:rPr>
          <w:rFonts w:ascii="Tahoma" w:hAnsi="Tahoma" w:cs="Tahoma"/>
          <w:sz w:val="20"/>
          <w:szCs w:val="20"/>
        </w:rPr>
        <w:t xml:space="preserve">istniejących </w:t>
      </w:r>
      <w:r w:rsidRPr="008F61EB">
        <w:rPr>
          <w:rFonts w:ascii="Tahoma" w:hAnsi="Tahoma" w:cs="Tahoma"/>
          <w:sz w:val="20"/>
          <w:szCs w:val="20"/>
        </w:rPr>
        <w:t xml:space="preserve">w budynku Szpitala Wielospecjalistycznego im. dr. Jana </w:t>
      </w:r>
      <w:proofErr w:type="spellStart"/>
      <w:r w:rsidRPr="008F61EB">
        <w:rPr>
          <w:rFonts w:ascii="Tahoma" w:hAnsi="Tahoma" w:cs="Tahoma"/>
          <w:sz w:val="20"/>
          <w:szCs w:val="20"/>
        </w:rPr>
        <w:t>Jonstona</w:t>
      </w:r>
      <w:proofErr w:type="spellEnd"/>
      <w:r w:rsidRPr="008F61EB">
        <w:rPr>
          <w:rFonts w:ascii="Tahoma" w:hAnsi="Tahoma" w:cs="Tahoma"/>
          <w:sz w:val="20"/>
          <w:szCs w:val="20"/>
        </w:rPr>
        <w:t xml:space="preserve"> w Lesznie</w:t>
      </w:r>
      <w:bookmarkStart w:id="6" w:name="_Hlk158877185"/>
      <w:r w:rsidR="008E6985">
        <w:rPr>
          <w:rFonts w:ascii="Tahoma" w:hAnsi="Tahoma" w:cs="Tahoma"/>
          <w:bCs/>
          <w:sz w:val="20"/>
          <w:szCs w:val="20"/>
        </w:rPr>
        <w:t>.</w:t>
      </w:r>
    </w:p>
    <w:p w14:paraId="7D1A294D" w14:textId="145CA73C" w:rsidR="008F61EB" w:rsidRPr="00E37499" w:rsidRDefault="008F61EB" w:rsidP="008F61EB">
      <w:pPr>
        <w:pStyle w:val="Akapitzlist"/>
        <w:numPr>
          <w:ilvl w:val="2"/>
          <w:numId w:val="21"/>
        </w:numPr>
        <w:jc w:val="both"/>
        <w:rPr>
          <w:rFonts w:ascii="Tahoma" w:hAnsi="Tahoma" w:cs="Tahoma"/>
          <w:bCs/>
          <w:sz w:val="16"/>
          <w:szCs w:val="16"/>
        </w:rPr>
      </w:pPr>
      <w:r w:rsidRPr="00E37499">
        <w:rPr>
          <w:rFonts w:ascii="Tahoma" w:hAnsi="Tahoma" w:cs="Tahoma"/>
          <w:sz w:val="20"/>
          <w:szCs w:val="20"/>
          <w:u w:val="single"/>
        </w:rPr>
        <w:t>W ramach zadania należy wykonać w szczególności serwis następujących urządzeń oraz systemów</w:t>
      </w:r>
      <w:bookmarkEnd w:id="6"/>
      <w:r w:rsidRPr="00E37499">
        <w:rPr>
          <w:rFonts w:ascii="Tahoma" w:hAnsi="Tahoma" w:cs="Tahoma"/>
          <w:sz w:val="20"/>
          <w:szCs w:val="20"/>
          <w:u w:val="single"/>
        </w:rPr>
        <w:t>:</w:t>
      </w:r>
    </w:p>
    <w:p w14:paraId="6FAF7AC9" w14:textId="77777777" w:rsidR="008F61EB" w:rsidRPr="008F61EB" w:rsidRDefault="008F61EB" w:rsidP="008F61EB">
      <w:pPr>
        <w:jc w:val="both"/>
        <w:rPr>
          <w:rFonts w:ascii="Tahoma" w:hAnsi="Tahoma" w:cs="Tahoma"/>
        </w:rPr>
      </w:pPr>
    </w:p>
    <w:p w14:paraId="3A066F20" w14:textId="77777777" w:rsidR="008F61EB" w:rsidRPr="008F61EB" w:rsidRDefault="008F61EB" w:rsidP="0074292C">
      <w:pPr>
        <w:pStyle w:val="Akapitzlist"/>
        <w:numPr>
          <w:ilvl w:val="0"/>
          <w:numId w:val="29"/>
        </w:numPr>
        <w:suppressAutoHyphens w:val="0"/>
        <w:spacing w:line="259" w:lineRule="auto"/>
        <w:ind w:left="993"/>
        <w:contextualSpacing/>
        <w:jc w:val="both"/>
        <w:rPr>
          <w:rFonts w:ascii="Tahoma" w:hAnsi="Tahoma" w:cs="Tahoma"/>
          <w:sz w:val="20"/>
          <w:szCs w:val="20"/>
          <w:u w:val="single"/>
        </w:rPr>
      </w:pPr>
      <w:r w:rsidRPr="008F61EB">
        <w:rPr>
          <w:rFonts w:ascii="Tahoma" w:hAnsi="Tahoma" w:cs="Tahoma"/>
          <w:sz w:val="20"/>
          <w:szCs w:val="20"/>
          <w:u w:val="single"/>
        </w:rPr>
        <w:t>System Sygnalizacji Pożarowej (SSP):</w:t>
      </w:r>
    </w:p>
    <w:p w14:paraId="23E1ED14"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sprawdzenie centrali zgodnie z procedurą jej obsługi,</w:t>
      </w:r>
    </w:p>
    <w:p w14:paraId="2D50D290"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sprawdzenie poprawności działania czujek dymu łącznie z urządzeniami uruchamianymi ręcznie,</w:t>
      </w:r>
    </w:p>
    <w:p w14:paraId="10AA9DEE"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testowanie elementów w liniach dozorowych,</w:t>
      </w:r>
    </w:p>
    <w:p w14:paraId="7C796F1A"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sprawdzenie działania systemu alarmowania ppoż. poprzez zainicjowanie pożaru w każdej linii dozorowej,</w:t>
      </w:r>
    </w:p>
    <w:p w14:paraId="59A828C3"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kontrola mocowania okablowania całego systemu,</w:t>
      </w:r>
    </w:p>
    <w:p w14:paraId="2330A578"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sprawdzenie poprawności działania zasilaczy,</w:t>
      </w:r>
    </w:p>
    <w:p w14:paraId="1C48C443"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sprawdzenie zasilania podstawowego (pomiar napięcia),</w:t>
      </w:r>
    </w:p>
    <w:p w14:paraId="2E9E05BF"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sprawdzenie sygnalizacji braku źródła podstawowego i rezerwowego,</w:t>
      </w:r>
    </w:p>
    <w:p w14:paraId="7F4F4E32"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lastRenderedPageBreak/>
        <w:t>- sprawdzenie stanu zapasowych źródeł zasilania (kontrola napięcia ładowania akumulatorów oraz ich stan naładowania),</w:t>
      </w:r>
    </w:p>
    <w:p w14:paraId="2077BDE4"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sprawdzenie stanu połączeń przewodu ochronnego,</w:t>
      </w:r>
    </w:p>
    <w:p w14:paraId="2CBC92B2"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prowadzenie Książki Pracy Systemu - wpisywanie uwag o stanie technicznym,</w:t>
      </w:r>
    </w:p>
    <w:p w14:paraId="59547959"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sporządzanie protokołów przeglądu z oceną stanu technicznego.</w:t>
      </w:r>
    </w:p>
    <w:p w14:paraId="18C03E80" w14:textId="77777777" w:rsidR="008F61EB" w:rsidRPr="008F61EB" w:rsidRDefault="008F61EB" w:rsidP="008F61EB">
      <w:pPr>
        <w:pStyle w:val="Akapitzlist"/>
        <w:ind w:left="993"/>
        <w:jc w:val="both"/>
        <w:rPr>
          <w:rFonts w:ascii="Tahoma" w:hAnsi="Tahoma" w:cs="Tahoma"/>
          <w:sz w:val="20"/>
          <w:szCs w:val="20"/>
          <w:u w:val="single"/>
        </w:rPr>
      </w:pPr>
    </w:p>
    <w:p w14:paraId="222A6EF2" w14:textId="77777777" w:rsidR="008F61EB" w:rsidRPr="008F61EB" w:rsidRDefault="008F61EB" w:rsidP="0074292C">
      <w:pPr>
        <w:pStyle w:val="Akapitzlist"/>
        <w:numPr>
          <w:ilvl w:val="0"/>
          <w:numId w:val="29"/>
        </w:numPr>
        <w:suppressAutoHyphens w:val="0"/>
        <w:spacing w:line="259" w:lineRule="auto"/>
        <w:ind w:left="993"/>
        <w:contextualSpacing/>
        <w:jc w:val="both"/>
        <w:rPr>
          <w:rFonts w:ascii="Tahoma" w:hAnsi="Tahoma" w:cs="Tahoma"/>
          <w:sz w:val="20"/>
          <w:szCs w:val="20"/>
          <w:u w:val="single"/>
        </w:rPr>
      </w:pPr>
      <w:r w:rsidRPr="008F61EB">
        <w:rPr>
          <w:rFonts w:ascii="Tahoma" w:hAnsi="Tahoma" w:cs="Tahoma"/>
          <w:sz w:val="20"/>
          <w:szCs w:val="20"/>
          <w:u w:val="single"/>
        </w:rPr>
        <w:t>System oddymiania klatek schodowych:</w:t>
      </w:r>
    </w:p>
    <w:p w14:paraId="50EF0777"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przeglądzie oraz sprawdzeniu siłowników i klap,</w:t>
      </w:r>
    </w:p>
    <w:p w14:paraId="7CFE39FE"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xml:space="preserve"> - regulacji w zależności od potrzeb,</w:t>
      </w:r>
    </w:p>
    <w:p w14:paraId="4003B657"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xml:space="preserve"> - kontrola pracy układu podczas próbnego sprawdzenia działania,</w:t>
      </w:r>
    </w:p>
    <w:p w14:paraId="69770530" w14:textId="77777777" w:rsidR="008F61EB" w:rsidRPr="008F61EB" w:rsidRDefault="008F61EB" w:rsidP="008F61EB">
      <w:pPr>
        <w:pStyle w:val="Akapitzlist"/>
        <w:ind w:left="993"/>
        <w:jc w:val="both"/>
        <w:rPr>
          <w:rFonts w:ascii="Tahoma" w:hAnsi="Tahoma" w:cs="Tahoma"/>
          <w:sz w:val="20"/>
          <w:szCs w:val="20"/>
        </w:rPr>
      </w:pPr>
      <w:r w:rsidRPr="008F61EB">
        <w:rPr>
          <w:rFonts w:ascii="Tahoma" w:hAnsi="Tahoma" w:cs="Tahoma"/>
          <w:sz w:val="20"/>
          <w:szCs w:val="20"/>
        </w:rPr>
        <w:t xml:space="preserve"> - nadzór oraz obserwacja poprawności działania całego systemu oddymiania.</w:t>
      </w:r>
    </w:p>
    <w:p w14:paraId="160EFD9F" w14:textId="77777777" w:rsidR="008F61EB" w:rsidRPr="008F61EB" w:rsidRDefault="008F61EB" w:rsidP="008F61EB">
      <w:pPr>
        <w:jc w:val="both"/>
        <w:rPr>
          <w:rFonts w:ascii="Tahoma" w:hAnsi="Tahoma" w:cs="Tahoma"/>
        </w:rPr>
      </w:pPr>
    </w:p>
    <w:p w14:paraId="582487EA" w14:textId="77777777" w:rsidR="008F61EB" w:rsidRPr="008F61EB" w:rsidRDefault="008F61EB" w:rsidP="0074292C">
      <w:pPr>
        <w:pStyle w:val="Akapitzlist"/>
        <w:numPr>
          <w:ilvl w:val="0"/>
          <w:numId w:val="29"/>
        </w:numPr>
        <w:suppressAutoHyphens w:val="0"/>
        <w:spacing w:line="259" w:lineRule="auto"/>
        <w:ind w:left="993"/>
        <w:contextualSpacing/>
        <w:jc w:val="both"/>
        <w:rPr>
          <w:rFonts w:ascii="Tahoma" w:hAnsi="Tahoma" w:cs="Tahoma"/>
          <w:sz w:val="20"/>
          <w:szCs w:val="20"/>
          <w:u w:val="single"/>
        </w:rPr>
      </w:pPr>
      <w:r w:rsidRPr="008F61EB">
        <w:rPr>
          <w:rFonts w:ascii="Tahoma" w:hAnsi="Tahoma" w:cs="Tahoma"/>
          <w:sz w:val="20"/>
          <w:szCs w:val="20"/>
          <w:u w:val="single"/>
        </w:rPr>
        <w:t>Dźwiękowy System Ostrzegawczy (DSO):</w:t>
      </w:r>
    </w:p>
    <w:p w14:paraId="0C7EFCF8" w14:textId="77777777" w:rsidR="008F61EB" w:rsidRPr="008F61EB" w:rsidRDefault="008F61EB" w:rsidP="008F61EB">
      <w:pPr>
        <w:ind w:left="993"/>
        <w:jc w:val="both"/>
        <w:rPr>
          <w:rFonts w:ascii="Tahoma" w:hAnsi="Tahoma" w:cs="Tahoma"/>
        </w:rPr>
      </w:pPr>
      <w:r w:rsidRPr="008F61EB">
        <w:rPr>
          <w:rFonts w:ascii="Tahoma" w:hAnsi="Tahoma" w:cs="Tahoma"/>
        </w:rPr>
        <w:t>- sprawdzenie poprawności działania poszczególnych stref</w:t>
      </w:r>
    </w:p>
    <w:p w14:paraId="7EBB6B37" w14:textId="77777777" w:rsidR="008F61EB" w:rsidRPr="008F61EB" w:rsidRDefault="008F61EB" w:rsidP="008F61EB">
      <w:pPr>
        <w:ind w:left="993"/>
        <w:jc w:val="both"/>
        <w:rPr>
          <w:rFonts w:ascii="Tahoma" w:hAnsi="Tahoma" w:cs="Tahoma"/>
        </w:rPr>
      </w:pPr>
      <w:r w:rsidRPr="008F61EB">
        <w:rPr>
          <w:rFonts w:ascii="Tahoma" w:hAnsi="Tahoma" w:cs="Tahoma"/>
        </w:rPr>
        <w:t>- sprawdzenie jakości i zrozumiałości nadawanych komunikatów w czasie alarmu</w:t>
      </w:r>
    </w:p>
    <w:p w14:paraId="770D14DD" w14:textId="77777777" w:rsidR="008F61EB" w:rsidRPr="008F61EB" w:rsidRDefault="008F61EB" w:rsidP="008F61EB">
      <w:pPr>
        <w:ind w:left="993"/>
        <w:jc w:val="both"/>
        <w:rPr>
          <w:rFonts w:ascii="Tahoma" w:hAnsi="Tahoma" w:cs="Tahoma"/>
        </w:rPr>
      </w:pPr>
      <w:r w:rsidRPr="008F61EB">
        <w:rPr>
          <w:rFonts w:ascii="Tahoma" w:hAnsi="Tahoma" w:cs="Tahoma"/>
        </w:rPr>
        <w:t>- sprawdzenie parametrów urządzeń zgodnie z zaleceniami producenta: sprawdzenie impedancji pętli, napięć zasilających, sprawdzenie poziomów wejścia i wyjścia, praca próbna, testowanie systemu,</w:t>
      </w:r>
    </w:p>
    <w:p w14:paraId="4BE6541A" w14:textId="77777777" w:rsidR="008F61EB" w:rsidRPr="008F61EB" w:rsidRDefault="008F61EB" w:rsidP="008F61EB">
      <w:pPr>
        <w:ind w:left="993"/>
        <w:jc w:val="both"/>
        <w:rPr>
          <w:rFonts w:ascii="Tahoma" w:hAnsi="Tahoma" w:cs="Tahoma"/>
        </w:rPr>
      </w:pPr>
      <w:r w:rsidRPr="008F61EB">
        <w:rPr>
          <w:rFonts w:ascii="Tahoma" w:hAnsi="Tahoma" w:cs="Tahoma"/>
        </w:rPr>
        <w:t>- odnotowywanie zdarzeń w książce serwisowej.</w:t>
      </w:r>
    </w:p>
    <w:p w14:paraId="5E353FFC" w14:textId="77777777" w:rsidR="008F61EB" w:rsidRPr="008F61EB" w:rsidRDefault="008F61EB" w:rsidP="008F61EB">
      <w:pPr>
        <w:jc w:val="both"/>
        <w:rPr>
          <w:rFonts w:ascii="Tahoma" w:hAnsi="Tahoma" w:cs="Tahoma"/>
        </w:rPr>
      </w:pPr>
    </w:p>
    <w:p w14:paraId="3BE49EE2" w14:textId="77777777" w:rsidR="008F61EB" w:rsidRPr="008F61EB" w:rsidRDefault="008F61EB" w:rsidP="0074292C">
      <w:pPr>
        <w:pStyle w:val="Akapitzlist"/>
        <w:numPr>
          <w:ilvl w:val="0"/>
          <w:numId w:val="29"/>
        </w:numPr>
        <w:suppressAutoHyphens w:val="0"/>
        <w:spacing w:line="259" w:lineRule="auto"/>
        <w:ind w:left="993"/>
        <w:contextualSpacing/>
        <w:jc w:val="both"/>
        <w:rPr>
          <w:rFonts w:ascii="Tahoma" w:hAnsi="Tahoma" w:cs="Tahoma"/>
          <w:sz w:val="20"/>
          <w:szCs w:val="20"/>
          <w:u w:val="single"/>
        </w:rPr>
      </w:pPr>
      <w:r w:rsidRPr="008F61EB">
        <w:rPr>
          <w:rFonts w:ascii="Tahoma" w:hAnsi="Tahoma" w:cs="Tahoma"/>
          <w:sz w:val="20"/>
          <w:szCs w:val="20"/>
          <w:u w:val="single"/>
        </w:rPr>
        <w:t xml:space="preserve">Oświetlenie </w:t>
      </w:r>
      <w:proofErr w:type="spellStart"/>
      <w:r w:rsidRPr="008F61EB">
        <w:rPr>
          <w:rFonts w:ascii="Tahoma" w:hAnsi="Tahoma" w:cs="Tahoma"/>
          <w:sz w:val="20"/>
          <w:szCs w:val="20"/>
          <w:u w:val="single"/>
        </w:rPr>
        <w:t>awaryjno</w:t>
      </w:r>
      <w:proofErr w:type="spellEnd"/>
      <w:r w:rsidRPr="008F61EB">
        <w:rPr>
          <w:rFonts w:ascii="Tahoma" w:hAnsi="Tahoma" w:cs="Tahoma"/>
          <w:sz w:val="20"/>
          <w:szCs w:val="20"/>
          <w:u w:val="single"/>
        </w:rPr>
        <w:t>-ewakuacyjne:</w:t>
      </w:r>
    </w:p>
    <w:p w14:paraId="4CB01300" w14:textId="77777777" w:rsidR="008F61EB" w:rsidRPr="008F61EB" w:rsidRDefault="008F61EB" w:rsidP="008F61EB">
      <w:pPr>
        <w:ind w:left="993"/>
        <w:jc w:val="both"/>
        <w:rPr>
          <w:rFonts w:ascii="Tahoma" w:hAnsi="Tahoma" w:cs="Tahoma"/>
        </w:rPr>
      </w:pPr>
      <w:r w:rsidRPr="008F61EB">
        <w:rPr>
          <w:rFonts w:ascii="Tahoma" w:hAnsi="Tahoma" w:cs="Tahoma"/>
        </w:rPr>
        <w:t>- sprawdzeniu napięć układu zasilającego,</w:t>
      </w:r>
    </w:p>
    <w:p w14:paraId="19D5CB1B" w14:textId="77777777" w:rsidR="008F61EB" w:rsidRPr="008F61EB" w:rsidRDefault="008F61EB" w:rsidP="008F61EB">
      <w:pPr>
        <w:ind w:left="993"/>
        <w:jc w:val="both"/>
        <w:rPr>
          <w:rFonts w:ascii="Tahoma" w:hAnsi="Tahoma" w:cs="Tahoma"/>
        </w:rPr>
      </w:pPr>
      <w:r w:rsidRPr="008F61EB">
        <w:rPr>
          <w:rFonts w:ascii="Tahoma" w:hAnsi="Tahoma" w:cs="Tahoma"/>
        </w:rPr>
        <w:t>- sprawdzeniu pojemności akumulatorów układu buforowego,</w:t>
      </w:r>
    </w:p>
    <w:p w14:paraId="39DD980F" w14:textId="77777777" w:rsidR="008F61EB" w:rsidRPr="008F61EB" w:rsidRDefault="008F61EB" w:rsidP="008F61EB">
      <w:pPr>
        <w:ind w:left="993"/>
        <w:jc w:val="both"/>
        <w:rPr>
          <w:rFonts w:ascii="Tahoma" w:hAnsi="Tahoma" w:cs="Tahoma"/>
        </w:rPr>
      </w:pPr>
      <w:r w:rsidRPr="008F61EB">
        <w:rPr>
          <w:rFonts w:ascii="Tahoma" w:hAnsi="Tahoma" w:cs="Tahoma"/>
        </w:rPr>
        <w:t>- kontroli pracy układu podczas próbnego sprawdzenia działania lamp oświetlenia awaryjnego i ewakuacyjnego,</w:t>
      </w:r>
    </w:p>
    <w:p w14:paraId="051F5BB5" w14:textId="77777777" w:rsidR="008F61EB" w:rsidRPr="008F61EB" w:rsidRDefault="008F61EB" w:rsidP="008F61EB">
      <w:pPr>
        <w:jc w:val="both"/>
        <w:rPr>
          <w:rFonts w:ascii="Tahoma" w:hAnsi="Tahoma" w:cs="Tahoma"/>
        </w:rPr>
      </w:pPr>
    </w:p>
    <w:p w14:paraId="1F0DE395" w14:textId="77777777" w:rsidR="008F61EB" w:rsidRPr="008F61EB" w:rsidRDefault="008F61EB" w:rsidP="0074292C">
      <w:pPr>
        <w:pStyle w:val="Akapitzlist"/>
        <w:numPr>
          <w:ilvl w:val="0"/>
          <w:numId w:val="29"/>
        </w:numPr>
        <w:suppressAutoHyphens w:val="0"/>
        <w:spacing w:line="259" w:lineRule="auto"/>
        <w:ind w:left="993"/>
        <w:contextualSpacing/>
        <w:jc w:val="both"/>
        <w:rPr>
          <w:rFonts w:ascii="Tahoma" w:hAnsi="Tahoma" w:cs="Tahoma"/>
          <w:sz w:val="20"/>
          <w:szCs w:val="20"/>
          <w:u w:val="single"/>
        </w:rPr>
      </w:pPr>
      <w:r w:rsidRPr="008F61EB">
        <w:rPr>
          <w:rFonts w:ascii="Tahoma" w:hAnsi="Tahoma" w:cs="Tahoma"/>
          <w:sz w:val="20"/>
          <w:szCs w:val="20"/>
          <w:u w:val="single"/>
        </w:rPr>
        <w:t>Sprzęt gaśniczy – hydranty wewnętrzne, zewnętrzne, gaśnice:</w:t>
      </w:r>
    </w:p>
    <w:p w14:paraId="72E080C6" w14:textId="77777777" w:rsidR="008F61EB" w:rsidRPr="008F61EB" w:rsidRDefault="008F61EB" w:rsidP="008F61EB">
      <w:pPr>
        <w:ind w:left="993"/>
        <w:jc w:val="both"/>
        <w:rPr>
          <w:rFonts w:ascii="Tahoma" w:hAnsi="Tahoma" w:cs="Tahoma"/>
        </w:rPr>
      </w:pPr>
      <w:r w:rsidRPr="008F61EB">
        <w:rPr>
          <w:rFonts w:ascii="Tahoma" w:hAnsi="Tahoma" w:cs="Tahoma"/>
        </w:rPr>
        <w:t>- przegląd gaśnic (oględziny, przedłużenie terminu użytkowania),</w:t>
      </w:r>
    </w:p>
    <w:p w14:paraId="29B92E3B" w14:textId="3196E823" w:rsidR="008F61EB" w:rsidRPr="008F61EB" w:rsidRDefault="008F61EB" w:rsidP="008F61EB">
      <w:pPr>
        <w:ind w:left="993"/>
        <w:jc w:val="both"/>
        <w:rPr>
          <w:rFonts w:ascii="Tahoma" w:hAnsi="Tahoma" w:cs="Tahoma"/>
        </w:rPr>
      </w:pPr>
      <w:r w:rsidRPr="008F61EB">
        <w:rPr>
          <w:rFonts w:ascii="Tahoma" w:hAnsi="Tahoma" w:cs="Tahoma"/>
        </w:rPr>
        <w:t>- przegląd hydrantów wewnętrznych (sprawdzenie stanu technicznego wyposażenia szafki hydrantowej, przewinięcie odcinka węża wraz z przełączeniem podejść pod prądownicę i zawór czerpalny, sprawdzenie szczelności),</w:t>
      </w:r>
    </w:p>
    <w:p w14:paraId="402F627A" w14:textId="77777777" w:rsidR="008F61EB" w:rsidRPr="008F61EB" w:rsidRDefault="008F61EB" w:rsidP="008F61EB">
      <w:pPr>
        <w:ind w:left="993"/>
        <w:jc w:val="both"/>
        <w:rPr>
          <w:rFonts w:ascii="Tahoma" w:hAnsi="Tahoma" w:cs="Tahoma"/>
        </w:rPr>
      </w:pPr>
      <w:r w:rsidRPr="008F61EB">
        <w:rPr>
          <w:rFonts w:ascii="Tahoma" w:hAnsi="Tahoma" w:cs="Tahoma"/>
        </w:rPr>
        <w:t>- badanie ciśnienia i wydajności w hydrantach,</w:t>
      </w:r>
    </w:p>
    <w:p w14:paraId="74E1C260" w14:textId="77777777" w:rsidR="008F61EB" w:rsidRPr="008F61EB" w:rsidRDefault="008F61EB" w:rsidP="008F61EB">
      <w:pPr>
        <w:ind w:left="993"/>
        <w:jc w:val="both"/>
        <w:rPr>
          <w:rFonts w:ascii="Tahoma" w:hAnsi="Tahoma" w:cs="Tahoma"/>
        </w:rPr>
      </w:pPr>
      <w:r w:rsidRPr="008F61EB">
        <w:rPr>
          <w:rFonts w:ascii="Tahoma" w:hAnsi="Tahoma" w:cs="Tahoma"/>
        </w:rPr>
        <w:t>- pomiar szczelności węży pożarniczych</w:t>
      </w:r>
    </w:p>
    <w:p w14:paraId="13EAD7D6" w14:textId="77777777" w:rsidR="008F61EB" w:rsidRPr="008F61EB" w:rsidRDefault="008F61EB" w:rsidP="008F61EB">
      <w:pPr>
        <w:jc w:val="both"/>
        <w:rPr>
          <w:rFonts w:ascii="Tahoma" w:hAnsi="Tahoma" w:cs="Tahoma"/>
        </w:rPr>
      </w:pPr>
    </w:p>
    <w:p w14:paraId="3366E311" w14:textId="77777777" w:rsidR="008F61EB" w:rsidRPr="008F61EB" w:rsidRDefault="008F61EB" w:rsidP="0074292C">
      <w:pPr>
        <w:pStyle w:val="Akapitzlist"/>
        <w:numPr>
          <w:ilvl w:val="0"/>
          <w:numId w:val="29"/>
        </w:numPr>
        <w:suppressAutoHyphens w:val="0"/>
        <w:spacing w:line="259" w:lineRule="auto"/>
        <w:ind w:left="993"/>
        <w:contextualSpacing/>
        <w:jc w:val="both"/>
        <w:rPr>
          <w:rFonts w:ascii="Tahoma" w:hAnsi="Tahoma" w:cs="Tahoma"/>
          <w:sz w:val="20"/>
          <w:szCs w:val="20"/>
          <w:u w:val="single"/>
        </w:rPr>
      </w:pPr>
      <w:r w:rsidRPr="008F61EB">
        <w:rPr>
          <w:rFonts w:ascii="Tahoma" w:hAnsi="Tahoma" w:cs="Tahoma"/>
          <w:sz w:val="20"/>
          <w:szCs w:val="20"/>
          <w:u w:val="single"/>
        </w:rPr>
        <w:t>Drzwi ppoż.:</w:t>
      </w:r>
    </w:p>
    <w:p w14:paraId="0D21D11B" w14:textId="77777777" w:rsidR="008F61EB" w:rsidRPr="008F61EB" w:rsidRDefault="008F61EB" w:rsidP="008F61EB">
      <w:pPr>
        <w:ind w:left="993"/>
        <w:jc w:val="both"/>
        <w:rPr>
          <w:rFonts w:ascii="Tahoma" w:hAnsi="Tahoma" w:cs="Tahoma"/>
        </w:rPr>
      </w:pPr>
      <w:r w:rsidRPr="008F61EB">
        <w:rPr>
          <w:rFonts w:ascii="Tahoma" w:hAnsi="Tahoma" w:cs="Tahoma"/>
        </w:rPr>
        <w:t>- oględziny zewnętrzne stanu drzwi,</w:t>
      </w:r>
    </w:p>
    <w:p w14:paraId="655FA8B0" w14:textId="77777777" w:rsidR="008F61EB" w:rsidRPr="008F61EB" w:rsidRDefault="008F61EB" w:rsidP="008F61EB">
      <w:pPr>
        <w:ind w:left="993"/>
        <w:jc w:val="both"/>
        <w:rPr>
          <w:rFonts w:ascii="Tahoma" w:hAnsi="Tahoma" w:cs="Tahoma"/>
        </w:rPr>
      </w:pPr>
      <w:r w:rsidRPr="008F61EB">
        <w:rPr>
          <w:rFonts w:ascii="Tahoma" w:hAnsi="Tahoma" w:cs="Tahoma"/>
        </w:rPr>
        <w:t>- sprawdzenie części mechanicznych drzwi,</w:t>
      </w:r>
    </w:p>
    <w:p w14:paraId="21D74467" w14:textId="77777777" w:rsidR="008F61EB" w:rsidRPr="008F61EB" w:rsidRDefault="008F61EB" w:rsidP="008F61EB">
      <w:pPr>
        <w:ind w:left="993"/>
        <w:jc w:val="both"/>
        <w:rPr>
          <w:rFonts w:ascii="Tahoma" w:hAnsi="Tahoma" w:cs="Tahoma"/>
        </w:rPr>
      </w:pPr>
      <w:r w:rsidRPr="008F61EB">
        <w:rPr>
          <w:rFonts w:ascii="Tahoma" w:hAnsi="Tahoma" w:cs="Tahoma"/>
        </w:rPr>
        <w:t>- sprawdzenie centralki i układu zasilającego,</w:t>
      </w:r>
    </w:p>
    <w:p w14:paraId="5A67DC70" w14:textId="77777777" w:rsidR="008F61EB" w:rsidRPr="008F61EB" w:rsidRDefault="008F61EB" w:rsidP="008F61EB">
      <w:pPr>
        <w:ind w:left="993"/>
        <w:jc w:val="both"/>
        <w:rPr>
          <w:rFonts w:ascii="Tahoma" w:hAnsi="Tahoma" w:cs="Tahoma"/>
        </w:rPr>
      </w:pPr>
      <w:r w:rsidRPr="008F61EB">
        <w:rPr>
          <w:rFonts w:ascii="Tahoma" w:hAnsi="Tahoma" w:cs="Tahoma"/>
        </w:rPr>
        <w:t>- przegląd oraz sprawdzenie okablowania,</w:t>
      </w:r>
    </w:p>
    <w:p w14:paraId="5D80974B" w14:textId="77777777" w:rsidR="008F61EB" w:rsidRPr="008F61EB" w:rsidRDefault="008F61EB" w:rsidP="008F61EB">
      <w:pPr>
        <w:ind w:left="993"/>
        <w:jc w:val="both"/>
        <w:rPr>
          <w:rFonts w:ascii="Tahoma" w:hAnsi="Tahoma" w:cs="Tahoma"/>
        </w:rPr>
      </w:pPr>
      <w:r w:rsidRPr="008F61EB">
        <w:rPr>
          <w:rFonts w:ascii="Tahoma" w:hAnsi="Tahoma" w:cs="Tahoma"/>
        </w:rPr>
        <w:t>- kontrola funkcji "zamykania",</w:t>
      </w:r>
    </w:p>
    <w:p w14:paraId="2938F396" w14:textId="77777777" w:rsidR="008F61EB" w:rsidRPr="008F61EB" w:rsidRDefault="008F61EB" w:rsidP="008F61EB">
      <w:pPr>
        <w:ind w:left="993"/>
        <w:jc w:val="both"/>
        <w:rPr>
          <w:rFonts w:ascii="Tahoma" w:hAnsi="Tahoma" w:cs="Tahoma"/>
        </w:rPr>
      </w:pPr>
      <w:r w:rsidRPr="008F61EB">
        <w:rPr>
          <w:rFonts w:ascii="Tahoma" w:hAnsi="Tahoma" w:cs="Tahoma"/>
        </w:rPr>
        <w:t>- oczyszczenie i regulacja siłowników (elektromagnesów), zawiasów w zależności od potrzeb,</w:t>
      </w:r>
    </w:p>
    <w:p w14:paraId="08E58515" w14:textId="77777777" w:rsidR="008F61EB" w:rsidRPr="008F61EB" w:rsidRDefault="008F61EB" w:rsidP="008F61EB">
      <w:pPr>
        <w:ind w:left="993"/>
        <w:jc w:val="both"/>
        <w:rPr>
          <w:rFonts w:ascii="Tahoma" w:hAnsi="Tahoma" w:cs="Tahoma"/>
        </w:rPr>
      </w:pPr>
      <w:r w:rsidRPr="008F61EB">
        <w:rPr>
          <w:rFonts w:ascii="Tahoma" w:hAnsi="Tahoma" w:cs="Tahoma"/>
        </w:rPr>
        <w:t>- kontrola pracy układu podczas próbnego sprawdzenia działania.</w:t>
      </w:r>
    </w:p>
    <w:p w14:paraId="682F23F5" w14:textId="77777777" w:rsidR="008F61EB" w:rsidRPr="008F61EB" w:rsidRDefault="008F61EB" w:rsidP="008F61EB">
      <w:pPr>
        <w:jc w:val="both"/>
        <w:rPr>
          <w:rFonts w:ascii="Tahoma" w:hAnsi="Tahoma" w:cs="Tahoma"/>
        </w:rPr>
      </w:pPr>
    </w:p>
    <w:p w14:paraId="3B2FFB9D" w14:textId="77777777" w:rsidR="00BB7499" w:rsidRDefault="008F61EB" w:rsidP="00BB7499">
      <w:pPr>
        <w:pStyle w:val="Akapitzlist"/>
        <w:numPr>
          <w:ilvl w:val="2"/>
          <w:numId w:val="21"/>
        </w:numPr>
        <w:jc w:val="both"/>
        <w:rPr>
          <w:rFonts w:ascii="Tahoma" w:hAnsi="Tahoma" w:cs="Tahoma"/>
          <w:sz w:val="20"/>
          <w:szCs w:val="20"/>
        </w:rPr>
      </w:pPr>
      <w:r w:rsidRPr="00BB7499">
        <w:rPr>
          <w:rFonts w:ascii="Tahoma" w:hAnsi="Tahoma" w:cs="Tahoma"/>
          <w:sz w:val="20"/>
          <w:szCs w:val="20"/>
        </w:rPr>
        <w:t xml:space="preserve">Zakres zadania obejmuje również usuwanie awarii urządzeń lub instalacji wymienionych powyżej. W przypadku zgłoszenia przez Zamawiającego awarii, Wykonawca zobowiązuje się do przyjazdu i zabezpieczenia zgłoszonej awarii w sposób nie powodujący powiększenia strat wywołanych awarią, niezwłocznie po uzyskaniu informacji o awarii, jednak w czasie nie dłuższym niż </w:t>
      </w:r>
      <w:r w:rsidRPr="00B6218A">
        <w:rPr>
          <w:rFonts w:ascii="Tahoma" w:hAnsi="Tahoma" w:cs="Tahoma"/>
          <w:b/>
          <w:bCs/>
          <w:sz w:val="20"/>
          <w:szCs w:val="20"/>
        </w:rPr>
        <w:t>do 24 godzin</w:t>
      </w:r>
      <w:r w:rsidRPr="00BB7499">
        <w:rPr>
          <w:rFonts w:ascii="Tahoma" w:hAnsi="Tahoma" w:cs="Tahoma"/>
          <w:sz w:val="20"/>
          <w:szCs w:val="20"/>
        </w:rPr>
        <w:t xml:space="preserve"> od chwili jej zgłoszenia.</w:t>
      </w:r>
    </w:p>
    <w:p w14:paraId="064775D9" w14:textId="33F535E3" w:rsidR="00BB7499" w:rsidRPr="00BB7499" w:rsidRDefault="00BB7499" w:rsidP="00BB7499">
      <w:pPr>
        <w:pStyle w:val="Akapitzlist"/>
        <w:numPr>
          <w:ilvl w:val="2"/>
          <w:numId w:val="21"/>
        </w:numPr>
        <w:jc w:val="both"/>
        <w:rPr>
          <w:rFonts w:ascii="Tahoma" w:hAnsi="Tahoma" w:cs="Tahoma"/>
          <w:sz w:val="12"/>
          <w:szCs w:val="12"/>
        </w:rPr>
      </w:pPr>
      <w:r w:rsidRPr="00BB7499">
        <w:rPr>
          <w:rFonts w:ascii="Tahoma" w:hAnsi="Tahoma" w:cs="Tahoma"/>
          <w:sz w:val="20"/>
          <w:szCs w:val="20"/>
          <w:u w:val="single"/>
        </w:rPr>
        <w:t xml:space="preserve">Zamawiający wymaga, aby każdy </w:t>
      </w:r>
      <w:r>
        <w:rPr>
          <w:rFonts w:ascii="Tahoma" w:hAnsi="Tahoma" w:cs="Tahoma"/>
          <w:sz w:val="20"/>
          <w:szCs w:val="20"/>
          <w:u w:val="single"/>
        </w:rPr>
        <w:t>W</w:t>
      </w:r>
      <w:r w:rsidRPr="00BB7499">
        <w:rPr>
          <w:rFonts w:ascii="Tahoma" w:hAnsi="Tahoma" w:cs="Tahoma"/>
          <w:sz w:val="20"/>
          <w:szCs w:val="20"/>
          <w:u w:val="single"/>
        </w:rPr>
        <w:t xml:space="preserve">ykonawca przed złożeniem oferty, dokonał wizji lokalnej </w:t>
      </w:r>
      <w:r w:rsidRPr="00BB7499">
        <w:rPr>
          <w:rFonts w:ascii="Tahoma" w:hAnsi="Tahoma" w:cs="Tahoma"/>
          <w:sz w:val="20"/>
          <w:szCs w:val="20"/>
        </w:rPr>
        <w:t xml:space="preserve">miejsca wykonywania prac celem sprawdzenia warunków związanych z wykonaniem usług będących przedmiotem postępowania, gdyż wyklucza się możliwość roszczeń wykonawcy z tytułu błędnego skalkulowania ceny lub pominięcia elementów niezbędnych do wykonania umowy. Zamawiający umożliwi wizję lokalną obiektu oraz wgląd do dokumentacji archiwalnej, w uzgodnionym wcześniej terminie – po uprzednim kontakcie telefonicznym </w:t>
      </w:r>
      <w:r w:rsidRPr="00BB7499">
        <w:rPr>
          <w:rFonts w:ascii="Tahoma" w:hAnsi="Tahoma" w:cs="Tahoma"/>
          <w:sz w:val="20"/>
          <w:szCs w:val="20"/>
          <w:u w:val="single"/>
          <w:lang w:eastAsia="pl-PL"/>
        </w:rPr>
        <w:t xml:space="preserve">z inspektorem ochrony przeciwpożarowej </w:t>
      </w:r>
      <w:r>
        <w:rPr>
          <w:rFonts w:ascii="Tahoma" w:hAnsi="Tahoma" w:cs="Tahoma"/>
          <w:sz w:val="20"/>
          <w:szCs w:val="20"/>
          <w:u w:val="single"/>
          <w:lang w:eastAsia="pl-PL"/>
        </w:rPr>
        <w:t>p. Piotrem Koprem</w:t>
      </w:r>
      <w:r w:rsidRPr="00BB7499">
        <w:rPr>
          <w:rFonts w:ascii="Tahoma" w:hAnsi="Tahoma" w:cs="Tahoma"/>
          <w:sz w:val="20"/>
          <w:szCs w:val="20"/>
          <w:u w:val="single"/>
          <w:lang w:eastAsia="pl-PL"/>
        </w:rPr>
        <w:t xml:space="preserve"> tel. 668 173 643. </w:t>
      </w:r>
      <w:r w:rsidRPr="009A7420">
        <w:rPr>
          <w:rFonts w:ascii="Tahoma" w:hAnsi="Tahoma" w:cs="Tahoma"/>
          <w:b/>
          <w:bCs/>
          <w:sz w:val="20"/>
          <w:szCs w:val="20"/>
        </w:rPr>
        <w:t>Wizja lokalna jest obowiązkowa.</w:t>
      </w:r>
      <w:r w:rsidRPr="00BB7499">
        <w:rPr>
          <w:rFonts w:ascii="Tahoma" w:hAnsi="Tahoma" w:cs="Tahoma"/>
          <w:sz w:val="20"/>
          <w:szCs w:val="20"/>
        </w:rPr>
        <w:t xml:space="preserve"> Koszty wizji lokalnej miejsca robót ponosi Wykonawca. Potwierdzeniem odbycia wizji lokalnej będzie podpisane przez strony „Oświadczenie o odbyciu wizji lokalnej” – </w:t>
      </w:r>
      <w:r w:rsidRPr="00BB7499">
        <w:rPr>
          <w:rFonts w:ascii="Tahoma" w:hAnsi="Tahoma" w:cs="Tahoma"/>
          <w:b/>
          <w:bCs/>
          <w:sz w:val="20"/>
          <w:szCs w:val="20"/>
        </w:rPr>
        <w:t>Załącznik 23.8 do SWZ</w:t>
      </w:r>
    </w:p>
    <w:p w14:paraId="417321D4" w14:textId="77777777" w:rsidR="00487E8D" w:rsidRPr="00DD699C" w:rsidRDefault="00487E8D" w:rsidP="00487E8D">
      <w:pPr>
        <w:pStyle w:val="Akapitzlist"/>
        <w:widowControl w:val="0"/>
        <w:numPr>
          <w:ilvl w:val="2"/>
          <w:numId w:val="21"/>
        </w:numPr>
        <w:jc w:val="both"/>
        <w:rPr>
          <w:rFonts w:ascii="Tahoma" w:hAnsi="Tahoma" w:cs="Tahoma"/>
          <w:sz w:val="20"/>
          <w:szCs w:val="20"/>
        </w:rPr>
      </w:pPr>
      <w:r w:rsidRPr="009A7420">
        <w:rPr>
          <w:rFonts w:ascii="Tahoma" w:eastAsia="SimSun" w:hAnsi="Tahoma" w:cs="Tahoma"/>
          <w:kern w:val="2"/>
          <w:sz w:val="20"/>
          <w:szCs w:val="20"/>
          <w:lang w:eastAsia="hi-IN" w:bidi="hi-IN"/>
        </w:rPr>
        <w:t xml:space="preserve">Zamawiający </w:t>
      </w:r>
      <w:proofErr w:type="gramStart"/>
      <w:r w:rsidRPr="009A7420">
        <w:rPr>
          <w:rFonts w:ascii="Tahoma" w:eastAsia="SimSun" w:hAnsi="Tahoma" w:cs="Tahoma"/>
          <w:kern w:val="2"/>
          <w:sz w:val="20"/>
          <w:szCs w:val="20"/>
          <w:lang w:eastAsia="hi-IN" w:bidi="hi-IN"/>
        </w:rPr>
        <w:t>wymaga</w:t>
      </w:r>
      <w:proofErr w:type="gramEnd"/>
      <w:r w:rsidRPr="009A7420">
        <w:rPr>
          <w:rFonts w:ascii="Tahoma" w:eastAsia="SimSun" w:hAnsi="Tahoma" w:cs="Tahoma"/>
          <w:kern w:val="2"/>
          <w:sz w:val="20"/>
          <w:szCs w:val="20"/>
          <w:lang w:eastAsia="hi-IN" w:bidi="hi-IN"/>
        </w:rPr>
        <w:t xml:space="preserve"> aby usługi stanowiące przedmiot zamówienia były wykonywane w sposób należyty, </w:t>
      </w:r>
      <w:r w:rsidRPr="009A7420">
        <w:rPr>
          <w:rFonts w:ascii="Tahoma" w:eastAsia="SimSun" w:hAnsi="Tahoma" w:cs="Tahoma"/>
          <w:kern w:val="2"/>
          <w:sz w:val="20"/>
          <w:szCs w:val="20"/>
          <w:lang w:eastAsia="hi-IN" w:bidi="hi-IN"/>
        </w:rPr>
        <w:lastRenderedPageBreak/>
        <w:t xml:space="preserve">profesjonalny, terminowy, zgodnie z posiadaną wiedzą oraz zaleceniami producentów i instrukcji obsługi poszczególnych urządzeń, instalacji a także zgodnie z obowiązującymi przepisami i normami dotyczącymi </w:t>
      </w:r>
      <w:r w:rsidRPr="00DD699C">
        <w:rPr>
          <w:rFonts w:ascii="Tahoma" w:eastAsia="SimSun" w:hAnsi="Tahoma" w:cs="Tahoma"/>
          <w:kern w:val="2"/>
          <w:sz w:val="20"/>
          <w:szCs w:val="20"/>
          <w:lang w:eastAsia="hi-IN" w:bidi="hi-IN"/>
        </w:rPr>
        <w:t xml:space="preserve">przedmiotu usługi. </w:t>
      </w:r>
    </w:p>
    <w:p w14:paraId="402A55D0" w14:textId="7FCEF3FD" w:rsidR="00E37499" w:rsidRPr="00DD699C" w:rsidRDefault="00487E8D" w:rsidP="00487E8D">
      <w:pPr>
        <w:pStyle w:val="Akapitzlist"/>
        <w:widowControl w:val="0"/>
        <w:ind w:left="720"/>
        <w:jc w:val="both"/>
        <w:rPr>
          <w:rFonts w:ascii="Tahoma" w:hAnsi="Tahoma" w:cs="Tahoma"/>
          <w:sz w:val="20"/>
          <w:szCs w:val="20"/>
        </w:rPr>
      </w:pPr>
      <w:r w:rsidRPr="00DD699C">
        <w:rPr>
          <w:rFonts w:ascii="Tahoma" w:eastAsia="SimSun" w:hAnsi="Tahoma" w:cs="Tahoma"/>
          <w:kern w:val="2"/>
          <w:sz w:val="20"/>
          <w:szCs w:val="20"/>
          <w:lang w:eastAsia="hi-IN" w:bidi="hi-IN"/>
        </w:rPr>
        <w:t xml:space="preserve">W szczególności </w:t>
      </w:r>
      <w:r w:rsidR="00E37499" w:rsidRPr="00DD699C">
        <w:rPr>
          <w:rFonts w:ascii="Tahoma" w:hAnsi="Tahoma" w:cs="Tahoma"/>
          <w:sz w:val="20"/>
          <w:szCs w:val="20"/>
        </w:rPr>
        <w:t>Zamawiający wymaga od Wykonawcy:</w:t>
      </w:r>
    </w:p>
    <w:p w14:paraId="332AE9A0" w14:textId="5AA33B5D" w:rsidR="00E37499" w:rsidRPr="00DD699C" w:rsidRDefault="00E37499" w:rsidP="00BB7499">
      <w:pPr>
        <w:ind w:left="680"/>
        <w:jc w:val="both"/>
        <w:rPr>
          <w:rFonts w:ascii="Tahoma" w:hAnsi="Tahoma" w:cs="Tahoma"/>
        </w:rPr>
      </w:pPr>
      <w:r w:rsidRPr="00DD699C">
        <w:rPr>
          <w:rFonts w:ascii="Tahoma" w:hAnsi="Tahoma" w:cs="Tahoma"/>
        </w:rPr>
        <w:t>-</w:t>
      </w:r>
      <w:r w:rsidR="00BB7499" w:rsidRPr="00DD699C">
        <w:rPr>
          <w:rFonts w:ascii="Tahoma" w:hAnsi="Tahoma" w:cs="Tahoma"/>
        </w:rPr>
        <w:t xml:space="preserve"> </w:t>
      </w:r>
      <w:r w:rsidRPr="00DD699C">
        <w:rPr>
          <w:rFonts w:ascii="Tahoma" w:hAnsi="Tahoma" w:cs="Tahoma"/>
        </w:rPr>
        <w:t>posiadania odpowiednich kwalifikacji technicznych, zaplecza sprzętowego oraz personelu posiadającego wymagane uprawnienia do wykonywania przeglądów, konserwacji i napraw urządzeń oraz instalacji przeciwpożarowych, zgodnie z obowiązującymi przepisami prawa, w szczególności:</w:t>
      </w:r>
    </w:p>
    <w:p w14:paraId="1E4A480C" w14:textId="193EA505" w:rsidR="00E37499" w:rsidRPr="00DD699C" w:rsidRDefault="00E37499" w:rsidP="0074292C">
      <w:pPr>
        <w:numPr>
          <w:ilvl w:val="0"/>
          <w:numId w:val="30"/>
        </w:numPr>
        <w:spacing w:line="259" w:lineRule="auto"/>
        <w:jc w:val="both"/>
        <w:rPr>
          <w:rFonts w:ascii="Tahoma" w:hAnsi="Tahoma" w:cs="Tahoma"/>
        </w:rPr>
      </w:pPr>
      <w:r w:rsidRPr="00DD699C">
        <w:rPr>
          <w:rFonts w:ascii="Tahoma" w:hAnsi="Tahoma" w:cs="Tahoma"/>
        </w:rPr>
        <w:t>Rozporządzeniem Ministra Spraw Wewnętrznych i Administracji z dnia 7 czerwca 2010 r. w sprawie ochrony przeciwpożarowej budynków, innych obiektów budowlanych i terenów (Dz.U. 2010 nr 109 poz. 719</w:t>
      </w:r>
      <w:r w:rsidR="00BB7499" w:rsidRPr="00DD699C">
        <w:rPr>
          <w:rFonts w:ascii="Tahoma" w:hAnsi="Tahoma" w:cs="Tahoma"/>
        </w:rPr>
        <w:t xml:space="preserve"> ze zm.</w:t>
      </w:r>
      <w:r w:rsidRPr="00DD699C">
        <w:rPr>
          <w:rFonts w:ascii="Tahoma" w:hAnsi="Tahoma" w:cs="Tahoma"/>
        </w:rPr>
        <w:t>);</w:t>
      </w:r>
    </w:p>
    <w:p w14:paraId="22BAAC55" w14:textId="7F769204" w:rsidR="00E37499" w:rsidRPr="00DD699C" w:rsidRDefault="00E37499" w:rsidP="0074292C">
      <w:pPr>
        <w:numPr>
          <w:ilvl w:val="0"/>
          <w:numId w:val="30"/>
        </w:numPr>
        <w:spacing w:line="259" w:lineRule="auto"/>
        <w:rPr>
          <w:rFonts w:ascii="Tahoma" w:hAnsi="Tahoma" w:cs="Tahoma"/>
        </w:rPr>
      </w:pPr>
      <w:r w:rsidRPr="00DD699C">
        <w:rPr>
          <w:rFonts w:ascii="Tahoma" w:hAnsi="Tahoma" w:cs="Tahoma"/>
        </w:rPr>
        <w:t>Ustawą z dnia 24 sierpnia 1991 r. o ochronie przeciwpożarowej (Dz.U.2025 poz. 188 </w:t>
      </w:r>
      <w:r w:rsidR="00BB7499" w:rsidRPr="00DD699C">
        <w:rPr>
          <w:rFonts w:ascii="Tahoma" w:hAnsi="Tahoma" w:cs="Tahoma"/>
        </w:rPr>
        <w:t>ze</w:t>
      </w:r>
      <w:r w:rsidRPr="00DD699C">
        <w:rPr>
          <w:rFonts w:ascii="Tahoma" w:hAnsi="Tahoma" w:cs="Tahoma"/>
        </w:rPr>
        <w:t xml:space="preserve"> zm.);</w:t>
      </w:r>
    </w:p>
    <w:p w14:paraId="6E7206A7" w14:textId="3E60B15A" w:rsidR="00E37499" w:rsidRPr="00DD699C" w:rsidRDefault="00E37499" w:rsidP="0074292C">
      <w:pPr>
        <w:numPr>
          <w:ilvl w:val="0"/>
          <w:numId w:val="30"/>
        </w:numPr>
        <w:spacing w:line="259" w:lineRule="auto"/>
        <w:rPr>
          <w:rFonts w:ascii="Tahoma" w:hAnsi="Tahoma" w:cs="Tahoma"/>
        </w:rPr>
      </w:pPr>
      <w:r w:rsidRPr="00DD699C">
        <w:rPr>
          <w:rFonts w:ascii="Tahoma" w:hAnsi="Tahoma" w:cs="Tahoma"/>
        </w:rPr>
        <w:t>Ustawą z dnia 7 lipca 1994 r. – Prawo budowlane (Dz.U.2025 poz. 418 z</w:t>
      </w:r>
      <w:r w:rsidR="00BB7499" w:rsidRPr="00DD699C">
        <w:rPr>
          <w:rFonts w:ascii="Tahoma" w:hAnsi="Tahoma" w:cs="Tahoma"/>
        </w:rPr>
        <w:t xml:space="preserve">e </w:t>
      </w:r>
      <w:r w:rsidRPr="00DD699C">
        <w:rPr>
          <w:rFonts w:ascii="Tahoma" w:hAnsi="Tahoma" w:cs="Tahoma"/>
        </w:rPr>
        <w:t>zm.);</w:t>
      </w:r>
    </w:p>
    <w:p w14:paraId="27762357" w14:textId="4A3397BD" w:rsidR="00E37499" w:rsidRPr="00DD699C" w:rsidRDefault="00E37499" w:rsidP="0074292C">
      <w:pPr>
        <w:numPr>
          <w:ilvl w:val="0"/>
          <w:numId w:val="30"/>
        </w:numPr>
        <w:spacing w:line="259" w:lineRule="auto"/>
        <w:jc w:val="both"/>
        <w:rPr>
          <w:rFonts w:ascii="Tahoma" w:hAnsi="Tahoma" w:cs="Tahoma"/>
        </w:rPr>
      </w:pPr>
      <w:r w:rsidRPr="00DD699C">
        <w:rPr>
          <w:rFonts w:ascii="Tahoma" w:hAnsi="Tahoma" w:cs="Tahoma"/>
        </w:rPr>
        <w:t>Polskimi Normami (PN,</w:t>
      </w:r>
      <w:r w:rsidR="00BB7499" w:rsidRPr="00DD699C">
        <w:rPr>
          <w:rFonts w:ascii="Tahoma" w:hAnsi="Tahoma" w:cs="Tahoma"/>
        </w:rPr>
        <w:t xml:space="preserve"> </w:t>
      </w:r>
      <w:r w:rsidRPr="00DD699C">
        <w:rPr>
          <w:rFonts w:ascii="Tahoma" w:hAnsi="Tahoma" w:cs="Tahoma"/>
        </w:rPr>
        <w:t>PN-EN) dotyczącymi przeglądów i konserwacji urządzeń przeciwpożarowych;</w:t>
      </w:r>
    </w:p>
    <w:p w14:paraId="7A367F04" w14:textId="77777777" w:rsidR="00E37499" w:rsidRPr="00DD699C" w:rsidRDefault="00E37499" w:rsidP="0074292C">
      <w:pPr>
        <w:numPr>
          <w:ilvl w:val="0"/>
          <w:numId w:val="30"/>
        </w:numPr>
        <w:spacing w:line="259" w:lineRule="auto"/>
        <w:jc w:val="both"/>
        <w:rPr>
          <w:rFonts w:ascii="Tahoma" w:hAnsi="Tahoma" w:cs="Tahoma"/>
        </w:rPr>
      </w:pPr>
      <w:r w:rsidRPr="00DD699C">
        <w:rPr>
          <w:rFonts w:ascii="Tahoma" w:hAnsi="Tahoma" w:cs="Tahoma"/>
        </w:rPr>
        <w:t>Wytycznymi CNBOP-PIB dotyczącymi dopuszczenia i serwisowania urządzeń ochrony przeciwpożarowej.</w:t>
      </w:r>
    </w:p>
    <w:p w14:paraId="17B3C86C" w14:textId="77777777" w:rsidR="00E37499" w:rsidRPr="00DD699C" w:rsidRDefault="00E37499" w:rsidP="00BB7499">
      <w:pPr>
        <w:ind w:left="680"/>
        <w:jc w:val="both"/>
        <w:rPr>
          <w:rFonts w:ascii="Tahoma" w:hAnsi="Tahoma" w:cs="Tahoma"/>
        </w:rPr>
      </w:pPr>
      <w:r w:rsidRPr="00DD699C">
        <w:rPr>
          <w:rFonts w:ascii="Tahoma" w:hAnsi="Tahoma" w:cs="Tahoma"/>
        </w:rPr>
        <w:t>- wykonywania czynności przeglądu i konserwacji przez osoby posiadające wymagane kwalifikacje, przeszkolenie producenta lub autoryzowanego dystrybutora, bądź certyfikat kompetencji CNBOP-PIB (jeśli dotyczy danego urządzenia)</w:t>
      </w:r>
    </w:p>
    <w:p w14:paraId="671C9666" w14:textId="7C89A8A9" w:rsidR="00E37499" w:rsidRPr="00DD699C" w:rsidRDefault="00E37499" w:rsidP="00BB7499">
      <w:pPr>
        <w:ind w:left="680"/>
        <w:jc w:val="both"/>
        <w:rPr>
          <w:rFonts w:ascii="Tahoma" w:hAnsi="Tahoma" w:cs="Tahoma"/>
        </w:rPr>
      </w:pPr>
      <w:r w:rsidRPr="00DD699C">
        <w:rPr>
          <w:rFonts w:ascii="Tahoma" w:hAnsi="Tahoma" w:cs="Tahoma"/>
        </w:rPr>
        <w:t>- stosowania urządzeń i materiałów posiadających aktualne świadectwa dopuszczenia CNBOP-PIB lub inne równoważne certyfikaty</w:t>
      </w:r>
    </w:p>
    <w:p w14:paraId="1C585AB8" w14:textId="7CEB5C38" w:rsidR="00E37499" w:rsidRPr="00DD699C" w:rsidRDefault="00E37499" w:rsidP="000D5FBD">
      <w:pPr>
        <w:ind w:left="680"/>
        <w:jc w:val="both"/>
        <w:rPr>
          <w:rFonts w:ascii="Tahoma" w:hAnsi="Tahoma" w:cs="Tahoma"/>
        </w:rPr>
      </w:pPr>
      <w:r w:rsidRPr="00DD699C">
        <w:rPr>
          <w:rFonts w:ascii="Tahoma" w:hAnsi="Tahoma" w:cs="Tahoma"/>
        </w:rPr>
        <w:t>- prowadzenia dokumentacji z wykonanych czynności przeglądów i konserwacji zgodnie z obowiązującymi normami i przepisami. </w:t>
      </w:r>
    </w:p>
    <w:p w14:paraId="0F9CD1C8" w14:textId="4513072A" w:rsidR="00162830" w:rsidRPr="00DD699C" w:rsidRDefault="005B407F" w:rsidP="00487E8D">
      <w:pPr>
        <w:pStyle w:val="Akapitzlist"/>
        <w:widowControl w:val="0"/>
        <w:numPr>
          <w:ilvl w:val="2"/>
          <w:numId w:val="21"/>
        </w:numPr>
        <w:jc w:val="both"/>
        <w:rPr>
          <w:rFonts w:ascii="Tahoma" w:eastAsia="SimSun" w:hAnsi="Tahoma" w:cs="Tahoma"/>
          <w:kern w:val="2"/>
          <w:sz w:val="20"/>
          <w:szCs w:val="20"/>
          <w:lang w:eastAsia="hi-IN" w:bidi="hi-IN"/>
        </w:rPr>
      </w:pPr>
      <w:r w:rsidRPr="00DD699C">
        <w:rPr>
          <w:rFonts w:ascii="Tahoma" w:eastAsia="SimSun" w:hAnsi="Tahoma" w:cs="Tahoma"/>
          <w:kern w:val="2"/>
          <w:sz w:val="20"/>
          <w:szCs w:val="20"/>
          <w:lang w:eastAsia="hi-IN" w:bidi="hi-IN"/>
        </w:rPr>
        <w:t>Wykonawca zobowiązany jest do powiadomienia Zamawiającego o dacie wykonania przeglądu w terminie do</w:t>
      </w:r>
      <w:r w:rsidRPr="00DD699C">
        <w:rPr>
          <w:rFonts w:ascii="Tahoma" w:eastAsia="SimSun" w:hAnsi="Tahoma" w:cs="Tahoma"/>
          <w:b/>
          <w:bCs/>
          <w:kern w:val="2"/>
          <w:sz w:val="20"/>
          <w:szCs w:val="20"/>
          <w:lang w:eastAsia="hi-IN" w:bidi="hi-IN"/>
        </w:rPr>
        <w:t xml:space="preserve"> 14 dni</w:t>
      </w:r>
      <w:r w:rsidRPr="00DD699C">
        <w:rPr>
          <w:rFonts w:ascii="Tahoma" w:eastAsia="SimSun" w:hAnsi="Tahoma" w:cs="Tahoma"/>
          <w:kern w:val="2"/>
          <w:sz w:val="20"/>
          <w:szCs w:val="20"/>
          <w:lang w:eastAsia="hi-IN" w:bidi="hi-IN"/>
        </w:rPr>
        <w:t xml:space="preserve"> przed datą planowanego przeglądu.</w:t>
      </w:r>
    </w:p>
    <w:p w14:paraId="326BC65A" w14:textId="32B4E7D6" w:rsidR="00D90F9D" w:rsidRPr="00DD699C" w:rsidRDefault="00D90F9D" w:rsidP="00D90F9D">
      <w:pPr>
        <w:pStyle w:val="Akapitzlist"/>
        <w:widowControl w:val="0"/>
        <w:numPr>
          <w:ilvl w:val="2"/>
          <w:numId w:val="21"/>
        </w:numPr>
        <w:jc w:val="both"/>
        <w:rPr>
          <w:rFonts w:ascii="Tahoma" w:eastAsia="SimSun" w:hAnsi="Tahoma" w:cs="Tahoma"/>
          <w:kern w:val="2"/>
          <w:sz w:val="20"/>
          <w:szCs w:val="20"/>
          <w:lang w:eastAsia="hi-IN" w:bidi="hi-IN"/>
        </w:rPr>
      </w:pPr>
      <w:r w:rsidRPr="00DD699C">
        <w:rPr>
          <w:rFonts w:ascii="Tahoma" w:eastAsia="SimSun" w:hAnsi="Tahoma" w:cs="Tahoma"/>
          <w:kern w:val="2"/>
          <w:sz w:val="20"/>
          <w:szCs w:val="20"/>
          <w:lang w:eastAsia="hi-IN" w:bidi="hi-IN"/>
        </w:rPr>
        <w:t xml:space="preserve">Harmonogram przeglądów zostanie przygotowany w porozumieniu z Wykonawcą </w:t>
      </w:r>
      <w:r w:rsidRPr="00DD699C">
        <w:rPr>
          <w:rFonts w:ascii="Tahoma" w:eastAsia="SimSun" w:hAnsi="Tahoma" w:cs="Tahoma"/>
          <w:b/>
          <w:kern w:val="2"/>
          <w:sz w:val="20"/>
          <w:szCs w:val="20"/>
          <w:lang w:eastAsia="hi-IN" w:bidi="hi-IN"/>
        </w:rPr>
        <w:t xml:space="preserve">w terminie </w:t>
      </w:r>
      <w:r w:rsidR="00D2218D">
        <w:rPr>
          <w:rFonts w:ascii="Tahoma" w:eastAsia="SimSun" w:hAnsi="Tahoma" w:cs="Tahoma"/>
          <w:b/>
          <w:kern w:val="2"/>
          <w:sz w:val="20"/>
          <w:szCs w:val="20"/>
          <w:lang w:eastAsia="hi-IN" w:bidi="hi-IN"/>
        </w:rPr>
        <w:t>14</w:t>
      </w:r>
      <w:r w:rsidRPr="00DD699C">
        <w:rPr>
          <w:rFonts w:ascii="Tahoma" w:eastAsia="SimSun" w:hAnsi="Tahoma" w:cs="Tahoma"/>
          <w:b/>
          <w:kern w:val="2"/>
          <w:sz w:val="20"/>
          <w:szCs w:val="20"/>
          <w:lang w:eastAsia="hi-IN" w:bidi="hi-IN"/>
        </w:rPr>
        <w:t xml:space="preserve"> dni od dnia zawarcia umowy.</w:t>
      </w:r>
    </w:p>
    <w:p w14:paraId="14689218" w14:textId="20940553" w:rsidR="00162830" w:rsidRPr="00DD699C" w:rsidRDefault="005B407F" w:rsidP="00487E8D">
      <w:pPr>
        <w:pStyle w:val="Akapitzlist"/>
        <w:widowControl w:val="0"/>
        <w:numPr>
          <w:ilvl w:val="2"/>
          <w:numId w:val="21"/>
        </w:numPr>
        <w:jc w:val="both"/>
        <w:rPr>
          <w:rFonts w:ascii="Tahoma" w:eastAsia="SimSun" w:hAnsi="Tahoma" w:cs="Tahoma"/>
          <w:kern w:val="2"/>
          <w:sz w:val="20"/>
          <w:szCs w:val="20"/>
          <w:lang w:eastAsia="hi-IN" w:bidi="hi-IN"/>
        </w:rPr>
      </w:pPr>
      <w:r w:rsidRPr="00DD699C">
        <w:rPr>
          <w:rFonts w:ascii="Tahoma" w:eastAsia="SimSun" w:hAnsi="Tahoma" w:cs="Tahoma"/>
          <w:kern w:val="2"/>
          <w:sz w:val="20"/>
          <w:szCs w:val="20"/>
          <w:lang w:eastAsia="hi-IN" w:bidi="hi-IN"/>
        </w:rPr>
        <w:t>Wszelkie wykonywane czynności - przeglądy, konserwacj</w:t>
      </w:r>
      <w:r w:rsidR="00487E8D" w:rsidRPr="00DD699C">
        <w:rPr>
          <w:rFonts w:ascii="Tahoma" w:eastAsia="SimSun" w:hAnsi="Tahoma" w:cs="Tahoma"/>
          <w:kern w:val="2"/>
          <w:sz w:val="20"/>
          <w:szCs w:val="20"/>
          <w:lang w:eastAsia="hi-IN" w:bidi="hi-IN"/>
        </w:rPr>
        <w:t>e</w:t>
      </w:r>
      <w:r w:rsidRPr="00DD699C">
        <w:rPr>
          <w:rFonts w:ascii="Tahoma" w:eastAsia="SimSun" w:hAnsi="Tahoma" w:cs="Tahoma"/>
          <w:kern w:val="2"/>
          <w:sz w:val="20"/>
          <w:szCs w:val="20"/>
          <w:lang w:eastAsia="hi-IN" w:bidi="hi-IN"/>
        </w:rPr>
        <w:t xml:space="preserve">, naprawy należy potwierdzić poprzez przesłanie raportu serwisowego/protokołu serwisowego opatrzonego podpisem użytkownika </w:t>
      </w:r>
      <w:r w:rsidRPr="00DD699C">
        <w:rPr>
          <w:rFonts w:ascii="Tahoma" w:eastAsia="SimSun" w:hAnsi="Tahoma" w:cs="Tahoma"/>
          <w:b/>
          <w:bCs/>
          <w:kern w:val="2"/>
          <w:sz w:val="20"/>
          <w:szCs w:val="20"/>
          <w:lang w:eastAsia="hi-IN" w:bidi="hi-IN"/>
        </w:rPr>
        <w:t>w formie elektronicznej</w:t>
      </w:r>
      <w:r w:rsidRPr="00DD699C">
        <w:rPr>
          <w:rFonts w:ascii="Tahoma" w:eastAsia="SimSun" w:hAnsi="Tahoma" w:cs="Tahoma"/>
          <w:kern w:val="2"/>
          <w:sz w:val="20"/>
          <w:szCs w:val="20"/>
          <w:lang w:eastAsia="hi-IN" w:bidi="hi-IN"/>
        </w:rPr>
        <w:t xml:space="preserve"> na adres email: </w:t>
      </w:r>
      <w:r w:rsidR="0050235E" w:rsidRPr="0050235E">
        <w:rPr>
          <w:rFonts w:ascii="Tahoma" w:eastAsia="SimSun" w:hAnsi="Tahoma" w:cs="Tahoma"/>
          <w:b/>
          <w:bCs/>
          <w:kern w:val="2"/>
          <w:sz w:val="20"/>
          <w:szCs w:val="20"/>
          <w:lang w:eastAsia="hi-IN" w:bidi="hi-IN"/>
        </w:rPr>
        <w:t>piotr.koper@wsw.leszno.pl;</w:t>
      </w:r>
      <w:r w:rsidR="0050235E">
        <w:rPr>
          <w:rFonts w:ascii="Tahoma" w:eastAsia="SimSun" w:hAnsi="Tahoma" w:cs="Tahoma"/>
          <w:kern w:val="2"/>
          <w:sz w:val="20"/>
          <w:szCs w:val="20"/>
          <w:lang w:eastAsia="hi-IN" w:bidi="hi-IN"/>
        </w:rPr>
        <w:t xml:space="preserve"> </w:t>
      </w:r>
      <w:r w:rsidR="00DD699C" w:rsidRPr="00DD699C">
        <w:rPr>
          <w:rStyle w:val="czeinternetowe"/>
          <w:rFonts w:ascii="Tahoma" w:eastAsia="SimSun" w:hAnsi="Tahoma" w:cs="Tahoma"/>
          <w:b/>
          <w:color w:val="auto"/>
          <w:kern w:val="2"/>
          <w:sz w:val="20"/>
          <w:szCs w:val="20"/>
          <w:lang w:eastAsia="hi-IN" w:bidi="hi-IN"/>
        </w:rPr>
        <w:t>zbigniew.spiralski@wsw.leszno.pl</w:t>
      </w:r>
      <w:r w:rsidRPr="00DD699C">
        <w:rPr>
          <w:rFonts w:ascii="Tahoma" w:eastAsia="SimSun" w:hAnsi="Tahoma" w:cs="Tahoma"/>
          <w:b/>
          <w:kern w:val="2"/>
          <w:sz w:val="20"/>
          <w:szCs w:val="20"/>
          <w:lang w:eastAsia="hi-IN" w:bidi="hi-IN"/>
        </w:rPr>
        <w:t xml:space="preserve"> </w:t>
      </w:r>
      <w:r w:rsidRPr="00DD699C">
        <w:rPr>
          <w:rFonts w:ascii="Tahoma" w:eastAsia="SimSun" w:hAnsi="Tahoma" w:cs="Tahoma"/>
          <w:kern w:val="2"/>
          <w:sz w:val="20"/>
          <w:szCs w:val="20"/>
          <w:lang w:eastAsia="hi-IN" w:bidi="hi-IN"/>
        </w:rPr>
        <w:t xml:space="preserve">Wszelkie wykonywane </w:t>
      </w:r>
      <w:r w:rsidR="00D90F9D" w:rsidRPr="00DD699C">
        <w:rPr>
          <w:rFonts w:ascii="Tahoma" w:eastAsia="SimSun" w:hAnsi="Tahoma" w:cs="Tahoma"/>
          <w:kern w:val="2"/>
          <w:sz w:val="20"/>
          <w:szCs w:val="20"/>
          <w:lang w:eastAsia="hi-IN" w:bidi="hi-IN"/>
        </w:rPr>
        <w:t>przeglądy</w:t>
      </w:r>
      <w:r w:rsidRPr="00DD699C">
        <w:rPr>
          <w:rFonts w:ascii="Tahoma" w:eastAsia="SimSun" w:hAnsi="Tahoma" w:cs="Tahoma"/>
          <w:kern w:val="2"/>
          <w:sz w:val="20"/>
          <w:szCs w:val="20"/>
          <w:lang w:eastAsia="hi-IN" w:bidi="hi-IN"/>
        </w:rPr>
        <w:t xml:space="preserve"> winny być potwierdzone przez użytkownika.</w:t>
      </w:r>
    </w:p>
    <w:p w14:paraId="4D07274A" w14:textId="70BDD678" w:rsidR="00162830" w:rsidRPr="009A7420" w:rsidRDefault="005B407F" w:rsidP="00487E8D">
      <w:pPr>
        <w:pStyle w:val="Akapitzlist"/>
        <w:widowControl w:val="0"/>
        <w:numPr>
          <w:ilvl w:val="2"/>
          <w:numId w:val="21"/>
        </w:numPr>
        <w:jc w:val="both"/>
        <w:rPr>
          <w:rFonts w:ascii="Tahoma" w:eastAsia="SimSun" w:hAnsi="Tahoma" w:cs="Tahoma"/>
          <w:kern w:val="2"/>
          <w:sz w:val="20"/>
          <w:szCs w:val="20"/>
          <w:lang w:eastAsia="hi-IN" w:bidi="hi-IN"/>
        </w:rPr>
      </w:pPr>
      <w:r w:rsidRPr="009A7420">
        <w:rPr>
          <w:rFonts w:ascii="Tahoma" w:eastAsia="SimSun" w:hAnsi="Tahoma" w:cs="Tahoma"/>
          <w:kern w:val="2"/>
          <w:sz w:val="20"/>
          <w:szCs w:val="20"/>
          <w:lang w:eastAsia="hi-IN" w:bidi="hi-IN"/>
        </w:rPr>
        <w:t xml:space="preserve">Przeglądy wykonywane będą w siedzibie Zamawiającego, naprawy wykonywane będą zgodnie z ustaleniami stron w siedzibie Zamawiającego lub po przesłaniu sprzętu do siedziby Wykonawcy - koszt przesyłki sprzętu ponosi Wykonawca. </w:t>
      </w:r>
    </w:p>
    <w:p w14:paraId="7628C958" w14:textId="77777777" w:rsidR="00162830" w:rsidRPr="004B18B8" w:rsidRDefault="005B407F" w:rsidP="00487E8D">
      <w:pPr>
        <w:pStyle w:val="Akapitzlist"/>
        <w:widowControl w:val="0"/>
        <w:numPr>
          <w:ilvl w:val="2"/>
          <w:numId w:val="21"/>
        </w:numPr>
        <w:jc w:val="both"/>
        <w:rPr>
          <w:rFonts w:ascii="Tahoma" w:eastAsia="SimSun" w:hAnsi="Tahoma" w:cs="Tahoma"/>
          <w:kern w:val="2"/>
          <w:sz w:val="20"/>
          <w:szCs w:val="20"/>
          <w:lang w:eastAsia="hi-IN" w:bidi="hi-IN"/>
        </w:rPr>
      </w:pPr>
      <w:r w:rsidRPr="004B18B8">
        <w:rPr>
          <w:rFonts w:ascii="Tahoma" w:eastAsia="SimSun" w:hAnsi="Tahoma" w:cs="Tahoma"/>
          <w:kern w:val="2"/>
          <w:sz w:val="20"/>
          <w:szCs w:val="20"/>
          <w:lang w:eastAsia="hi-IN" w:bidi="hi-IN"/>
        </w:rPr>
        <w:t>Koszt dojazdu Wykonawcy do siedziby Zamawiającego należy wliczyć w koszt wykonywanych usług.</w:t>
      </w:r>
    </w:p>
    <w:p w14:paraId="62CDD4F1" w14:textId="77777777" w:rsidR="00162830" w:rsidRPr="004B18B8" w:rsidRDefault="005B407F" w:rsidP="00487E8D">
      <w:pPr>
        <w:pStyle w:val="Akapitzlist"/>
        <w:widowControl w:val="0"/>
        <w:numPr>
          <w:ilvl w:val="2"/>
          <w:numId w:val="21"/>
        </w:numPr>
        <w:jc w:val="both"/>
        <w:rPr>
          <w:rFonts w:ascii="Tahoma" w:eastAsia="SimSun" w:hAnsi="Tahoma" w:cs="Tahoma"/>
          <w:kern w:val="2"/>
          <w:sz w:val="20"/>
          <w:szCs w:val="20"/>
          <w:lang w:eastAsia="hi-IN" w:bidi="hi-IN"/>
        </w:rPr>
      </w:pPr>
      <w:r w:rsidRPr="004B18B8">
        <w:rPr>
          <w:rFonts w:ascii="Tahoma" w:eastAsia="SimSun" w:hAnsi="Tahoma" w:cs="Tahoma"/>
          <w:kern w:val="2"/>
          <w:sz w:val="20"/>
          <w:szCs w:val="20"/>
          <w:lang w:eastAsia="hi-IN" w:bidi="hi-IN"/>
        </w:rPr>
        <w:t>Wykonawca winien uwzględnić w cenie oferty wszystkie przewidywane koszty realizacji zamówienia, które będą miały wpływ na cenę oferty.</w:t>
      </w:r>
    </w:p>
    <w:p w14:paraId="08400823" w14:textId="77777777" w:rsidR="00162830" w:rsidRPr="004B18B8" w:rsidRDefault="005B407F" w:rsidP="00487E8D">
      <w:pPr>
        <w:pStyle w:val="Akapitzlist"/>
        <w:widowControl w:val="0"/>
        <w:numPr>
          <w:ilvl w:val="2"/>
          <w:numId w:val="21"/>
        </w:numPr>
        <w:jc w:val="both"/>
        <w:rPr>
          <w:rFonts w:ascii="Tahoma" w:eastAsia="SimSun" w:hAnsi="Tahoma" w:cs="Tahoma"/>
          <w:kern w:val="2"/>
          <w:sz w:val="20"/>
          <w:szCs w:val="20"/>
          <w:lang w:eastAsia="hi-IN" w:bidi="hi-IN"/>
        </w:rPr>
      </w:pPr>
      <w:r w:rsidRPr="004B18B8">
        <w:rPr>
          <w:rFonts w:ascii="Tahoma" w:eastAsia="SimSun" w:hAnsi="Tahoma" w:cs="Tahoma"/>
          <w:kern w:val="2"/>
          <w:sz w:val="20"/>
          <w:szCs w:val="20"/>
          <w:lang w:eastAsia="hi-IN" w:bidi="hi-IN"/>
        </w:rPr>
        <w:t>Wykonawca zobowiązany jest do zachowania w tajemnicy wszelkich informacji uzyskanych w związku z realizacją umowy, stanowiących tajemnicę służbową Zamawiającego.</w:t>
      </w:r>
    </w:p>
    <w:p w14:paraId="1819DBE9" w14:textId="77777777" w:rsidR="005B407F" w:rsidRPr="004B18B8" w:rsidRDefault="005B407F" w:rsidP="005B407F">
      <w:pPr>
        <w:widowControl w:val="0"/>
        <w:ind w:left="426"/>
        <w:jc w:val="both"/>
        <w:rPr>
          <w:rFonts w:ascii="Tahoma" w:eastAsia="SimSun" w:hAnsi="Tahoma" w:cs="Tahoma"/>
          <w:kern w:val="2"/>
          <w:lang w:eastAsia="hi-IN" w:bidi="hi-IN"/>
        </w:rPr>
      </w:pPr>
    </w:p>
    <w:p w14:paraId="76C1F96E" w14:textId="77777777" w:rsidR="005B407F" w:rsidRPr="004B18B8" w:rsidRDefault="005B407F" w:rsidP="00EA1651">
      <w:pPr>
        <w:shd w:val="clear" w:color="auto" w:fill="FFFFFF"/>
        <w:jc w:val="both"/>
        <w:rPr>
          <w:rFonts w:ascii="Tahoma" w:hAnsi="Tahoma" w:cs="Tahoma"/>
          <w:b/>
        </w:rPr>
      </w:pPr>
      <w:bookmarkStart w:id="7" w:name="OLE_LINK9_kopia_1"/>
      <w:bookmarkEnd w:id="7"/>
      <w:r w:rsidRPr="004B18B8">
        <w:rPr>
          <w:rFonts w:ascii="Tahoma" w:hAnsi="Tahoma" w:cs="Tahoma"/>
          <w:b/>
        </w:rPr>
        <w:t>4.     TERMIN WYKONANIA ZAMÓWIENIA</w:t>
      </w:r>
    </w:p>
    <w:p w14:paraId="0A8AD631" w14:textId="77777777" w:rsidR="005B407F" w:rsidRPr="004B18B8" w:rsidRDefault="005B407F" w:rsidP="005B407F">
      <w:pPr>
        <w:shd w:val="clear" w:color="auto" w:fill="FFFFFF"/>
        <w:jc w:val="both"/>
        <w:rPr>
          <w:rFonts w:ascii="Tahoma" w:hAnsi="Tahoma" w:cs="Tahoma"/>
          <w:bCs/>
        </w:rPr>
      </w:pPr>
      <w:r w:rsidRPr="004B18B8">
        <w:rPr>
          <w:rFonts w:ascii="Tahoma" w:hAnsi="Tahoma" w:cs="Tahoma"/>
          <w:b/>
        </w:rPr>
        <w:t xml:space="preserve">Termin wykonania zamówienia: </w:t>
      </w:r>
    </w:p>
    <w:p w14:paraId="1FE06251" w14:textId="3DD9B8D3" w:rsidR="005B407F" w:rsidRPr="004B18B8" w:rsidRDefault="005B407F" w:rsidP="005B407F">
      <w:pPr>
        <w:shd w:val="clear" w:color="auto" w:fill="FFFFFF"/>
        <w:jc w:val="both"/>
        <w:rPr>
          <w:rFonts w:ascii="Tahoma" w:hAnsi="Tahoma" w:cs="Tahoma"/>
          <w:bCs/>
        </w:rPr>
      </w:pPr>
      <w:r w:rsidRPr="004B18B8">
        <w:rPr>
          <w:rFonts w:ascii="Tahoma" w:hAnsi="Tahoma" w:cs="Tahoma"/>
          <w:bCs/>
        </w:rPr>
        <w:t xml:space="preserve">świadczenie usług w okresie </w:t>
      </w:r>
      <w:r w:rsidRPr="004B18B8">
        <w:rPr>
          <w:rFonts w:ascii="Tahoma" w:hAnsi="Tahoma" w:cs="Tahoma"/>
          <w:b/>
          <w:bCs/>
        </w:rPr>
        <w:t>24 miesięcy</w:t>
      </w:r>
      <w:r w:rsidRPr="004B18B8">
        <w:rPr>
          <w:rFonts w:ascii="Tahoma" w:hAnsi="Tahoma" w:cs="Tahoma"/>
          <w:bCs/>
        </w:rPr>
        <w:t xml:space="preserve"> od dnia zawarcia umowy.</w:t>
      </w:r>
    </w:p>
    <w:p w14:paraId="04673C29" w14:textId="77777777" w:rsidR="008B0954" w:rsidRDefault="008B0954" w:rsidP="00176F8B">
      <w:pPr>
        <w:shd w:val="clear" w:color="auto" w:fill="FFFFFF"/>
        <w:ind w:left="540" w:hanging="540"/>
        <w:jc w:val="both"/>
        <w:rPr>
          <w:rFonts w:ascii="Tahoma" w:hAnsi="Tahoma" w:cs="Tahoma"/>
        </w:rPr>
      </w:pPr>
    </w:p>
    <w:p w14:paraId="26223335" w14:textId="3CAA9A94" w:rsidR="008B0954" w:rsidRPr="00EA1651" w:rsidRDefault="008B0954" w:rsidP="00EA1651">
      <w:pPr>
        <w:pStyle w:val="Akapitzlist"/>
        <w:numPr>
          <w:ilvl w:val="0"/>
          <w:numId w:val="22"/>
        </w:numPr>
        <w:shd w:val="clear" w:color="auto" w:fill="FFFFFF"/>
        <w:jc w:val="both"/>
        <w:rPr>
          <w:rFonts w:ascii="Tahoma" w:hAnsi="Tahoma" w:cs="Tahoma"/>
          <w:b/>
          <w:bCs/>
          <w:sz w:val="20"/>
          <w:szCs w:val="20"/>
        </w:rPr>
      </w:pPr>
      <w:r w:rsidRPr="00EA1651">
        <w:rPr>
          <w:rFonts w:ascii="Tahoma" w:hAnsi="Tahoma" w:cs="Tahoma"/>
          <w:b/>
          <w:bCs/>
          <w:sz w:val="20"/>
          <w:szCs w:val="20"/>
        </w:rPr>
        <w:t>INFORMACJA O WARUNKACH UDZIAŁU W POSTĘPOWANIU O UDZIELENIE ZAMÓWIENIA.</w:t>
      </w:r>
    </w:p>
    <w:p w14:paraId="16E49485" w14:textId="77777777" w:rsidR="00B46CAA" w:rsidRPr="004B18B8" w:rsidRDefault="008B0954" w:rsidP="00176F8B">
      <w:pPr>
        <w:numPr>
          <w:ilvl w:val="1"/>
          <w:numId w:val="22"/>
        </w:numPr>
        <w:ind w:left="567" w:hanging="567"/>
        <w:jc w:val="both"/>
        <w:rPr>
          <w:rFonts w:ascii="Tahoma" w:hAnsi="Tahoma" w:cs="Tahoma"/>
          <w:shd w:val="clear" w:color="auto" w:fill="FFFFFF"/>
        </w:rPr>
      </w:pPr>
      <w:r w:rsidRPr="004B18B8">
        <w:rPr>
          <w:rFonts w:ascii="Tahoma" w:hAnsi="Tahoma" w:cs="Tahoma"/>
        </w:rPr>
        <w:t>O udzielenie zamówienia mogą ubiegać się Wykonawcy, którzy nie podlegają wykluczeniu, na zasadach określonych w Rozdziale 6 SWZ, oraz spełniają określone przez Zamawiającego warunki</w:t>
      </w:r>
      <w:r w:rsidRPr="004B18B8">
        <w:rPr>
          <w:rFonts w:ascii="Tahoma" w:hAnsi="Tahoma" w:cs="Tahoma"/>
          <w:b/>
          <w:bCs/>
        </w:rPr>
        <w:t xml:space="preserve"> </w:t>
      </w:r>
      <w:r w:rsidRPr="004B18B8">
        <w:rPr>
          <w:rFonts w:ascii="Tahoma" w:hAnsi="Tahoma" w:cs="Tahoma"/>
        </w:rPr>
        <w:t>udziału w postępowaniu</w:t>
      </w:r>
      <w:r w:rsidRPr="004B18B8">
        <w:rPr>
          <w:rFonts w:ascii="Tahoma" w:hAnsi="Tahoma" w:cs="Tahoma"/>
          <w:shd w:val="clear" w:color="auto" w:fill="FFFFFF"/>
        </w:rPr>
        <w:t>.</w:t>
      </w:r>
      <w:bookmarkStart w:id="8" w:name="bookmark3"/>
    </w:p>
    <w:p w14:paraId="415EACA4" w14:textId="5DA4D0A1" w:rsidR="008B0954" w:rsidRPr="004B18B8" w:rsidRDefault="008B0954" w:rsidP="00176F8B">
      <w:pPr>
        <w:numPr>
          <w:ilvl w:val="1"/>
          <w:numId w:val="22"/>
        </w:numPr>
        <w:ind w:left="567" w:hanging="567"/>
        <w:jc w:val="both"/>
        <w:rPr>
          <w:rFonts w:ascii="Tahoma" w:hAnsi="Tahoma" w:cs="Tahoma"/>
          <w:shd w:val="clear" w:color="auto" w:fill="FFFFFF"/>
        </w:rPr>
      </w:pPr>
      <w:r w:rsidRPr="004B18B8">
        <w:rPr>
          <w:rFonts w:ascii="Tahoma" w:hAnsi="Tahoma" w:cs="Tahoma"/>
        </w:rPr>
        <w:t>O udzielenie zamówienia mogą ubiegać się Wykonawcy, którzy spełniają warunki dotyczące:</w:t>
      </w:r>
      <w:bookmarkEnd w:id="8"/>
    </w:p>
    <w:p w14:paraId="6811D7B2" w14:textId="77777777" w:rsidR="008B0954" w:rsidRPr="004B18B8" w:rsidRDefault="008B0954" w:rsidP="00176F8B">
      <w:pPr>
        <w:numPr>
          <w:ilvl w:val="2"/>
          <w:numId w:val="22"/>
        </w:numPr>
        <w:ind w:right="20"/>
        <w:jc w:val="both"/>
        <w:rPr>
          <w:rFonts w:ascii="Tahoma" w:hAnsi="Tahoma" w:cs="Tahoma"/>
        </w:rPr>
      </w:pPr>
      <w:r w:rsidRPr="004B18B8">
        <w:rPr>
          <w:rFonts w:ascii="Tahoma" w:hAnsi="Tahoma" w:cs="Tahoma"/>
          <w:b/>
        </w:rPr>
        <w:t>zdolności do występowania w obrocie gospodarczym:</w:t>
      </w:r>
    </w:p>
    <w:p w14:paraId="0F8CAE2B" w14:textId="77777777" w:rsidR="008B0954" w:rsidRPr="004B18B8" w:rsidRDefault="008B0954" w:rsidP="00176F8B">
      <w:pPr>
        <w:ind w:left="852" w:right="20"/>
        <w:jc w:val="both"/>
        <w:rPr>
          <w:rFonts w:ascii="Tahoma" w:hAnsi="Tahoma" w:cs="Tahoma"/>
        </w:rPr>
      </w:pPr>
      <w:bookmarkStart w:id="9" w:name="_Hlk67904030"/>
      <w:r w:rsidRPr="004B18B8">
        <w:rPr>
          <w:rFonts w:ascii="Tahoma" w:hAnsi="Tahoma" w:cs="Tahoma"/>
        </w:rPr>
        <w:t>Zamawiający nie stawia warunku w powyższym zakresie.</w:t>
      </w:r>
    </w:p>
    <w:bookmarkEnd w:id="9"/>
    <w:p w14:paraId="23026DAE" w14:textId="77777777" w:rsidR="008B0954" w:rsidRPr="004B18B8" w:rsidRDefault="008B0954" w:rsidP="00176F8B">
      <w:pPr>
        <w:numPr>
          <w:ilvl w:val="2"/>
          <w:numId w:val="22"/>
        </w:numPr>
        <w:ind w:right="20"/>
        <w:jc w:val="both"/>
        <w:rPr>
          <w:rFonts w:ascii="Tahoma" w:hAnsi="Tahoma" w:cs="Tahoma"/>
          <w:b/>
        </w:rPr>
      </w:pPr>
      <w:r w:rsidRPr="004B18B8">
        <w:rPr>
          <w:rFonts w:ascii="Tahoma" w:hAnsi="Tahoma" w:cs="Tahoma"/>
          <w:b/>
        </w:rPr>
        <w:t>uprawnień do prowadzenia określonej działalności gospodarczej lub zawodowej, o ile wynika to z odrębnych przepisów:</w:t>
      </w:r>
    </w:p>
    <w:p w14:paraId="2F367FAF" w14:textId="77777777" w:rsidR="008B0954" w:rsidRPr="004B18B8" w:rsidRDefault="008B0954" w:rsidP="00176F8B">
      <w:pPr>
        <w:ind w:left="720" w:right="20"/>
        <w:jc w:val="both"/>
        <w:rPr>
          <w:rFonts w:ascii="Tahoma" w:hAnsi="Tahoma" w:cs="Tahoma"/>
          <w:b/>
        </w:rPr>
      </w:pPr>
      <w:r w:rsidRPr="004B18B8">
        <w:rPr>
          <w:rFonts w:ascii="Tahoma" w:hAnsi="Tahoma" w:cs="Tahoma"/>
        </w:rPr>
        <w:t>Zamawiający nie stawia warunku w powyższym zakresie.</w:t>
      </w:r>
    </w:p>
    <w:p w14:paraId="58CD1D63" w14:textId="77777777" w:rsidR="008B0954" w:rsidRPr="004B18B8" w:rsidRDefault="008B0954" w:rsidP="00176F8B">
      <w:pPr>
        <w:numPr>
          <w:ilvl w:val="2"/>
          <w:numId w:val="22"/>
        </w:numPr>
        <w:ind w:right="20"/>
        <w:jc w:val="both"/>
        <w:rPr>
          <w:rFonts w:ascii="Tahoma" w:hAnsi="Tahoma" w:cs="Tahoma"/>
        </w:rPr>
      </w:pPr>
      <w:r w:rsidRPr="004B18B8">
        <w:rPr>
          <w:rFonts w:ascii="Tahoma" w:hAnsi="Tahoma" w:cs="Tahoma"/>
          <w:b/>
        </w:rPr>
        <w:t>sytuacji ekonomicznej lub finansowej:</w:t>
      </w:r>
    </w:p>
    <w:p w14:paraId="036F4D93" w14:textId="77777777" w:rsidR="00F03327" w:rsidRPr="0050235E" w:rsidRDefault="00F03327" w:rsidP="00F03327">
      <w:pPr>
        <w:pStyle w:val="Teksttreci0"/>
        <w:shd w:val="clear" w:color="auto" w:fill="auto"/>
        <w:spacing w:line="240" w:lineRule="auto"/>
        <w:ind w:left="720" w:right="20" w:firstLine="0"/>
        <w:jc w:val="both"/>
        <w:rPr>
          <w:rFonts w:ascii="Tahoma" w:hAnsi="Tahoma" w:cs="Tahoma"/>
          <w:sz w:val="20"/>
          <w:szCs w:val="20"/>
        </w:rPr>
      </w:pPr>
      <w:r w:rsidRPr="0050235E">
        <w:rPr>
          <w:rFonts w:ascii="Tahoma" w:hAnsi="Tahoma" w:cs="Tahoma"/>
          <w:sz w:val="20"/>
          <w:szCs w:val="20"/>
        </w:rPr>
        <w:t>Warunek ten zostanie spełniony, jeżeli Wykonawca wykaże, że:</w:t>
      </w:r>
    </w:p>
    <w:p w14:paraId="5FFFBF44" w14:textId="22AD0EC4" w:rsidR="00F03327" w:rsidRPr="0050235E" w:rsidRDefault="00F03327" w:rsidP="0074292C">
      <w:pPr>
        <w:pStyle w:val="Akapitzlist"/>
        <w:numPr>
          <w:ilvl w:val="3"/>
          <w:numId w:val="46"/>
        </w:numPr>
        <w:autoSpaceDE w:val="0"/>
        <w:autoSpaceDN w:val="0"/>
        <w:adjustRightInd w:val="0"/>
        <w:ind w:left="1134"/>
        <w:rPr>
          <w:rFonts w:ascii="Tahoma" w:hAnsi="Tahoma" w:cs="Tahoma"/>
          <w:sz w:val="20"/>
          <w:szCs w:val="20"/>
          <w:lang w:eastAsia="en-GB"/>
        </w:rPr>
      </w:pPr>
      <w:r w:rsidRPr="0050235E">
        <w:rPr>
          <w:rFonts w:ascii="Tahoma" w:hAnsi="Tahoma" w:cs="Tahoma"/>
          <w:sz w:val="20"/>
          <w:szCs w:val="20"/>
          <w:lang w:eastAsia="en-GB"/>
        </w:rPr>
        <w:t xml:space="preserve">jest ubezpieczony od odpowiedzialności cywilnej w zakresie prowadzonej działalności zgodnej z przedmiotem niniejszego zamówienia na wartość co najmniej </w:t>
      </w:r>
      <w:r w:rsidRPr="0050235E">
        <w:rPr>
          <w:rFonts w:ascii="Tahoma" w:hAnsi="Tahoma" w:cs="Tahoma"/>
          <w:b/>
          <w:bCs/>
          <w:sz w:val="20"/>
          <w:szCs w:val="20"/>
          <w:lang w:eastAsia="en-GB"/>
        </w:rPr>
        <w:t>400 000 PLN</w:t>
      </w:r>
      <w:r w:rsidRPr="0050235E">
        <w:rPr>
          <w:rFonts w:ascii="Tahoma" w:hAnsi="Tahoma" w:cs="Tahoma"/>
          <w:sz w:val="20"/>
          <w:szCs w:val="20"/>
          <w:lang w:eastAsia="en-GB"/>
        </w:rPr>
        <w:t xml:space="preserve">. </w:t>
      </w:r>
    </w:p>
    <w:p w14:paraId="5B58609E" w14:textId="77777777" w:rsidR="008B0954" w:rsidRPr="007D377F" w:rsidRDefault="008B0954" w:rsidP="00176F8B">
      <w:pPr>
        <w:numPr>
          <w:ilvl w:val="2"/>
          <w:numId w:val="22"/>
        </w:numPr>
        <w:ind w:right="23"/>
        <w:jc w:val="both"/>
        <w:rPr>
          <w:rFonts w:ascii="Tahoma" w:hAnsi="Tahoma" w:cs="Tahoma"/>
        </w:rPr>
      </w:pPr>
      <w:r w:rsidRPr="007D377F">
        <w:rPr>
          <w:rFonts w:ascii="Tahoma" w:hAnsi="Tahoma" w:cs="Tahoma"/>
          <w:b/>
        </w:rPr>
        <w:t>zdolności technicznej lub zawodowej:</w:t>
      </w:r>
    </w:p>
    <w:p w14:paraId="687F77F2" w14:textId="77777777" w:rsidR="008B0954" w:rsidRPr="007D377F" w:rsidRDefault="008B0954" w:rsidP="00176F8B">
      <w:pPr>
        <w:autoSpaceDE w:val="0"/>
        <w:autoSpaceDN w:val="0"/>
        <w:adjustRightInd w:val="0"/>
        <w:ind w:left="515" w:firstLine="260"/>
        <w:jc w:val="both"/>
        <w:rPr>
          <w:rFonts w:ascii="Tahoma" w:hAnsi="Tahoma" w:cs="Tahoma"/>
        </w:rPr>
      </w:pPr>
      <w:r w:rsidRPr="007D377F">
        <w:rPr>
          <w:rFonts w:ascii="Tahoma" w:hAnsi="Tahoma" w:cs="Tahoma"/>
        </w:rPr>
        <w:t>Zamawiający uzna warunek za spełniony, jeżeli Wykonawca wykaże, że:</w:t>
      </w:r>
    </w:p>
    <w:p w14:paraId="7D2963FD" w14:textId="77777777" w:rsidR="008B0954" w:rsidRPr="007D377F" w:rsidRDefault="008B0954" w:rsidP="00176F8B">
      <w:pPr>
        <w:autoSpaceDE w:val="0"/>
        <w:autoSpaceDN w:val="0"/>
        <w:adjustRightInd w:val="0"/>
        <w:ind w:left="982" w:hanging="207"/>
        <w:jc w:val="both"/>
        <w:rPr>
          <w:rFonts w:ascii="Tahoma" w:hAnsi="Tahoma" w:cs="Tahoma"/>
        </w:rPr>
      </w:pPr>
      <w:r w:rsidRPr="007D377F">
        <w:rPr>
          <w:rFonts w:ascii="Tahoma" w:hAnsi="Tahoma" w:cs="Tahoma"/>
        </w:rPr>
        <w:lastRenderedPageBreak/>
        <w:t>- w okresie ostatnich 3 lat przed upływem terminu składania ofert, a jeżeli okres prowadzenia działalności jest krótszy – w tym okresie, wykonał lub wykonuje:</w:t>
      </w:r>
    </w:p>
    <w:p w14:paraId="2AD5A564" w14:textId="77777777" w:rsidR="008A4366" w:rsidRPr="00DD699C" w:rsidRDefault="008A4366" w:rsidP="0074292C">
      <w:pPr>
        <w:pStyle w:val="Akapitzlist"/>
        <w:numPr>
          <w:ilvl w:val="0"/>
          <w:numId w:val="25"/>
        </w:numPr>
        <w:autoSpaceDE w:val="0"/>
        <w:autoSpaceDN w:val="0"/>
        <w:adjustRightInd w:val="0"/>
        <w:jc w:val="both"/>
        <w:rPr>
          <w:rFonts w:ascii="Tahoma" w:hAnsi="Tahoma" w:cs="Tahoma"/>
          <w:b/>
          <w:bCs/>
          <w:sz w:val="20"/>
          <w:szCs w:val="20"/>
        </w:rPr>
      </w:pPr>
      <w:r w:rsidRPr="00DD699C">
        <w:rPr>
          <w:rFonts w:ascii="Tahoma" w:hAnsi="Tahoma" w:cs="Tahoma"/>
          <w:sz w:val="20"/>
          <w:szCs w:val="20"/>
        </w:rPr>
        <w:t xml:space="preserve">co najmniej 2 usługi opieki serwisowej tego typu przeglądów, konserwacji i serwisu systemów bezpieczeństwa pożarowego oraz urządzeń </w:t>
      </w:r>
      <w:proofErr w:type="gramStart"/>
      <w:r w:rsidRPr="00DD699C">
        <w:rPr>
          <w:rFonts w:ascii="Tahoma" w:hAnsi="Tahoma" w:cs="Tahoma"/>
          <w:sz w:val="20"/>
          <w:szCs w:val="20"/>
        </w:rPr>
        <w:t>p.poż</w:t>
      </w:r>
      <w:proofErr w:type="gramEnd"/>
      <w:r w:rsidRPr="00DD699C">
        <w:rPr>
          <w:rFonts w:ascii="Tahoma" w:hAnsi="Tahoma" w:cs="Tahoma"/>
          <w:sz w:val="20"/>
          <w:szCs w:val="20"/>
        </w:rPr>
        <w:t>, w skład których wchodziły następujące co najmniej instalacje i urządzenia:</w:t>
      </w:r>
    </w:p>
    <w:p w14:paraId="6136C66B" w14:textId="77777777" w:rsidR="008A4366" w:rsidRPr="00DD699C" w:rsidRDefault="008A4366" w:rsidP="008A4366">
      <w:pPr>
        <w:pStyle w:val="Akapitzlist"/>
        <w:ind w:left="1495"/>
        <w:rPr>
          <w:rFonts w:ascii="Tahoma" w:hAnsi="Tahoma" w:cs="Tahoma"/>
          <w:b/>
          <w:bCs/>
          <w:sz w:val="20"/>
          <w:szCs w:val="20"/>
        </w:rPr>
      </w:pPr>
      <w:r w:rsidRPr="00DD699C">
        <w:rPr>
          <w:rFonts w:ascii="Tahoma" w:hAnsi="Tahoma" w:cs="Tahoma"/>
          <w:sz w:val="20"/>
          <w:szCs w:val="20"/>
        </w:rPr>
        <w:t xml:space="preserve">- System Sygnalizacji Pożarowej, </w:t>
      </w:r>
    </w:p>
    <w:p w14:paraId="0D66CF97" w14:textId="77777777" w:rsidR="008A4366" w:rsidRPr="00DD699C" w:rsidRDefault="008A4366" w:rsidP="008A4366">
      <w:pPr>
        <w:pStyle w:val="Akapitzlist"/>
        <w:ind w:left="1495"/>
        <w:rPr>
          <w:rFonts w:ascii="Tahoma" w:hAnsi="Tahoma" w:cs="Tahoma"/>
          <w:b/>
          <w:bCs/>
          <w:sz w:val="20"/>
          <w:szCs w:val="20"/>
        </w:rPr>
      </w:pPr>
      <w:r w:rsidRPr="00DD699C">
        <w:rPr>
          <w:rFonts w:ascii="Tahoma" w:hAnsi="Tahoma" w:cs="Tahoma"/>
          <w:sz w:val="20"/>
          <w:szCs w:val="20"/>
        </w:rPr>
        <w:t xml:space="preserve">- Dźwiękowy System Ostrzegawczy, </w:t>
      </w:r>
    </w:p>
    <w:p w14:paraId="3C3689BB" w14:textId="77777777" w:rsidR="008A4366" w:rsidRPr="00DD699C" w:rsidRDefault="008A4366" w:rsidP="008A4366">
      <w:pPr>
        <w:pStyle w:val="Akapitzlist"/>
        <w:ind w:left="1495"/>
        <w:rPr>
          <w:rFonts w:ascii="Tahoma" w:hAnsi="Tahoma" w:cs="Tahoma"/>
          <w:b/>
          <w:bCs/>
          <w:sz w:val="20"/>
          <w:szCs w:val="20"/>
        </w:rPr>
      </w:pPr>
      <w:r w:rsidRPr="00DD699C">
        <w:rPr>
          <w:rFonts w:ascii="Tahoma" w:hAnsi="Tahoma" w:cs="Tahoma"/>
          <w:sz w:val="20"/>
          <w:szCs w:val="20"/>
        </w:rPr>
        <w:t xml:space="preserve">- Oświetlenie </w:t>
      </w:r>
      <w:proofErr w:type="spellStart"/>
      <w:r w:rsidRPr="00DD699C">
        <w:rPr>
          <w:rFonts w:ascii="Tahoma" w:hAnsi="Tahoma" w:cs="Tahoma"/>
          <w:sz w:val="20"/>
          <w:szCs w:val="20"/>
        </w:rPr>
        <w:t>awaryjno</w:t>
      </w:r>
      <w:proofErr w:type="spellEnd"/>
      <w:r w:rsidRPr="00DD699C">
        <w:rPr>
          <w:rFonts w:ascii="Tahoma" w:hAnsi="Tahoma" w:cs="Tahoma"/>
          <w:sz w:val="20"/>
          <w:szCs w:val="20"/>
        </w:rPr>
        <w:t>-ewakuacyjne</w:t>
      </w:r>
    </w:p>
    <w:p w14:paraId="134E956A" w14:textId="77777777" w:rsidR="008A4366" w:rsidRPr="00DD699C" w:rsidRDefault="008A4366" w:rsidP="008A4366">
      <w:pPr>
        <w:pStyle w:val="Akapitzlist"/>
        <w:ind w:left="1495"/>
        <w:rPr>
          <w:rFonts w:ascii="Tahoma" w:hAnsi="Tahoma" w:cs="Tahoma"/>
          <w:b/>
          <w:bCs/>
          <w:sz w:val="20"/>
          <w:szCs w:val="20"/>
        </w:rPr>
      </w:pPr>
      <w:r w:rsidRPr="00DD699C">
        <w:rPr>
          <w:rFonts w:ascii="Tahoma" w:hAnsi="Tahoma" w:cs="Tahoma"/>
          <w:sz w:val="20"/>
          <w:szCs w:val="20"/>
        </w:rPr>
        <w:t xml:space="preserve">- System oddymiania klatek schodowych, </w:t>
      </w:r>
    </w:p>
    <w:p w14:paraId="48C6CC1D" w14:textId="77777777" w:rsidR="008A4366" w:rsidRPr="00DD699C" w:rsidRDefault="008A4366" w:rsidP="008A4366">
      <w:pPr>
        <w:pStyle w:val="Akapitzlist"/>
        <w:ind w:left="1495"/>
        <w:rPr>
          <w:rFonts w:ascii="Tahoma" w:hAnsi="Tahoma" w:cs="Tahoma"/>
          <w:b/>
          <w:bCs/>
          <w:sz w:val="20"/>
          <w:szCs w:val="20"/>
        </w:rPr>
      </w:pPr>
      <w:r w:rsidRPr="00DD699C">
        <w:rPr>
          <w:rFonts w:ascii="Tahoma" w:hAnsi="Tahoma" w:cs="Tahoma"/>
          <w:sz w:val="20"/>
          <w:szCs w:val="20"/>
        </w:rPr>
        <w:t>- Instalacja hydrantów wewnętrznych i zewnętrznych,</w:t>
      </w:r>
    </w:p>
    <w:p w14:paraId="0D914EC1" w14:textId="77777777" w:rsidR="008A4366" w:rsidRPr="00DD699C" w:rsidRDefault="008A4366" w:rsidP="008A4366">
      <w:pPr>
        <w:pStyle w:val="Akapitzlist"/>
        <w:ind w:left="1495"/>
        <w:rPr>
          <w:rFonts w:ascii="Tahoma" w:hAnsi="Tahoma" w:cs="Tahoma"/>
          <w:b/>
          <w:bCs/>
          <w:sz w:val="20"/>
          <w:szCs w:val="20"/>
        </w:rPr>
      </w:pPr>
      <w:r w:rsidRPr="00DD699C">
        <w:rPr>
          <w:rFonts w:ascii="Tahoma" w:hAnsi="Tahoma" w:cs="Tahoma"/>
          <w:sz w:val="20"/>
          <w:szCs w:val="20"/>
        </w:rPr>
        <w:t>- Drzwi ppoż. i gaśnice</w:t>
      </w:r>
    </w:p>
    <w:p w14:paraId="44C807B4" w14:textId="0AD6E630" w:rsidR="008A4366" w:rsidRPr="007D377F" w:rsidRDefault="008A4366" w:rsidP="008A4366">
      <w:pPr>
        <w:pStyle w:val="Akapitzlist"/>
        <w:autoSpaceDE w:val="0"/>
        <w:autoSpaceDN w:val="0"/>
        <w:adjustRightInd w:val="0"/>
        <w:ind w:left="1495"/>
        <w:jc w:val="both"/>
        <w:rPr>
          <w:rFonts w:ascii="Tahoma" w:hAnsi="Tahoma" w:cs="Tahoma"/>
          <w:sz w:val="20"/>
          <w:szCs w:val="20"/>
        </w:rPr>
      </w:pPr>
      <w:r w:rsidRPr="00DD699C">
        <w:rPr>
          <w:rFonts w:ascii="Tahoma" w:hAnsi="Tahoma" w:cs="Tahoma"/>
          <w:sz w:val="20"/>
          <w:szCs w:val="20"/>
        </w:rPr>
        <w:t xml:space="preserve">w tym co najmniej 1 usługi </w:t>
      </w:r>
      <w:r w:rsidRPr="00DD699C">
        <w:rPr>
          <w:rFonts w:ascii="Tahoma" w:hAnsi="Tahoma" w:cs="Tahoma"/>
          <w:sz w:val="20"/>
        </w:rPr>
        <w:t xml:space="preserve">dla 1 obiektu użyteczności publicznej, w którym całkowita ilość komponentów </w:t>
      </w:r>
      <w:r w:rsidR="007D377F" w:rsidRPr="00DD699C">
        <w:rPr>
          <w:rFonts w:ascii="Tahoma" w:hAnsi="Tahoma" w:cs="Tahoma"/>
          <w:sz w:val="20"/>
        </w:rPr>
        <w:t>systemów sygnalizacji pożarowej SSP</w:t>
      </w:r>
      <w:r w:rsidR="007D377F" w:rsidRPr="007D377F">
        <w:rPr>
          <w:rFonts w:ascii="Tahoma" w:hAnsi="Tahoma" w:cs="Tahoma"/>
          <w:sz w:val="20"/>
        </w:rPr>
        <w:t xml:space="preserve"> oraz dźwiękowego systemu ostrzegawczego DSO </w:t>
      </w:r>
      <w:r w:rsidRPr="007D377F">
        <w:rPr>
          <w:rFonts w:ascii="Tahoma" w:hAnsi="Tahoma" w:cs="Tahoma"/>
          <w:sz w:val="20"/>
        </w:rPr>
        <w:t>wynosi co najmniej 2000 elementów</w:t>
      </w:r>
      <w:r w:rsidRPr="007D377F">
        <w:rPr>
          <w:sz w:val="20"/>
        </w:rPr>
        <w:t>,</w:t>
      </w:r>
    </w:p>
    <w:p w14:paraId="48DC547D" w14:textId="77777777" w:rsidR="008A4366" w:rsidRPr="007D377F" w:rsidRDefault="008A4366" w:rsidP="008A4366">
      <w:pPr>
        <w:autoSpaceDE w:val="0"/>
        <w:autoSpaceDN w:val="0"/>
        <w:adjustRightInd w:val="0"/>
        <w:ind w:left="680"/>
        <w:jc w:val="both"/>
        <w:rPr>
          <w:rFonts w:ascii="Tahoma" w:hAnsi="Tahoma" w:cs="Tahoma"/>
        </w:rPr>
      </w:pPr>
      <w:r w:rsidRPr="007D377F">
        <w:rPr>
          <w:rFonts w:ascii="Tahoma" w:hAnsi="Tahoma" w:cs="Tahoma"/>
        </w:rPr>
        <w:t>przy czym jedna usługa oznacza usługę wykonaną/wykonywaną na podstawie jednej umowy nieprzerwanie przez okres minimum 12 miesięcy,</w:t>
      </w:r>
    </w:p>
    <w:p w14:paraId="44F04294" w14:textId="242A4E25" w:rsidR="008A4366" w:rsidRPr="007D377F" w:rsidRDefault="008A4366" w:rsidP="008A4366">
      <w:pPr>
        <w:autoSpaceDE w:val="0"/>
        <w:autoSpaceDN w:val="0"/>
        <w:adjustRightInd w:val="0"/>
        <w:ind w:left="680"/>
        <w:jc w:val="both"/>
        <w:rPr>
          <w:rFonts w:ascii="Tahoma" w:hAnsi="Tahoma" w:cs="Tahoma"/>
        </w:rPr>
      </w:pPr>
      <w:r w:rsidRPr="007D377F">
        <w:rPr>
          <w:rFonts w:ascii="Tahoma" w:hAnsi="Tahoma" w:cs="Tahoma"/>
        </w:rPr>
        <w:t xml:space="preserve">oraz </w:t>
      </w:r>
      <w:r w:rsidR="00F03327" w:rsidRPr="007D377F">
        <w:rPr>
          <w:rFonts w:ascii="Tahoma" w:hAnsi="Tahoma" w:cs="Tahoma"/>
        </w:rPr>
        <w:t>dysponuje:</w:t>
      </w:r>
    </w:p>
    <w:p w14:paraId="1CD64AF1" w14:textId="32A8E507" w:rsidR="008A4366" w:rsidRPr="00DD699C" w:rsidRDefault="008A4366" w:rsidP="008A4366">
      <w:pPr>
        <w:ind w:left="1134"/>
        <w:jc w:val="both"/>
        <w:rPr>
          <w:rFonts w:ascii="Tahoma" w:hAnsi="Tahoma" w:cs="Tahoma"/>
          <w:szCs w:val="24"/>
        </w:rPr>
      </w:pPr>
      <w:r w:rsidRPr="007D377F">
        <w:rPr>
          <w:rFonts w:ascii="Tahoma" w:hAnsi="Tahoma" w:cs="Tahoma"/>
          <w:szCs w:val="24"/>
        </w:rPr>
        <w:t xml:space="preserve">- min. 2 osobami posiadającymi świadectwo ukończenia szkolenia z zakresu uruchomienia systemów sygnalizacji pożaru „Esser by Honeywell </w:t>
      </w:r>
      <w:proofErr w:type="spellStart"/>
      <w:r w:rsidRPr="007D377F">
        <w:rPr>
          <w:rFonts w:ascii="Tahoma" w:hAnsi="Tahoma" w:cs="Tahoma"/>
          <w:szCs w:val="24"/>
        </w:rPr>
        <w:t>Fire</w:t>
      </w:r>
      <w:proofErr w:type="spellEnd"/>
      <w:r w:rsidRPr="007D377F">
        <w:rPr>
          <w:rFonts w:ascii="Tahoma" w:hAnsi="Tahoma" w:cs="Tahoma"/>
          <w:szCs w:val="24"/>
        </w:rPr>
        <w:t xml:space="preserve"> and PA/VA Solutions” </w:t>
      </w:r>
      <w:r w:rsidRPr="00DD699C">
        <w:rPr>
          <w:rFonts w:ascii="Tahoma" w:hAnsi="Tahoma" w:cs="Tahoma"/>
          <w:szCs w:val="24"/>
        </w:rPr>
        <w:t>wystawione na pracownika Wykonawcy realizującego przedmiot zamówienia przez producenta lub dystrybutora systemu</w:t>
      </w:r>
      <w:r w:rsidR="00F03327" w:rsidRPr="00DD699C">
        <w:rPr>
          <w:rFonts w:ascii="Tahoma" w:hAnsi="Tahoma" w:cs="Tahoma"/>
          <w:szCs w:val="24"/>
        </w:rPr>
        <w:t>,</w:t>
      </w:r>
    </w:p>
    <w:p w14:paraId="6405D079" w14:textId="3D1E4280" w:rsidR="008A4366" w:rsidRPr="00DD699C" w:rsidRDefault="008A4366" w:rsidP="008A4366">
      <w:pPr>
        <w:ind w:left="1134"/>
        <w:jc w:val="both"/>
        <w:rPr>
          <w:rFonts w:ascii="Tahoma" w:hAnsi="Tahoma" w:cs="Tahoma"/>
          <w:szCs w:val="24"/>
        </w:rPr>
      </w:pPr>
      <w:r w:rsidRPr="00DD699C">
        <w:rPr>
          <w:rFonts w:ascii="Tahoma" w:hAnsi="Tahoma" w:cs="Tahoma"/>
          <w:szCs w:val="24"/>
        </w:rPr>
        <w:t>- min. 2 osobami posiadającymi certyfikat autoryzacji w zakresie „montażu, uruchomienia i serwisowania central Dźwiękowego Systemu Ostrzegawczego DSO IVO produkcji Audio Technologies Sp. z o.o.” wystawione na pracownika Wykonawcy realizującego przedmiot zamówienia</w:t>
      </w:r>
      <w:r w:rsidR="00F03327" w:rsidRPr="00DD699C">
        <w:rPr>
          <w:rFonts w:ascii="Tahoma" w:hAnsi="Tahoma" w:cs="Tahoma"/>
          <w:szCs w:val="24"/>
        </w:rPr>
        <w:t>,</w:t>
      </w:r>
    </w:p>
    <w:p w14:paraId="4E1B9264" w14:textId="4CEA0C87" w:rsidR="008A4366" w:rsidRPr="000D5FBD" w:rsidRDefault="008A4366" w:rsidP="008A4366">
      <w:pPr>
        <w:ind w:left="1134"/>
        <w:jc w:val="both"/>
        <w:rPr>
          <w:rFonts w:ascii="Tahoma" w:hAnsi="Tahoma" w:cs="Tahoma"/>
          <w:szCs w:val="24"/>
        </w:rPr>
      </w:pPr>
      <w:r w:rsidRPr="00DD699C">
        <w:rPr>
          <w:rFonts w:ascii="Tahoma" w:hAnsi="Tahoma" w:cs="Tahoma"/>
          <w:szCs w:val="24"/>
        </w:rPr>
        <w:t xml:space="preserve">- min. 2 osobami posiadającymi zaświadczenie lub pisemne potwierdzenie producenta </w:t>
      </w:r>
      <w:r w:rsidRPr="007D377F">
        <w:rPr>
          <w:rFonts w:ascii="Tahoma" w:hAnsi="Tahoma" w:cs="Tahoma"/>
          <w:szCs w:val="24"/>
        </w:rPr>
        <w:t>oświetlenia awaryjnego Rafał Stanuch PPHU AWEX SP. Z O.O. o posiadaniu odpowiedniej wiedzy i doświadczenia do montażu i obsługi instalacji oświetlenia awaryjnego opartego o system centralnej baterii firmy AWEX.</w:t>
      </w:r>
    </w:p>
    <w:p w14:paraId="371CBDC9" w14:textId="77777777" w:rsidR="008B0954" w:rsidRPr="004B18B8" w:rsidRDefault="008B0954" w:rsidP="00176F8B">
      <w:pPr>
        <w:pStyle w:val="pkt"/>
        <w:numPr>
          <w:ilvl w:val="1"/>
          <w:numId w:val="22"/>
        </w:numPr>
        <w:spacing w:before="0" w:after="0"/>
        <w:rPr>
          <w:rFonts w:ascii="Tahoma" w:hAnsi="Tahoma" w:cs="Tahoma"/>
          <w:bCs/>
          <w:sz w:val="20"/>
        </w:rPr>
      </w:pPr>
      <w:r w:rsidRPr="004B18B8">
        <w:rPr>
          <w:rFonts w:ascii="Tahoma" w:hAnsi="Tahoma" w:cs="Tahoma"/>
          <w:bCs/>
          <w:sz w:val="20"/>
        </w:rPr>
        <w:t>Zamawiający, w stosunku do Wykonawców wspólnie ubiegających się o udzielenie zamówienia, w odniesieniu do warunku dotyczącego zdolności technicznej lub zawodowej - dopuszcza łączne spełnianie warunku przez Wykonawców.</w:t>
      </w:r>
    </w:p>
    <w:p w14:paraId="64A99C9D" w14:textId="77777777" w:rsidR="008B0954" w:rsidRPr="004B18B8" w:rsidRDefault="008B0954" w:rsidP="00176F8B">
      <w:pPr>
        <w:pStyle w:val="pkt"/>
        <w:numPr>
          <w:ilvl w:val="1"/>
          <w:numId w:val="22"/>
        </w:numPr>
        <w:spacing w:before="0" w:after="0"/>
        <w:ind w:left="437" w:hanging="437"/>
        <w:rPr>
          <w:rFonts w:ascii="Tahoma" w:hAnsi="Tahoma" w:cs="Tahoma"/>
          <w:bCs/>
          <w:sz w:val="20"/>
        </w:rPr>
      </w:pPr>
      <w:r w:rsidRPr="004B18B8">
        <w:rPr>
          <w:rFonts w:ascii="Tahoma" w:hAnsi="Tahoma" w:cs="Tahoma"/>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03F77D0" w14:textId="77777777" w:rsidR="00C40251" w:rsidRPr="004B18B8" w:rsidRDefault="00C40251" w:rsidP="00176F8B">
      <w:pPr>
        <w:ind w:right="140"/>
        <w:jc w:val="both"/>
        <w:rPr>
          <w:rFonts w:ascii="Tahoma" w:hAnsi="Tahoma" w:cs="Tahoma"/>
        </w:rPr>
      </w:pPr>
    </w:p>
    <w:p w14:paraId="2DE458C1" w14:textId="65C4C7A4" w:rsidR="00C40251" w:rsidRPr="004B18B8" w:rsidRDefault="00C40251" w:rsidP="00176F8B">
      <w:pPr>
        <w:pStyle w:val="Akapitzlist"/>
        <w:numPr>
          <w:ilvl w:val="0"/>
          <w:numId w:val="22"/>
        </w:numPr>
        <w:ind w:right="140"/>
        <w:jc w:val="both"/>
        <w:rPr>
          <w:rFonts w:ascii="Tahoma" w:hAnsi="Tahoma" w:cs="Tahoma"/>
          <w:b/>
          <w:bCs/>
          <w:sz w:val="20"/>
          <w:szCs w:val="20"/>
        </w:rPr>
      </w:pPr>
      <w:r w:rsidRPr="004B18B8">
        <w:rPr>
          <w:rFonts w:ascii="Tahoma" w:hAnsi="Tahoma" w:cs="Tahoma"/>
          <w:b/>
          <w:bCs/>
          <w:sz w:val="20"/>
          <w:szCs w:val="20"/>
        </w:rPr>
        <w:t>PODSTAWY WYKLUCZENIA Z POSTĘPOWANIA</w:t>
      </w:r>
    </w:p>
    <w:p w14:paraId="2C2DB70F" w14:textId="64FCDB4C" w:rsidR="009B3807" w:rsidRPr="004B18B8" w:rsidRDefault="009B3807" w:rsidP="00176F8B">
      <w:pPr>
        <w:numPr>
          <w:ilvl w:val="1"/>
          <w:numId w:val="22"/>
        </w:numPr>
        <w:shd w:val="clear" w:color="auto" w:fill="FFFFFF"/>
        <w:jc w:val="both"/>
        <w:rPr>
          <w:rFonts w:ascii="Tahoma" w:hAnsi="Tahoma" w:cs="Tahoma"/>
        </w:rPr>
      </w:pPr>
      <w:r w:rsidRPr="004B18B8">
        <w:rPr>
          <w:rFonts w:ascii="Tahoma" w:hAnsi="Tahoma" w:cs="Tahoma"/>
        </w:rPr>
        <w:t>Z postępowania o udzielenie zamówienia wyklucza się Wykonawców, w stosunku do których zachodzi którakolwiek z okoliczności wskazanych w</w:t>
      </w:r>
      <w:r w:rsidR="00243B32" w:rsidRPr="004B18B8">
        <w:rPr>
          <w:rFonts w:ascii="Tahoma" w:hAnsi="Tahoma" w:cs="Tahoma"/>
        </w:rPr>
        <w:t>:</w:t>
      </w:r>
    </w:p>
    <w:p w14:paraId="70D49735" w14:textId="77777777" w:rsidR="009B3807" w:rsidRPr="004B18B8" w:rsidRDefault="009B3807" w:rsidP="00176F8B">
      <w:pPr>
        <w:numPr>
          <w:ilvl w:val="2"/>
          <w:numId w:val="22"/>
        </w:numPr>
        <w:shd w:val="clear" w:color="auto" w:fill="FFFFFF"/>
        <w:ind w:left="0" w:firstLine="0"/>
        <w:jc w:val="both"/>
        <w:rPr>
          <w:rFonts w:ascii="Tahoma" w:hAnsi="Tahoma" w:cs="Tahoma"/>
        </w:rPr>
      </w:pPr>
      <w:r w:rsidRPr="004B18B8">
        <w:rPr>
          <w:rFonts w:ascii="Tahoma" w:hAnsi="Tahoma" w:cs="Tahoma"/>
        </w:rPr>
        <w:t xml:space="preserve">art. 108 ust. 1 Ustawy </w:t>
      </w:r>
      <w:proofErr w:type="spellStart"/>
      <w:r w:rsidRPr="004B18B8">
        <w:rPr>
          <w:rFonts w:ascii="Tahoma" w:hAnsi="Tahoma" w:cs="Tahoma"/>
        </w:rPr>
        <w:t>Pzp</w:t>
      </w:r>
      <w:proofErr w:type="spellEnd"/>
      <w:r w:rsidRPr="004B18B8">
        <w:rPr>
          <w:rFonts w:ascii="Tahoma" w:hAnsi="Tahoma" w:cs="Tahoma"/>
        </w:rPr>
        <w:t xml:space="preserve"> </w:t>
      </w:r>
      <w:proofErr w:type="spellStart"/>
      <w:r w:rsidRPr="004B18B8">
        <w:rPr>
          <w:rFonts w:ascii="Tahoma" w:hAnsi="Tahoma" w:cs="Tahoma"/>
        </w:rPr>
        <w:t>tj</w:t>
      </w:r>
      <w:proofErr w:type="spellEnd"/>
      <w:r w:rsidRPr="004B18B8">
        <w:rPr>
          <w:rFonts w:ascii="Tahoma" w:hAnsi="Tahoma" w:cs="Tahoma"/>
        </w:rPr>
        <w:t>:</w:t>
      </w:r>
    </w:p>
    <w:p w14:paraId="41AA9AE8" w14:textId="5E96B115" w:rsidR="00243B32" w:rsidRPr="004B18B8" w:rsidRDefault="00243B32" w:rsidP="00176F8B">
      <w:pPr>
        <w:ind w:left="426"/>
        <w:jc w:val="both"/>
        <w:rPr>
          <w:rFonts w:ascii="Tahoma" w:hAnsi="Tahoma" w:cs="Tahoma"/>
        </w:rPr>
      </w:pPr>
      <w:r w:rsidRPr="004B18B8">
        <w:rPr>
          <w:rFonts w:ascii="Tahoma" w:hAnsi="Tahoma" w:cs="Tahoma"/>
        </w:rPr>
        <w:t>Z postępowania o udzielenie zamówienia wyklucza się Wykonawcę:</w:t>
      </w:r>
    </w:p>
    <w:p w14:paraId="49059B96" w14:textId="45741BF4" w:rsidR="00243B32" w:rsidRPr="004B18B8" w:rsidRDefault="00243B32" w:rsidP="0074292C">
      <w:pPr>
        <w:pStyle w:val="Akapitzlist"/>
        <w:numPr>
          <w:ilvl w:val="0"/>
          <w:numId w:val="26"/>
        </w:numPr>
        <w:jc w:val="both"/>
        <w:rPr>
          <w:rFonts w:ascii="Tahoma" w:hAnsi="Tahoma" w:cs="Tahoma"/>
          <w:sz w:val="20"/>
          <w:szCs w:val="20"/>
        </w:rPr>
      </w:pPr>
      <w:r w:rsidRPr="004B18B8">
        <w:rPr>
          <w:rFonts w:ascii="Tahoma" w:hAnsi="Tahoma" w:cs="Tahoma"/>
          <w:sz w:val="20"/>
          <w:szCs w:val="20"/>
        </w:rPr>
        <w:t>będącego osobą fizyczną, którego prawomocnie skazano za przestępstwo:</w:t>
      </w:r>
    </w:p>
    <w:p w14:paraId="772E9325" w14:textId="7FD53586" w:rsidR="00243B32" w:rsidRPr="004B18B8" w:rsidRDefault="00243B32" w:rsidP="0074292C">
      <w:pPr>
        <w:pStyle w:val="Akapitzlist"/>
        <w:numPr>
          <w:ilvl w:val="0"/>
          <w:numId w:val="27"/>
        </w:numPr>
        <w:ind w:left="993"/>
        <w:jc w:val="both"/>
        <w:rPr>
          <w:rFonts w:ascii="Tahoma" w:hAnsi="Tahoma" w:cs="Tahoma"/>
          <w:sz w:val="20"/>
          <w:szCs w:val="20"/>
        </w:rPr>
      </w:pPr>
      <w:r w:rsidRPr="004B18B8">
        <w:rPr>
          <w:rFonts w:ascii="Tahoma" w:hAnsi="Tahoma" w:cs="Tahoma"/>
          <w:sz w:val="20"/>
          <w:szCs w:val="20"/>
        </w:rPr>
        <w:t>udziału w zorganizowanej grupie przestępczej albo związku mającym na celu popełnienie przestępstwa lub przestępstwa skarbowego, o którym mowa w art. 258 Kodeksu karnego,</w:t>
      </w:r>
    </w:p>
    <w:p w14:paraId="50CFE17C" w14:textId="2916DC42" w:rsidR="00243B32" w:rsidRPr="004B18B8" w:rsidRDefault="00243B32" w:rsidP="0074292C">
      <w:pPr>
        <w:pStyle w:val="Akapitzlist"/>
        <w:numPr>
          <w:ilvl w:val="0"/>
          <w:numId w:val="27"/>
        </w:numPr>
        <w:ind w:left="993"/>
        <w:jc w:val="both"/>
        <w:rPr>
          <w:rFonts w:ascii="Tahoma" w:hAnsi="Tahoma" w:cs="Tahoma"/>
          <w:sz w:val="20"/>
          <w:szCs w:val="20"/>
        </w:rPr>
      </w:pPr>
      <w:r w:rsidRPr="004B18B8">
        <w:rPr>
          <w:rFonts w:ascii="Tahoma" w:hAnsi="Tahoma" w:cs="Tahoma"/>
          <w:sz w:val="20"/>
          <w:szCs w:val="20"/>
        </w:rPr>
        <w:t>handlu ludźmi, o którym mowa w art. 189a Kodeksu karnego,</w:t>
      </w:r>
    </w:p>
    <w:p w14:paraId="520A3361" w14:textId="597ADCC2" w:rsidR="00243B32" w:rsidRPr="004B18B8" w:rsidRDefault="00243B32" w:rsidP="0074292C">
      <w:pPr>
        <w:pStyle w:val="Akapitzlist"/>
        <w:numPr>
          <w:ilvl w:val="0"/>
          <w:numId w:val="27"/>
        </w:numPr>
        <w:ind w:left="993"/>
        <w:jc w:val="both"/>
        <w:rPr>
          <w:rFonts w:ascii="Tahoma" w:hAnsi="Tahoma" w:cs="Tahoma"/>
          <w:sz w:val="20"/>
          <w:szCs w:val="20"/>
        </w:rPr>
      </w:pPr>
      <w:r w:rsidRPr="004B18B8">
        <w:rPr>
          <w:rFonts w:ascii="Tahoma" w:hAnsi="Tahoma" w:cs="Tahoma"/>
          <w:sz w:val="20"/>
          <w:szCs w:val="20"/>
        </w:rPr>
        <w:t>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2023 r. poz. 826),</w:t>
      </w:r>
    </w:p>
    <w:p w14:paraId="6C61E834" w14:textId="0E60EF19" w:rsidR="00243B32" w:rsidRPr="004B18B8" w:rsidRDefault="00243B32" w:rsidP="0074292C">
      <w:pPr>
        <w:pStyle w:val="Akapitzlist"/>
        <w:numPr>
          <w:ilvl w:val="0"/>
          <w:numId w:val="27"/>
        </w:numPr>
        <w:ind w:left="993"/>
        <w:jc w:val="both"/>
        <w:rPr>
          <w:rFonts w:ascii="Tahoma" w:hAnsi="Tahoma" w:cs="Tahoma"/>
          <w:sz w:val="20"/>
          <w:szCs w:val="20"/>
        </w:rPr>
      </w:pPr>
      <w:r w:rsidRPr="004B18B8">
        <w:rPr>
          <w:rFonts w:ascii="Tahoma" w:hAnsi="Tahoma" w:cs="Tahoma"/>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15F62D" w14:textId="1F907413" w:rsidR="00243B32" w:rsidRPr="004B18B8" w:rsidRDefault="00243B32" w:rsidP="0074292C">
      <w:pPr>
        <w:pStyle w:val="Akapitzlist"/>
        <w:numPr>
          <w:ilvl w:val="0"/>
          <w:numId w:val="27"/>
        </w:numPr>
        <w:ind w:left="993"/>
        <w:jc w:val="both"/>
        <w:rPr>
          <w:rFonts w:ascii="Tahoma" w:hAnsi="Tahoma" w:cs="Tahoma"/>
          <w:sz w:val="20"/>
          <w:szCs w:val="20"/>
        </w:rPr>
      </w:pPr>
      <w:r w:rsidRPr="004B18B8">
        <w:rPr>
          <w:rFonts w:ascii="Tahoma" w:hAnsi="Tahoma" w:cs="Tahoma"/>
          <w:sz w:val="20"/>
          <w:szCs w:val="20"/>
        </w:rPr>
        <w:t>o charakterze terrorystycznym, o którym mowa w art. 115 § 20 Kodeksu karnego, lub mające na celu popełnienie tego przestępstwa,</w:t>
      </w:r>
    </w:p>
    <w:p w14:paraId="7C91C362" w14:textId="7DA6FE2D" w:rsidR="00243B32" w:rsidRPr="004B18B8" w:rsidRDefault="00243B32" w:rsidP="0074292C">
      <w:pPr>
        <w:pStyle w:val="Akapitzlist"/>
        <w:numPr>
          <w:ilvl w:val="0"/>
          <w:numId w:val="27"/>
        </w:numPr>
        <w:ind w:left="993"/>
        <w:jc w:val="both"/>
        <w:rPr>
          <w:rFonts w:ascii="Tahoma" w:hAnsi="Tahoma" w:cs="Tahoma"/>
          <w:sz w:val="20"/>
          <w:szCs w:val="20"/>
        </w:rPr>
      </w:pPr>
      <w:r w:rsidRPr="004B18B8">
        <w:rPr>
          <w:rFonts w:ascii="Tahoma" w:hAnsi="Tahoma" w:cs="Tahoma"/>
          <w:sz w:val="20"/>
          <w:szCs w:val="20"/>
        </w:rPr>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7F0178CB" w14:textId="566AD0F0" w:rsidR="00243B32" w:rsidRPr="004B18B8" w:rsidRDefault="00243B32" w:rsidP="0074292C">
      <w:pPr>
        <w:pStyle w:val="Akapitzlist"/>
        <w:numPr>
          <w:ilvl w:val="0"/>
          <w:numId w:val="27"/>
        </w:numPr>
        <w:ind w:left="993"/>
        <w:jc w:val="both"/>
        <w:rPr>
          <w:rFonts w:ascii="Tahoma" w:hAnsi="Tahoma" w:cs="Tahoma"/>
          <w:sz w:val="20"/>
          <w:szCs w:val="20"/>
        </w:rPr>
      </w:pPr>
      <w:r w:rsidRPr="004B18B8">
        <w:rPr>
          <w:rFonts w:ascii="Tahoma" w:hAnsi="Tahoma" w:cs="Tahoma"/>
          <w:sz w:val="20"/>
          <w:szCs w:val="20"/>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683EDC4" w14:textId="720D0FF2" w:rsidR="00243B32" w:rsidRPr="004B18B8" w:rsidRDefault="00243B32" w:rsidP="0074292C">
      <w:pPr>
        <w:pStyle w:val="Akapitzlist"/>
        <w:numPr>
          <w:ilvl w:val="0"/>
          <w:numId w:val="27"/>
        </w:numPr>
        <w:ind w:left="993"/>
        <w:jc w:val="both"/>
        <w:rPr>
          <w:rFonts w:ascii="Tahoma" w:hAnsi="Tahoma" w:cs="Tahoma"/>
          <w:sz w:val="20"/>
          <w:szCs w:val="20"/>
        </w:rPr>
      </w:pPr>
      <w:r w:rsidRPr="004B18B8">
        <w:rPr>
          <w:rFonts w:ascii="Tahoma" w:hAnsi="Tahoma" w:cs="Tahoma"/>
          <w:sz w:val="20"/>
          <w:szCs w:val="20"/>
        </w:rPr>
        <w:t>o którym mowa w art. 9 ust. 1 i 3 lub art. 10 ustawy z dnia 15 czerwca 2012 r. o skutkach powierzania wykonywania pracy cudzoziemcom przebywającym wbrew przepisom na terytorium Rzeczypospolitej Polskiej</w:t>
      </w:r>
    </w:p>
    <w:p w14:paraId="3E45794E" w14:textId="77777777" w:rsidR="00243B32" w:rsidRPr="004B18B8" w:rsidRDefault="00243B32" w:rsidP="00176F8B">
      <w:pPr>
        <w:ind w:left="567"/>
        <w:jc w:val="both"/>
        <w:rPr>
          <w:rFonts w:ascii="Tahoma" w:hAnsi="Tahoma" w:cs="Tahoma"/>
        </w:rPr>
      </w:pPr>
      <w:r w:rsidRPr="004B18B8">
        <w:rPr>
          <w:rFonts w:ascii="Tahoma" w:hAnsi="Tahoma" w:cs="Tahoma"/>
        </w:rPr>
        <w:t>- lub za odpowiedni czyn zabroniony określony w przepisach prawa obcego;</w:t>
      </w:r>
    </w:p>
    <w:p w14:paraId="52030687" w14:textId="77777777" w:rsidR="00433EA6" w:rsidRPr="004B18B8" w:rsidRDefault="00243B32" w:rsidP="0074292C">
      <w:pPr>
        <w:pStyle w:val="Akapitzlist"/>
        <w:numPr>
          <w:ilvl w:val="0"/>
          <w:numId w:val="26"/>
        </w:numPr>
        <w:jc w:val="both"/>
        <w:rPr>
          <w:rFonts w:ascii="Tahoma" w:hAnsi="Tahoma" w:cs="Tahoma"/>
          <w:sz w:val="20"/>
          <w:szCs w:val="20"/>
        </w:rPr>
      </w:pPr>
      <w:r w:rsidRPr="004B18B8">
        <w:rPr>
          <w:rFonts w:ascii="Tahoma" w:hAnsi="Tahoma" w:cs="Tahoma"/>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D168F3B" w14:textId="77777777" w:rsidR="00433EA6" w:rsidRPr="004B18B8" w:rsidRDefault="00243B32" w:rsidP="0074292C">
      <w:pPr>
        <w:pStyle w:val="Akapitzlist"/>
        <w:numPr>
          <w:ilvl w:val="0"/>
          <w:numId w:val="26"/>
        </w:numPr>
        <w:jc w:val="both"/>
        <w:rPr>
          <w:rFonts w:ascii="Tahoma" w:hAnsi="Tahoma" w:cs="Tahoma"/>
          <w:sz w:val="20"/>
          <w:szCs w:val="20"/>
        </w:rPr>
      </w:pPr>
      <w:r w:rsidRPr="004B18B8">
        <w:rPr>
          <w:rFonts w:ascii="Tahoma" w:hAnsi="Tahoma" w:cs="Tahoma"/>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CABBBB3" w14:textId="77777777" w:rsidR="00433EA6" w:rsidRPr="004B18B8" w:rsidRDefault="00243B32" w:rsidP="0074292C">
      <w:pPr>
        <w:pStyle w:val="Akapitzlist"/>
        <w:numPr>
          <w:ilvl w:val="0"/>
          <w:numId w:val="26"/>
        </w:numPr>
        <w:jc w:val="both"/>
        <w:rPr>
          <w:rFonts w:ascii="Tahoma" w:hAnsi="Tahoma" w:cs="Tahoma"/>
          <w:sz w:val="20"/>
          <w:szCs w:val="20"/>
        </w:rPr>
      </w:pPr>
      <w:r w:rsidRPr="004B18B8">
        <w:rPr>
          <w:rFonts w:ascii="Tahoma" w:hAnsi="Tahoma" w:cs="Tahoma"/>
          <w:sz w:val="20"/>
          <w:szCs w:val="20"/>
        </w:rPr>
        <w:t>wobec którego prawomocnie orzeczono zakaz ubiegania się o zamówienia publiczne;</w:t>
      </w:r>
    </w:p>
    <w:p w14:paraId="5FB6E271" w14:textId="77777777" w:rsidR="00433EA6" w:rsidRPr="004B18B8" w:rsidRDefault="00243B32" w:rsidP="0074292C">
      <w:pPr>
        <w:pStyle w:val="Akapitzlist"/>
        <w:numPr>
          <w:ilvl w:val="0"/>
          <w:numId w:val="26"/>
        </w:numPr>
        <w:jc w:val="both"/>
        <w:rPr>
          <w:rFonts w:ascii="Tahoma" w:hAnsi="Tahoma" w:cs="Tahoma"/>
          <w:sz w:val="20"/>
          <w:szCs w:val="20"/>
        </w:rPr>
      </w:pPr>
      <w:r w:rsidRPr="004B18B8">
        <w:rPr>
          <w:rFonts w:ascii="Tahoma" w:hAnsi="Tahoma" w:cs="Tahoma"/>
          <w:sz w:val="20"/>
          <w:szCs w:val="20"/>
        </w:rPr>
        <w:t xml:space="preserve">jeżeli zamawiający może stwierdzić, na podstawie wiarygodnych przesłanek, że wykonawca zawarł z innymi wykonawcami porozumienie mające na celu zakłócenie konkurencji, w </w:t>
      </w:r>
      <w:proofErr w:type="gramStart"/>
      <w:r w:rsidRPr="004B18B8">
        <w:rPr>
          <w:rFonts w:ascii="Tahoma" w:hAnsi="Tahoma" w:cs="Tahoma"/>
          <w:sz w:val="20"/>
          <w:szCs w:val="20"/>
        </w:rPr>
        <w:t>szczególności</w:t>
      </w:r>
      <w:proofErr w:type="gramEnd"/>
      <w:r w:rsidRPr="004B18B8">
        <w:rPr>
          <w:rFonts w:ascii="Tahoma" w:hAnsi="Tahoma" w:cs="Tahoma"/>
          <w:sz w:val="20"/>
          <w:szCs w:val="20"/>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234C789" w14:textId="731AA19C" w:rsidR="00243B32" w:rsidRPr="004B18B8" w:rsidRDefault="00243B32" w:rsidP="0074292C">
      <w:pPr>
        <w:pStyle w:val="Akapitzlist"/>
        <w:numPr>
          <w:ilvl w:val="0"/>
          <w:numId w:val="26"/>
        </w:numPr>
        <w:jc w:val="both"/>
        <w:rPr>
          <w:rFonts w:ascii="Tahoma" w:hAnsi="Tahoma" w:cs="Tahoma"/>
          <w:sz w:val="20"/>
          <w:szCs w:val="20"/>
        </w:rPr>
      </w:pPr>
      <w:r w:rsidRPr="004B18B8">
        <w:rPr>
          <w:rFonts w:ascii="Tahoma" w:hAnsi="Tahoma" w:cs="Tahoma"/>
          <w:sz w:val="20"/>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540BAD4" w14:textId="77777777" w:rsidR="009B3807" w:rsidRPr="004B18B8" w:rsidRDefault="009B3807" w:rsidP="00176F8B">
      <w:pPr>
        <w:numPr>
          <w:ilvl w:val="2"/>
          <w:numId w:val="22"/>
        </w:numPr>
        <w:shd w:val="clear" w:color="auto" w:fill="FFFFFF"/>
        <w:ind w:left="709" w:hanging="709"/>
        <w:jc w:val="both"/>
        <w:rPr>
          <w:rFonts w:ascii="Tahoma" w:hAnsi="Tahoma" w:cs="Tahoma"/>
        </w:rPr>
      </w:pPr>
      <w:r w:rsidRPr="004B18B8">
        <w:rPr>
          <w:rFonts w:ascii="Tahoma" w:hAnsi="Tahoma" w:cs="Tahoma"/>
        </w:rPr>
        <w:t xml:space="preserve">art. 109. ust. 1 punkt 4 Ustawy </w:t>
      </w:r>
      <w:proofErr w:type="spellStart"/>
      <w:r w:rsidRPr="004B18B8">
        <w:rPr>
          <w:rFonts w:ascii="Tahoma" w:hAnsi="Tahoma" w:cs="Tahoma"/>
        </w:rPr>
        <w:t>Pzp</w:t>
      </w:r>
      <w:proofErr w:type="spellEnd"/>
      <w:r w:rsidRPr="004B18B8">
        <w:rPr>
          <w:rFonts w:ascii="Tahoma" w:hAnsi="Tahoma" w:cs="Tahoma"/>
        </w:rPr>
        <w:t xml:space="preserve"> tj. w </w:t>
      </w:r>
      <w:proofErr w:type="gramStart"/>
      <w:r w:rsidRPr="004B18B8">
        <w:rPr>
          <w:rFonts w:ascii="Tahoma" w:hAnsi="Tahoma" w:cs="Tahoma"/>
        </w:rPr>
        <w:t>stosunku</w:t>
      </w:r>
      <w:proofErr w:type="gramEnd"/>
      <w:r w:rsidRPr="004B18B8">
        <w:rPr>
          <w:rFonts w:ascii="Tahoma" w:hAnsi="Tahoma" w:cs="Tahoma"/>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0F4C3069" w14:textId="77777777" w:rsidR="009B3807" w:rsidRPr="004B18B8" w:rsidRDefault="009B3807" w:rsidP="00176F8B">
      <w:pPr>
        <w:numPr>
          <w:ilvl w:val="2"/>
          <w:numId w:val="22"/>
        </w:numPr>
        <w:shd w:val="clear" w:color="auto" w:fill="FFFFFF"/>
        <w:ind w:left="709" w:hanging="709"/>
        <w:jc w:val="both"/>
        <w:rPr>
          <w:rFonts w:ascii="Tahoma" w:hAnsi="Tahoma" w:cs="Tahoma"/>
        </w:rPr>
      </w:pPr>
      <w:r w:rsidRPr="004B18B8">
        <w:rPr>
          <w:rFonts w:ascii="Tahoma" w:hAnsi="Tahoma" w:cs="Tahoma"/>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4B18B8">
        <w:rPr>
          <w:rFonts w:ascii="Tahoma" w:hAnsi="Tahoma" w:cs="Tahoma"/>
        </w:rPr>
        <w:t>Pzp</w:t>
      </w:r>
      <w:proofErr w:type="spellEnd"/>
      <w:r w:rsidRPr="004B18B8">
        <w:rPr>
          <w:rFonts w:ascii="Tahoma" w:hAnsi="Tahoma" w:cs="Tahoma"/>
        </w:rPr>
        <w:t xml:space="preserve"> wyklucza się:</w:t>
      </w:r>
    </w:p>
    <w:p w14:paraId="78E9D401" w14:textId="77777777" w:rsidR="009B3807" w:rsidRPr="004B18B8" w:rsidRDefault="009B3807" w:rsidP="00176F8B">
      <w:pPr>
        <w:numPr>
          <w:ilvl w:val="3"/>
          <w:numId w:val="22"/>
        </w:numPr>
        <w:shd w:val="clear" w:color="auto" w:fill="FFFFFF"/>
        <w:ind w:left="993" w:hanging="851"/>
        <w:jc w:val="both"/>
        <w:rPr>
          <w:rFonts w:ascii="Tahoma" w:hAnsi="Tahoma" w:cs="Tahoma"/>
        </w:rPr>
      </w:pPr>
      <w:r w:rsidRPr="004B18B8">
        <w:rPr>
          <w:rFonts w:ascii="Tahoma" w:hAnsi="Tahoma" w:cs="Tahoma"/>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D771C7B" w14:textId="77777777" w:rsidR="009B3807" w:rsidRPr="004B18B8" w:rsidRDefault="009B3807" w:rsidP="00176F8B">
      <w:pPr>
        <w:numPr>
          <w:ilvl w:val="3"/>
          <w:numId w:val="22"/>
        </w:numPr>
        <w:shd w:val="clear" w:color="auto" w:fill="FFFFFF"/>
        <w:ind w:left="993" w:hanging="851"/>
        <w:jc w:val="both"/>
        <w:rPr>
          <w:rFonts w:ascii="Tahoma" w:hAnsi="Tahoma" w:cs="Tahoma"/>
        </w:rPr>
      </w:pPr>
      <w:r w:rsidRPr="004B18B8">
        <w:rPr>
          <w:rFonts w:ascii="Tahoma" w:hAnsi="Tahoma" w:cs="Tahoma"/>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8C66BD" w14:textId="77777777" w:rsidR="009B3807" w:rsidRPr="004B18B8" w:rsidRDefault="009B3807" w:rsidP="00176F8B">
      <w:pPr>
        <w:numPr>
          <w:ilvl w:val="3"/>
          <w:numId w:val="22"/>
        </w:numPr>
        <w:shd w:val="clear" w:color="auto" w:fill="FFFFFF"/>
        <w:ind w:left="993" w:hanging="851"/>
        <w:jc w:val="both"/>
        <w:rPr>
          <w:rFonts w:ascii="Tahoma" w:hAnsi="Tahoma" w:cs="Tahoma"/>
        </w:rPr>
      </w:pPr>
      <w:r w:rsidRPr="004B18B8">
        <w:rPr>
          <w:rFonts w:ascii="Tahoma" w:hAnsi="Tahoma" w:cs="Tahoma"/>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E4E2226" w14:textId="77777777" w:rsidR="009B3807" w:rsidRPr="004B18B8" w:rsidRDefault="009B3807" w:rsidP="00176F8B">
      <w:pPr>
        <w:numPr>
          <w:ilvl w:val="1"/>
          <w:numId w:val="22"/>
        </w:numPr>
        <w:shd w:val="clear" w:color="auto" w:fill="FFFFFF"/>
        <w:ind w:left="567" w:hanging="567"/>
        <w:jc w:val="both"/>
        <w:rPr>
          <w:rFonts w:ascii="Tahoma" w:hAnsi="Tahoma" w:cs="Tahoma"/>
        </w:rPr>
      </w:pPr>
      <w:r w:rsidRPr="004B18B8">
        <w:rPr>
          <w:rFonts w:ascii="Tahoma" w:hAnsi="Tahoma" w:cs="Tahoma"/>
        </w:rPr>
        <w:t xml:space="preserve">Wykluczenie Wykonawcy następuje zgodnie z art. 110 ust. 1 oraz art. 111 Ustawy </w:t>
      </w:r>
      <w:proofErr w:type="spellStart"/>
      <w:r w:rsidRPr="004B18B8">
        <w:rPr>
          <w:rFonts w:ascii="Tahoma" w:hAnsi="Tahoma" w:cs="Tahoma"/>
        </w:rPr>
        <w:t>Pzp</w:t>
      </w:r>
      <w:proofErr w:type="spellEnd"/>
      <w:r w:rsidRPr="004B18B8">
        <w:rPr>
          <w:rFonts w:ascii="Tahoma" w:hAnsi="Tahoma" w:cs="Tahoma"/>
        </w:rPr>
        <w:t xml:space="preserve">. </w:t>
      </w:r>
    </w:p>
    <w:p w14:paraId="0680DC35" w14:textId="77777777" w:rsidR="009B3807" w:rsidRPr="004B18B8" w:rsidRDefault="009B3807" w:rsidP="00176F8B">
      <w:pPr>
        <w:numPr>
          <w:ilvl w:val="1"/>
          <w:numId w:val="22"/>
        </w:numPr>
        <w:shd w:val="clear" w:color="auto" w:fill="FFFFFF"/>
        <w:ind w:left="567" w:hanging="567"/>
        <w:jc w:val="both"/>
        <w:rPr>
          <w:rFonts w:ascii="Tahoma" w:hAnsi="Tahoma" w:cs="Tahoma"/>
        </w:rPr>
      </w:pPr>
      <w:proofErr w:type="gramStart"/>
      <w:r w:rsidRPr="004B18B8">
        <w:rPr>
          <w:rFonts w:ascii="Tahoma" w:hAnsi="Tahoma" w:cs="Tahoma"/>
        </w:rPr>
        <w:t>Wykluczenie</w:t>
      </w:r>
      <w:proofErr w:type="gramEnd"/>
      <w:r w:rsidRPr="004B18B8">
        <w:rPr>
          <w:rFonts w:ascii="Tahoma" w:hAnsi="Tahoma" w:cs="Tahoma"/>
        </w:rPr>
        <w:t xml:space="preserve"> o którym mowa w punkcie 6.1.3. następuje na okres trwania opisanych powyżej okoliczności.</w:t>
      </w:r>
    </w:p>
    <w:p w14:paraId="188C8CE9" w14:textId="77777777" w:rsidR="009B3807" w:rsidRPr="004B18B8" w:rsidRDefault="009B3807" w:rsidP="00176F8B">
      <w:pPr>
        <w:numPr>
          <w:ilvl w:val="1"/>
          <w:numId w:val="22"/>
        </w:numPr>
        <w:shd w:val="clear" w:color="auto" w:fill="FFFFFF"/>
        <w:ind w:left="567" w:hanging="567"/>
        <w:jc w:val="both"/>
        <w:rPr>
          <w:rFonts w:ascii="Tahoma" w:hAnsi="Tahoma" w:cs="Tahoma"/>
        </w:rPr>
      </w:pPr>
      <w:r w:rsidRPr="004B18B8">
        <w:rPr>
          <w:rFonts w:ascii="Tahoma" w:hAnsi="Tahoma" w:cs="Tahoma"/>
        </w:rPr>
        <w:t xml:space="preserve">Wykonawca nie podlega wykluczeniu w okolicznościach określonych w art. 108 ust. 1 pkt 1, 2, 5 i 6 Ustawy </w:t>
      </w:r>
      <w:proofErr w:type="spellStart"/>
      <w:r w:rsidRPr="004B18B8">
        <w:rPr>
          <w:rFonts w:ascii="Tahoma" w:hAnsi="Tahoma" w:cs="Tahoma"/>
        </w:rPr>
        <w:t>Pzp</w:t>
      </w:r>
      <w:proofErr w:type="spellEnd"/>
      <w:r w:rsidRPr="004B18B8">
        <w:rPr>
          <w:rFonts w:ascii="Tahoma" w:hAnsi="Tahoma" w:cs="Tahoma"/>
        </w:rPr>
        <w:t xml:space="preserve">, jeżeli udowodni zamawiającemu, że spełnił łącznie przesłanki wskazane w art. 110 ust. 2 Ustawy </w:t>
      </w:r>
      <w:proofErr w:type="spellStart"/>
      <w:r w:rsidRPr="004B18B8">
        <w:rPr>
          <w:rFonts w:ascii="Tahoma" w:hAnsi="Tahoma" w:cs="Tahoma"/>
        </w:rPr>
        <w:t>pzp</w:t>
      </w:r>
      <w:proofErr w:type="spellEnd"/>
      <w:r w:rsidRPr="004B18B8">
        <w:rPr>
          <w:rFonts w:ascii="Tahoma" w:hAnsi="Tahoma" w:cs="Tahoma"/>
        </w:rPr>
        <w:t>:</w:t>
      </w:r>
    </w:p>
    <w:p w14:paraId="63068E33" w14:textId="77777777" w:rsidR="009B3807" w:rsidRPr="004B18B8" w:rsidRDefault="009B3807" w:rsidP="00176F8B">
      <w:pPr>
        <w:numPr>
          <w:ilvl w:val="2"/>
          <w:numId w:val="22"/>
        </w:numPr>
        <w:shd w:val="clear" w:color="auto" w:fill="FFFFFF"/>
        <w:ind w:left="567" w:hanging="567"/>
        <w:jc w:val="both"/>
        <w:rPr>
          <w:rFonts w:ascii="Tahoma" w:hAnsi="Tahoma" w:cs="Tahoma"/>
        </w:rPr>
      </w:pPr>
      <w:r w:rsidRPr="004B18B8">
        <w:rPr>
          <w:rFonts w:ascii="Tahoma" w:hAnsi="Tahoma" w:cs="Tahoma"/>
        </w:rPr>
        <w:t>naprawił lub zobowiązał się do naprawienia szkody wyrządzonej przestępstwem, wykroczeniem lub swoim nieprawidłowym postępowaniem, w tym poprzez zadośćuczynienie pieniężne;</w:t>
      </w:r>
    </w:p>
    <w:p w14:paraId="0D8A2647" w14:textId="77777777" w:rsidR="009B3807" w:rsidRPr="004B18B8" w:rsidRDefault="009B3807" w:rsidP="00176F8B">
      <w:pPr>
        <w:numPr>
          <w:ilvl w:val="2"/>
          <w:numId w:val="22"/>
        </w:numPr>
        <w:shd w:val="clear" w:color="auto" w:fill="FFFFFF"/>
        <w:ind w:left="567" w:hanging="567"/>
        <w:jc w:val="both"/>
        <w:rPr>
          <w:rFonts w:ascii="Tahoma" w:hAnsi="Tahoma" w:cs="Tahoma"/>
        </w:rPr>
      </w:pPr>
      <w:r w:rsidRPr="004B18B8">
        <w:rPr>
          <w:rFonts w:ascii="Tahoma" w:hAnsi="Tahoma" w:cs="Tahoma"/>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7EB2CEA" w14:textId="77777777" w:rsidR="009B3807" w:rsidRPr="004B18B8" w:rsidRDefault="009B3807" w:rsidP="00176F8B">
      <w:pPr>
        <w:numPr>
          <w:ilvl w:val="2"/>
          <w:numId w:val="22"/>
        </w:numPr>
        <w:shd w:val="clear" w:color="auto" w:fill="FFFFFF"/>
        <w:ind w:left="567" w:hanging="567"/>
        <w:jc w:val="both"/>
        <w:rPr>
          <w:rFonts w:ascii="Tahoma" w:hAnsi="Tahoma" w:cs="Tahoma"/>
        </w:rPr>
      </w:pPr>
      <w:r w:rsidRPr="004B18B8">
        <w:rPr>
          <w:rFonts w:ascii="Tahoma" w:hAnsi="Tahoma" w:cs="Tahoma"/>
        </w:rPr>
        <w:t>podjął konkretne środki techniczne, organizacyjne i kadrowe, odpowiednie dla zapobiegania dalszym przestępstwom, wykroczeniom lub nieprawidłowemu postępowaniu, w szczególności:</w:t>
      </w:r>
    </w:p>
    <w:p w14:paraId="6426CC8C" w14:textId="77777777" w:rsidR="009B3807" w:rsidRPr="004B18B8" w:rsidRDefault="009B3807" w:rsidP="00176F8B">
      <w:pPr>
        <w:numPr>
          <w:ilvl w:val="0"/>
          <w:numId w:val="20"/>
        </w:numPr>
        <w:shd w:val="clear" w:color="auto" w:fill="FFFFFF"/>
        <w:jc w:val="both"/>
        <w:rPr>
          <w:rFonts w:ascii="Tahoma" w:hAnsi="Tahoma" w:cs="Tahoma"/>
        </w:rPr>
      </w:pPr>
      <w:r w:rsidRPr="004B18B8">
        <w:rPr>
          <w:rFonts w:ascii="Tahoma" w:hAnsi="Tahoma" w:cs="Tahoma"/>
        </w:rPr>
        <w:t>zerwał wszelkie powiązania z osobami lub podmiotami odpowiedzialnymi za nieprawidłowe postępowanie wykonawcy,</w:t>
      </w:r>
    </w:p>
    <w:p w14:paraId="3F81F1E6" w14:textId="77777777" w:rsidR="009B3807" w:rsidRPr="004B18B8" w:rsidRDefault="009B3807" w:rsidP="00176F8B">
      <w:pPr>
        <w:numPr>
          <w:ilvl w:val="0"/>
          <w:numId w:val="20"/>
        </w:numPr>
        <w:shd w:val="clear" w:color="auto" w:fill="FFFFFF"/>
        <w:jc w:val="both"/>
        <w:rPr>
          <w:rFonts w:ascii="Tahoma" w:hAnsi="Tahoma" w:cs="Tahoma"/>
        </w:rPr>
      </w:pPr>
      <w:r w:rsidRPr="004B18B8">
        <w:rPr>
          <w:rFonts w:ascii="Tahoma" w:hAnsi="Tahoma" w:cs="Tahoma"/>
        </w:rPr>
        <w:t>zreorganizował personel,</w:t>
      </w:r>
    </w:p>
    <w:p w14:paraId="7729D2A0" w14:textId="77777777" w:rsidR="009B3807" w:rsidRPr="004B18B8" w:rsidRDefault="009B3807" w:rsidP="00176F8B">
      <w:pPr>
        <w:numPr>
          <w:ilvl w:val="0"/>
          <w:numId w:val="20"/>
        </w:numPr>
        <w:shd w:val="clear" w:color="auto" w:fill="FFFFFF"/>
        <w:jc w:val="both"/>
        <w:rPr>
          <w:rFonts w:ascii="Tahoma" w:hAnsi="Tahoma" w:cs="Tahoma"/>
        </w:rPr>
      </w:pPr>
      <w:r w:rsidRPr="004B18B8">
        <w:rPr>
          <w:rFonts w:ascii="Tahoma" w:hAnsi="Tahoma" w:cs="Tahoma"/>
        </w:rPr>
        <w:t>wdrożył system sprawozdawczości i kontroli,</w:t>
      </w:r>
    </w:p>
    <w:p w14:paraId="1A824EAC" w14:textId="77777777" w:rsidR="009B3807" w:rsidRPr="004B18B8" w:rsidRDefault="009B3807" w:rsidP="00176F8B">
      <w:pPr>
        <w:numPr>
          <w:ilvl w:val="0"/>
          <w:numId w:val="20"/>
        </w:numPr>
        <w:shd w:val="clear" w:color="auto" w:fill="FFFFFF"/>
        <w:jc w:val="both"/>
        <w:rPr>
          <w:rFonts w:ascii="Tahoma" w:hAnsi="Tahoma" w:cs="Tahoma"/>
        </w:rPr>
      </w:pPr>
      <w:r w:rsidRPr="004B18B8">
        <w:rPr>
          <w:rFonts w:ascii="Tahoma" w:hAnsi="Tahoma" w:cs="Tahoma"/>
        </w:rPr>
        <w:t>utworzył struktury audytu wewnętrznego do monitorowania przestrzegania przepisów, wewnętrznych regulacji lub standardów,</w:t>
      </w:r>
    </w:p>
    <w:p w14:paraId="1410CA6B" w14:textId="77777777" w:rsidR="009B3807" w:rsidRPr="004B18B8" w:rsidRDefault="009B3807" w:rsidP="00176F8B">
      <w:pPr>
        <w:numPr>
          <w:ilvl w:val="0"/>
          <w:numId w:val="20"/>
        </w:numPr>
        <w:shd w:val="clear" w:color="auto" w:fill="FFFFFF"/>
        <w:jc w:val="both"/>
        <w:rPr>
          <w:rFonts w:ascii="Tahoma" w:hAnsi="Tahoma" w:cs="Tahoma"/>
        </w:rPr>
      </w:pPr>
      <w:r w:rsidRPr="004B18B8">
        <w:rPr>
          <w:rFonts w:ascii="Tahoma" w:hAnsi="Tahoma" w:cs="Tahoma"/>
        </w:rPr>
        <w:t>wprowadził wewnętrzne regulacje dotyczące odpowiedzialności i odszkodowań za nieprzestrzeganie przepisów, wewnętrznych regulacji lub standardów</w:t>
      </w:r>
    </w:p>
    <w:p w14:paraId="63322B9B" w14:textId="77777777" w:rsidR="009B3807" w:rsidRPr="004B18B8" w:rsidRDefault="009B3807" w:rsidP="00176F8B">
      <w:pPr>
        <w:numPr>
          <w:ilvl w:val="1"/>
          <w:numId w:val="22"/>
        </w:numPr>
        <w:shd w:val="clear" w:color="auto" w:fill="FFFFFF"/>
        <w:ind w:left="567" w:hanging="567"/>
        <w:jc w:val="both"/>
        <w:rPr>
          <w:rFonts w:ascii="Tahoma" w:hAnsi="Tahoma" w:cs="Tahoma"/>
        </w:rPr>
      </w:pPr>
      <w:r w:rsidRPr="004B18B8">
        <w:rPr>
          <w:rFonts w:ascii="Tahoma" w:hAnsi="Tahoma" w:cs="Tahoma"/>
        </w:rPr>
        <w:t xml:space="preserve">Zamawiający oceni, czy podjęte przez Wykonawcę czynności, o których mowa w art. 110 ust. 2 Ustawy </w:t>
      </w:r>
      <w:proofErr w:type="spellStart"/>
      <w:r w:rsidRPr="004B18B8">
        <w:rPr>
          <w:rFonts w:ascii="Tahoma" w:hAnsi="Tahoma" w:cs="Tahoma"/>
        </w:rPr>
        <w:t>Pzp</w:t>
      </w:r>
      <w:proofErr w:type="spellEnd"/>
      <w:r w:rsidRPr="004B18B8">
        <w:rPr>
          <w:rFonts w:ascii="Tahoma" w:hAnsi="Tahoma" w:cs="Tahoma"/>
        </w:rPr>
        <w:t>., są wystarczające do wykazania jego rzetelności, uwzględniając wagę i szczególne okoliczności czynu Wykonawcy. Jeżeli podjęte przez wykonawcę czynności nie są wystarczające do wykazania jego rzetelności, Zamawiający wyklucza Wykonawcę.</w:t>
      </w:r>
    </w:p>
    <w:p w14:paraId="16BFD71E" w14:textId="77777777" w:rsidR="00C40251" w:rsidRPr="004B18B8" w:rsidRDefault="00C40251" w:rsidP="00176F8B">
      <w:pPr>
        <w:ind w:right="140"/>
        <w:jc w:val="both"/>
        <w:rPr>
          <w:rFonts w:ascii="Tahoma" w:hAnsi="Tahoma" w:cs="Tahoma"/>
        </w:rPr>
      </w:pPr>
    </w:p>
    <w:p w14:paraId="58AC4C66" w14:textId="77777777" w:rsidR="00C07AB7" w:rsidRPr="004B18B8" w:rsidRDefault="00C07AB7" w:rsidP="00176F8B">
      <w:pPr>
        <w:numPr>
          <w:ilvl w:val="0"/>
          <w:numId w:val="22"/>
        </w:numPr>
        <w:ind w:right="140"/>
        <w:jc w:val="both"/>
        <w:rPr>
          <w:rFonts w:ascii="Tahoma" w:hAnsi="Tahoma" w:cs="Tahoma"/>
          <w:b/>
          <w:bCs/>
        </w:rPr>
      </w:pPr>
      <w:r w:rsidRPr="004B18B8">
        <w:rPr>
          <w:rFonts w:ascii="Tahoma" w:hAnsi="Tahoma" w:cs="Tahoma"/>
          <w:b/>
          <w:bCs/>
        </w:rPr>
        <w:t>OŚWIADCZENIA I DOKUMENTY, JAKIE ZOBOWIĄZANI SĄ DOSTARCZYĆ WYKONAWCY W CELU POTWIERDZENIA SPEŁNIANIA WARUNKÓW UDZIAŁU W POSTĘPOWANIU ORAZ WYKAZANIA BRAKU PODSTAW WYKLUCZENIA (PODMIOTOWE ŚRODKI DOWODOWE)</w:t>
      </w:r>
    </w:p>
    <w:p w14:paraId="64FBCF3A" w14:textId="77777777" w:rsidR="00C07AB7" w:rsidRPr="004B18B8" w:rsidRDefault="00C07AB7" w:rsidP="00176F8B">
      <w:pPr>
        <w:numPr>
          <w:ilvl w:val="1"/>
          <w:numId w:val="22"/>
        </w:numPr>
        <w:ind w:right="140"/>
        <w:jc w:val="both"/>
        <w:rPr>
          <w:rFonts w:ascii="Tahoma" w:hAnsi="Tahoma" w:cs="Tahoma"/>
        </w:rPr>
      </w:pPr>
      <w:r w:rsidRPr="004B18B8">
        <w:rPr>
          <w:rFonts w:ascii="Tahoma" w:hAnsi="Tahoma" w:cs="Tahoma"/>
          <w:b/>
          <w:bCs/>
          <w:u w:val="single"/>
        </w:rPr>
        <w:t xml:space="preserve">Do oferty </w:t>
      </w:r>
      <w:r w:rsidRPr="004B18B8">
        <w:rPr>
          <w:rFonts w:ascii="Tahoma" w:hAnsi="Tahoma" w:cs="Tahoma"/>
        </w:rPr>
        <w:t xml:space="preserve">Wykonawca zobowiązany jest dołączyć aktualne na dzień składania ofert oświadczenie o spełnianiu warunków udziału w postępowaniu oraz o braku podstaw do wykluczenia z postępowania - zgodnie z </w:t>
      </w:r>
      <w:r w:rsidRPr="004B18B8">
        <w:rPr>
          <w:rFonts w:ascii="Tahoma" w:hAnsi="Tahoma" w:cs="Tahoma"/>
          <w:b/>
          <w:bCs/>
        </w:rPr>
        <w:t>Załącznikiem nr 23.</w:t>
      </w:r>
      <w:r w:rsidR="00674CB2" w:rsidRPr="004B18B8">
        <w:rPr>
          <w:rFonts w:ascii="Tahoma" w:hAnsi="Tahoma" w:cs="Tahoma"/>
          <w:b/>
          <w:bCs/>
        </w:rPr>
        <w:t>4</w:t>
      </w:r>
      <w:r w:rsidRPr="004B18B8">
        <w:rPr>
          <w:rFonts w:ascii="Tahoma" w:hAnsi="Tahoma" w:cs="Tahoma"/>
          <w:b/>
          <w:bCs/>
        </w:rPr>
        <w:t xml:space="preserve"> do SWZ</w:t>
      </w:r>
      <w:r w:rsidRPr="004B18B8">
        <w:rPr>
          <w:rFonts w:ascii="Tahoma" w:hAnsi="Tahoma" w:cs="Tahoma"/>
        </w:rPr>
        <w:t>;</w:t>
      </w:r>
    </w:p>
    <w:p w14:paraId="2B49CCAC" w14:textId="77777777" w:rsidR="00C07AB7" w:rsidRPr="004B18B8" w:rsidRDefault="00C07AB7" w:rsidP="00176F8B">
      <w:pPr>
        <w:numPr>
          <w:ilvl w:val="1"/>
          <w:numId w:val="22"/>
        </w:numPr>
        <w:ind w:right="140"/>
        <w:jc w:val="both"/>
        <w:rPr>
          <w:rFonts w:ascii="Tahoma" w:hAnsi="Tahoma" w:cs="Tahoma"/>
        </w:rPr>
      </w:pPr>
      <w:r w:rsidRPr="004B18B8">
        <w:rPr>
          <w:rFonts w:ascii="Tahoma" w:hAnsi="Tahoma" w:cs="Tahoma"/>
        </w:rPr>
        <w:t>Informacje zawarte w oświadczeniu, o którym mowa w pkt 7.1 stanowią wstępne potwierdzenie, że Wykonawca nie podlega wykluczeniu oraz spełnia warunki udziału w postępowaniu.</w:t>
      </w:r>
    </w:p>
    <w:p w14:paraId="493DABD7" w14:textId="77777777" w:rsidR="00C07AB7" w:rsidRPr="004B18B8" w:rsidRDefault="00C07AB7" w:rsidP="00176F8B">
      <w:pPr>
        <w:numPr>
          <w:ilvl w:val="1"/>
          <w:numId w:val="22"/>
        </w:numPr>
        <w:ind w:right="140"/>
        <w:jc w:val="both"/>
        <w:rPr>
          <w:rFonts w:ascii="Tahoma" w:hAnsi="Tahoma" w:cs="Tahoma"/>
          <w:u w:val="single"/>
        </w:rPr>
      </w:pPr>
      <w:r w:rsidRPr="004B18B8">
        <w:rPr>
          <w:rFonts w:ascii="Tahoma" w:hAnsi="Tahoma" w:cs="Tahoma"/>
          <w:b/>
          <w:bCs/>
          <w:u w:val="single"/>
        </w:rPr>
        <w:t>Zamawiający wzywa</w:t>
      </w:r>
      <w:r w:rsidRPr="004B18B8">
        <w:rPr>
          <w:rFonts w:ascii="Tahoma" w:hAnsi="Tahoma" w:cs="Tahoma"/>
          <w:u w:val="single"/>
        </w:rPr>
        <w:t xml:space="preserve"> </w:t>
      </w:r>
      <w:r w:rsidR="007C2FEC" w:rsidRPr="004B18B8">
        <w:rPr>
          <w:rFonts w:ascii="Tahoma" w:hAnsi="Tahoma" w:cs="Tahoma"/>
        </w:rPr>
        <w:t>W</w:t>
      </w:r>
      <w:r w:rsidRPr="004B18B8">
        <w:rPr>
          <w:rFonts w:ascii="Tahoma" w:hAnsi="Tahoma" w:cs="Tahoma"/>
        </w:rPr>
        <w:t>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r w:rsidRPr="004B18B8">
        <w:rPr>
          <w:rFonts w:ascii="Tahoma" w:hAnsi="Tahoma" w:cs="Tahoma"/>
          <w:u w:val="single"/>
        </w:rPr>
        <w:t>.</w:t>
      </w:r>
    </w:p>
    <w:p w14:paraId="5DF62A46" w14:textId="77777777" w:rsidR="00C07AB7" w:rsidRPr="005E0A32" w:rsidRDefault="00C07AB7" w:rsidP="00176F8B">
      <w:pPr>
        <w:numPr>
          <w:ilvl w:val="1"/>
          <w:numId w:val="22"/>
        </w:numPr>
        <w:ind w:right="140"/>
        <w:jc w:val="both"/>
        <w:rPr>
          <w:rFonts w:ascii="Tahoma" w:hAnsi="Tahoma" w:cs="Tahoma"/>
          <w:b/>
          <w:bCs/>
          <w:u w:val="single"/>
        </w:rPr>
      </w:pPr>
      <w:r w:rsidRPr="005E0A32">
        <w:rPr>
          <w:rFonts w:ascii="Tahoma" w:hAnsi="Tahoma" w:cs="Tahoma"/>
          <w:b/>
          <w:bCs/>
          <w:u w:val="single"/>
        </w:rPr>
        <w:t xml:space="preserve">Podmiotowe środki dowodowe wymagane od </w:t>
      </w:r>
      <w:r w:rsidR="007C2FEC" w:rsidRPr="005E0A32">
        <w:rPr>
          <w:rFonts w:ascii="Tahoma" w:hAnsi="Tahoma" w:cs="Tahoma"/>
          <w:b/>
          <w:bCs/>
          <w:u w:val="single"/>
        </w:rPr>
        <w:t>W</w:t>
      </w:r>
      <w:r w:rsidRPr="005E0A32">
        <w:rPr>
          <w:rFonts w:ascii="Tahoma" w:hAnsi="Tahoma" w:cs="Tahoma"/>
          <w:b/>
          <w:bCs/>
          <w:u w:val="single"/>
        </w:rPr>
        <w:t>ykonawcy obejmują:</w:t>
      </w:r>
    </w:p>
    <w:p w14:paraId="4B6EA41C" w14:textId="6A11DA2B" w:rsidR="005E0A32" w:rsidRPr="005E0A32" w:rsidRDefault="005E0A32" w:rsidP="005E0A32">
      <w:pPr>
        <w:numPr>
          <w:ilvl w:val="2"/>
          <w:numId w:val="22"/>
        </w:numPr>
        <w:contextualSpacing/>
        <w:jc w:val="both"/>
        <w:rPr>
          <w:rFonts w:ascii="Tahoma" w:hAnsi="Tahoma" w:cs="Tahoma"/>
        </w:rPr>
      </w:pPr>
      <w:r>
        <w:rPr>
          <w:rFonts w:ascii="Tahoma" w:hAnsi="Tahoma" w:cs="Tahoma"/>
          <w:b/>
          <w:bCs/>
        </w:rPr>
        <w:t>D</w:t>
      </w:r>
      <w:r w:rsidRPr="005E0A32">
        <w:rPr>
          <w:rFonts w:ascii="Tahoma" w:hAnsi="Tahoma" w:cs="Tahoma"/>
          <w:b/>
          <w:bCs/>
        </w:rPr>
        <w:t>okumentów potwierdzających, że Wykonawca jest ubezpieczony</w:t>
      </w:r>
      <w:r w:rsidRPr="005E0A32">
        <w:rPr>
          <w:rFonts w:ascii="Tahoma" w:hAnsi="Tahoma" w:cs="Tahoma"/>
        </w:rPr>
        <w:t xml:space="preserve"> od odpowiedzialności cywilnej w zakresie prowadzonej działalności związanej z przedmiotem zamówienia ze wskazaniem sumy gwarancyjnej tego ubezpieczenia</w:t>
      </w:r>
    </w:p>
    <w:p w14:paraId="47C0B119" w14:textId="63F4E261" w:rsidR="00D87E3B" w:rsidRPr="004B18B8" w:rsidRDefault="00C07AB7" w:rsidP="00176F8B">
      <w:pPr>
        <w:numPr>
          <w:ilvl w:val="2"/>
          <w:numId w:val="22"/>
        </w:numPr>
        <w:ind w:right="140"/>
        <w:jc w:val="both"/>
        <w:rPr>
          <w:rFonts w:ascii="Tahoma" w:hAnsi="Tahoma" w:cs="Tahoma"/>
        </w:rPr>
      </w:pPr>
      <w:r w:rsidRPr="004B18B8">
        <w:rPr>
          <w:rFonts w:ascii="Tahoma" w:hAnsi="Tahoma" w:cs="Tahoma"/>
          <w:b/>
          <w:bCs/>
        </w:rPr>
        <w:t xml:space="preserve">Oświadczenie </w:t>
      </w:r>
      <w:r w:rsidR="007C2FEC" w:rsidRPr="004B18B8">
        <w:rPr>
          <w:rFonts w:ascii="Tahoma" w:hAnsi="Tahoma" w:cs="Tahoma"/>
          <w:b/>
          <w:bCs/>
        </w:rPr>
        <w:t>W</w:t>
      </w:r>
      <w:r w:rsidRPr="004B18B8">
        <w:rPr>
          <w:rFonts w:ascii="Tahoma" w:hAnsi="Tahoma" w:cs="Tahoma"/>
          <w:b/>
          <w:bCs/>
        </w:rPr>
        <w:t>ykonawcy</w:t>
      </w:r>
      <w:r w:rsidRPr="004B18B8">
        <w:rPr>
          <w:rFonts w:ascii="Tahoma" w:hAnsi="Tahoma" w:cs="Tahoma"/>
        </w:rPr>
        <w:t>, w zakresie art. 108 ust. 1 pkt 5 ustawy, o braku przynależności do tej samej grupy kapitałowej, w rozumieniu ustawy z dnia 16.02.2007 r. o ochronie konkurencji i konsumentów (</w:t>
      </w:r>
      <w:r w:rsidR="00D87E3B" w:rsidRPr="004B18B8">
        <w:rPr>
          <w:rFonts w:ascii="Tahoma" w:hAnsi="Tahoma" w:cs="Tahoma"/>
        </w:rPr>
        <w:t>Dz. U. z 202</w:t>
      </w:r>
      <w:r w:rsidR="00616F54" w:rsidRPr="004B18B8">
        <w:rPr>
          <w:rFonts w:ascii="Tahoma" w:hAnsi="Tahoma" w:cs="Tahoma"/>
        </w:rPr>
        <w:t>4</w:t>
      </w:r>
      <w:r w:rsidR="00D87E3B" w:rsidRPr="004B18B8">
        <w:rPr>
          <w:rFonts w:ascii="Tahoma" w:hAnsi="Tahoma" w:cs="Tahoma"/>
        </w:rPr>
        <w:t xml:space="preserve"> r. poz. </w:t>
      </w:r>
      <w:r w:rsidR="00616F54" w:rsidRPr="004B18B8">
        <w:rPr>
          <w:rFonts w:ascii="Tahoma" w:hAnsi="Tahoma" w:cs="Tahoma"/>
        </w:rPr>
        <w:t>1616</w:t>
      </w:r>
      <w:r w:rsidR="00D87E3B" w:rsidRPr="004B18B8">
        <w:rPr>
          <w:rFonts w:ascii="Tahoma" w:hAnsi="Tahoma" w:cs="Tahoma"/>
        </w:rPr>
        <w:t xml:space="preserve"> ze zm.)</w:t>
      </w:r>
      <w:r w:rsidRPr="004B18B8">
        <w:rPr>
          <w:rFonts w:ascii="Tahoma" w:hAnsi="Tahoma" w:cs="Tahoma"/>
        </w:rPr>
        <w:t xml:space="preserve">, z innym </w:t>
      </w:r>
      <w:r w:rsidR="007C2FEC" w:rsidRPr="004B18B8">
        <w:rPr>
          <w:rFonts w:ascii="Tahoma" w:hAnsi="Tahoma" w:cs="Tahoma"/>
        </w:rPr>
        <w:t>W</w:t>
      </w:r>
      <w:r w:rsidRPr="004B18B8">
        <w:rPr>
          <w:rFonts w:ascii="Tahoma" w:hAnsi="Tahoma" w:cs="Tahoma"/>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7C2FEC" w:rsidRPr="004B18B8">
        <w:rPr>
          <w:rFonts w:ascii="Tahoma" w:hAnsi="Tahoma" w:cs="Tahoma"/>
        </w:rPr>
        <w:t>W</w:t>
      </w:r>
      <w:r w:rsidRPr="004B18B8">
        <w:rPr>
          <w:rFonts w:ascii="Tahoma" w:hAnsi="Tahoma" w:cs="Tahoma"/>
        </w:rPr>
        <w:t xml:space="preserve">ykonawcy należącego do tej samej grupy kapitałowej </w:t>
      </w:r>
      <w:r w:rsidRPr="004B18B8">
        <w:rPr>
          <w:rFonts w:ascii="Tahoma" w:hAnsi="Tahoma" w:cs="Tahoma"/>
          <w:b/>
          <w:bCs/>
        </w:rPr>
        <w:t>- załącznik nr 23.</w:t>
      </w:r>
      <w:r w:rsidR="00674CB2" w:rsidRPr="004B18B8">
        <w:rPr>
          <w:rFonts w:ascii="Tahoma" w:hAnsi="Tahoma" w:cs="Tahoma"/>
          <w:b/>
          <w:bCs/>
        </w:rPr>
        <w:t>5</w:t>
      </w:r>
      <w:r w:rsidRPr="004B18B8">
        <w:rPr>
          <w:rFonts w:ascii="Tahoma" w:hAnsi="Tahoma" w:cs="Tahoma"/>
          <w:b/>
          <w:bCs/>
        </w:rPr>
        <w:t xml:space="preserve"> do SWZ</w:t>
      </w:r>
      <w:r w:rsidR="00D87E3B" w:rsidRPr="004B18B8">
        <w:rPr>
          <w:rFonts w:ascii="Tahoma" w:hAnsi="Tahoma" w:cs="Tahoma"/>
        </w:rPr>
        <w:t xml:space="preserve"> </w:t>
      </w:r>
      <w:r w:rsidR="00D87E3B" w:rsidRPr="004B18B8">
        <w:rPr>
          <w:rFonts w:ascii="Tahoma" w:hAnsi="Tahoma" w:cs="Tahoma"/>
        </w:rPr>
        <w:softHyphen/>
        <w:t>- wezwanie będzie miało zastosowanie wyłącznie w przypadku jeżeli została złożona większa ilość ofert niż jedna;</w:t>
      </w:r>
    </w:p>
    <w:p w14:paraId="4656D49D" w14:textId="77777777" w:rsidR="00D002B8" w:rsidRPr="004B18B8" w:rsidRDefault="00C07AB7" w:rsidP="00176F8B">
      <w:pPr>
        <w:numPr>
          <w:ilvl w:val="2"/>
          <w:numId w:val="22"/>
        </w:numPr>
        <w:ind w:right="140"/>
        <w:jc w:val="both"/>
        <w:rPr>
          <w:rFonts w:ascii="Tahoma" w:hAnsi="Tahoma" w:cs="Tahoma"/>
        </w:rPr>
      </w:pPr>
      <w:r w:rsidRPr="004B18B8">
        <w:rPr>
          <w:rFonts w:ascii="Tahoma" w:hAnsi="Tahoma" w:cs="Tahoma"/>
          <w:b/>
          <w:bCs/>
        </w:rPr>
        <w:t>Odpis lub informacja z Krajowego Rejestru Sądowego lub z Centralnej Ewidencji i Informacji o Działalności Gospodarczej</w:t>
      </w:r>
      <w:r w:rsidRPr="004B18B8">
        <w:rPr>
          <w:rFonts w:ascii="Tahoma" w:hAnsi="Tahoma" w:cs="Tahoma"/>
        </w:rPr>
        <w:t>, w zakresie art. 109 ust. 1 pkt 4 ustawy, sporządzonych nie wcześniej niż 3 miesiące przed jej złożeniem, jeżeli odrębne przepisy wymagają wpisu do rejestru lub ewidencji;</w:t>
      </w:r>
    </w:p>
    <w:p w14:paraId="77A5D536" w14:textId="0897797C" w:rsidR="00F03327" w:rsidRPr="000D5FBD" w:rsidRDefault="00F03327" w:rsidP="00F03327">
      <w:pPr>
        <w:pStyle w:val="Akapitzlist"/>
        <w:numPr>
          <w:ilvl w:val="2"/>
          <w:numId w:val="22"/>
        </w:numPr>
        <w:rPr>
          <w:rFonts w:ascii="Tahoma" w:hAnsi="Tahoma" w:cs="Tahoma"/>
          <w:sz w:val="20"/>
          <w:szCs w:val="20"/>
          <w:lang w:eastAsia="pl-PL"/>
        </w:rPr>
      </w:pPr>
      <w:r w:rsidRPr="000D5FBD">
        <w:rPr>
          <w:rFonts w:ascii="Tahoma" w:hAnsi="Tahoma" w:cs="Tahoma"/>
          <w:sz w:val="20"/>
          <w:szCs w:val="20"/>
          <w:lang w:eastAsia="pl-PL"/>
        </w:rPr>
        <w:t>dokumentów potwierdzających, że Wykonawca jest ubezpieczony od odpowiedzialności cywilnej w zakresie prowadzonej działalności związanej z przedmiotem zamówienia ze wskazaniem sumy gwarancyjnej tego ubezpieczenia</w:t>
      </w:r>
    </w:p>
    <w:p w14:paraId="0C275E49" w14:textId="285FA0BA" w:rsidR="00ED4C3D" w:rsidRPr="000D5FBD" w:rsidRDefault="00ED4C3D" w:rsidP="00176F8B">
      <w:pPr>
        <w:numPr>
          <w:ilvl w:val="2"/>
          <w:numId w:val="22"/>
        </w:numPr>
        <w:ind w:right="140"/>
        <w:jc w:val="both"/>
        <w:rPr>
          <w:rFonts w:ascii="Tahoma" w:hAnsi="Tahoma" w:cs="Tahoma"/>
        </w:rPr>
      </w:pPr>
      <w:r w:rsidRPr="000D5FBD">
        <w:rPr>
          <w:rFonts w:ascii="Tahoma" w:hAnsi="Tahoma" w:cs="Tahoma"/>
          <w:b/>
          <w:bCs/>
        </w:rPr>
        <w:t>W</w:t>
      </w:r>
      <w:r w:rsidR="00D002B8" w:rsidRPr="000D5FBD">
        <w:rPr>
          <w:rFonts w:ascii="Tahoma" w:hAnsi="Tahoma" w:cs="Tahoma"/>
          <w:b/>
          <w:bCs/>
        </w:rPr>
        <w:t>ykazu usług</w:t>
      </w:r>
      <w:r w:rsidR="00D002B8" w:rsidRPr="000D5FBD">
        <w:rPr>
          <w:rFonts w:ascii="Tahoma" w:hAnsi="Tahoma" w:cs="Tahoma"/>
        </w:rPr>
        <w:t xml:space="preserve"> wykonanych, a</w:t>
      </w:r>
      <w:r w:rsidRPr="000D5FBD">
        <w:rPr>
          <w:rFonts w:ascii="Tahoma" w:hAnsi="Tahoma" w:cs="Tahoma"/>
        </w:rPr>
        <w:t xml:space="preserve"> </w:t>
      </w:r>
      <w:r w:rsidR="00D002B8" w:rsidRPr="000D5FBD">
        <w:rPr>
          <w:rFonts w:ascii="Tahoma" w:hAnsi="Tahoma" w:cs="Tahoma"/>
        </w:rPr>
        <w:t>w</w:t>
      </w:r>
      <w:r w:rsidRPr="000D5FBD">
        <w:rPr>
          <w:rFonts w:ascii="Tahoma" w:hAnsi="Tahoma" w:cs="Tahoma"/>
        </w:rPr>
        <w:t xml:space="preserve"> </w:t>
      </w:r>
      <w:r w:rsidR="00D002B8" w:rsidRPr="000D5FBD">
        <w:rPr>
          <w:rFonts w:ascii="Tahoma" w:hAnsi="Tahoma" w:cs="Tahoma"/>
        </w:rPr>
        <w:t>przypadku świadczeń powtarzających się lub ciągłych również wykonywanych, w</w:t>
      </w:r>
      <w:r w:rsidRPr="000D5FBD">
        <w:rPr>
          <w:rFonts w:ascii="Tahoma" w:hAnsi="Tahoma" w:cs="Tahoma"/>
        </w:rPr>
        <w:t xml:space="preserve"> </w:t>
      </w:r>
      <w:r w:rsidR="00D002B8" w:rsidRPr="000D5FBD">
        <w:rPr>
          <w:rFonts w:ascii="Tahoma" w:hAnsi="Tahoma" w:cs="Tahoma"/>
        </w:rPr>
        <w:t>okresie ostatnich 3</w:t>
      </w:r>
      <w:r w:rsidRPr="000D5FBD">
        <w:rPr>
          <w:rFonts w:ascii="Tahoma" w:hAnsi="Tahoma" w:cs="Tahoma"/>
        </w:rPr>
        <w:t xml:space="preserve"> </w:t>
      </w:r>
      <w:r w:rsidR="00D002B8" w:rsidRPr="000D5FBD">
        <w:rPr>
          <w:rFonts w:ascii="Tahoma" w:hAnsi="Tahoma" w:cs="Tahoma"/>
        </w:rPr>
        <w:t>lat, a</w:t>
      </w:r>
      <w:r w:rsidRPr="000D5FBD">
        <w:rPr>
          <w:rFonts w:ascii="Tahoma" w:hAnsi="Tahoma" w:cs="Tahoma"/>
        </w:rPr>
        <w:t xml:space="preserve"> </w:t>
      </w:r>
      <w:r w:rsidR="00D002B8" w:rsidRPr="000D5FBD">
        <w:rPr>
          <w:rFonts w:ascii="Tahoma" w:hAnsi="Tahoma" w:cs="Tahoma"/>
        </w:rPr>
        <w:t>jeżeli okres prowadzenia działalności jest krótszy w</w:t>
      </w:r>
      <w:r w:rsidRPr="000D5FBD">
        <w:rPr>
          <w:rFonts w:ascii="Tahoma" w:hAnsi="Tahoma" w:cs="Tahoma"/>
        </w:rPr>
        <w:t xml:space="preserve"> </w:t>
      </w:r>
      <w:r w:rsidR="00D002B8" w:rsidRPr="000D5FBD">
        <w:rPr>
          <w:rFonts w:ascii="Tahoma" w:hAnsi="Tahoma" w:cs="Tahoma"/>
        </w:rPr>
        <w:t>tym okresie, wraz z</w:t>
      </w:r>
      <w:r w:rsidRPr="000D5FBD">
        <w:rPr>
          <w:rFonts w:ascii="Tahoma" w:hAnsi="Tahoma" w:cs="Tahoma"/>
        </w:rPr>
        <w:t xml:space="preserve"> </w:t>
      </w:r>
      <w:r w:rsidR="00D002B8" w:rsidRPr="000D5FBD">
        <w:rPr>
          <w:rFonts w:ascii="Tahoma" w:hAnsi="Tahoma" w:cs="Tahoma"/>
        </w:rPr>
        <w:t>podaniem ich wartości, przedmiotu, dat wykonania i</w:t>
      </w:r>
      <w:r w:rsidRPr="000D5FBD">
        <w:rPr>
          <w:rFonts w:ascii="Tahoma" w:hAnsi="Tahoma" w:cs="Tahoma"/>
        </w:rPr>
        <w:t xml:space="preserve"> </w:t>
      </w:r>
      <w:r w:rsidR="00D002B8" w:rsidRPr="000D5FBD">
        <w:rPr>
          <w:rFonts w:ascii="Tahoma" w:hAnsi="Tahoma" w:cs="Tahoma"/>
        </w:rPr>
        <w:t>podmiotów, na rzecz których usługi zostały wykonane lub są wykonywane, oraz załączeniem dowodów określających,</w:t>
      </w:r>
      <w:r w:rsidRPr="000D5FBD">
        <w:rPr>
          <w:rFonts w:ascii="Tahoma" w:hAnsi="Tahoma" w:cs="Tahoma"/>
        </w:rPr>
        <w:t xml:space="preserve"> </w:t>
      </w:r>
      <w:r w:rsidR="00D002B8" w:rsidRPr="000D5FBD">
        <w:rPr>
          <w:rFonts w:ascii="Tahoma" w:hAnsi="Tahoma" w:cs="Tahoma"/>
        </w:rPr>
        <w:t>czy te usługi zostały wykonane lub są wykonywane należycie, przy czym dowodami, o</w:t>
      </w:r>
      <w:r w:rsidRPr="000D5FBD">
        <w:rPr>
          <w:rFonts w:ascii="Tahoma" w:hAnsi="Tahoma" w:cs="Tahoma"/>
        </w:rPr>
        <w:t xml:space="preserve"> </w:t>
      </w:r>
      <w:r w:rsidR="00D002B8" w:rsidRPr="000D5FBD">
        <w:rPr>
          <w:rFonts w:ascii="Tahoma" w:hAnsi="Tahoma" w:cs="Tahoma"/>
        </w:rPr>
        <w:t>których mowa, są referencje bądź inne dokumenty sporządzone przez podmiot, na rzecz którego usługi zostały wykonane, a</w:t>
      </w:r>
      <w:r w:rsidRPr="000D5FBD">
        <w:rPr>
          <w:rFonts w:ascii="Tahoma" w:hAnsi="Tahoma" w:cs="Tahoma"/>
        </w:rPr>
        <w:t xml:space="preserve"> </w:t>
      </w:r>
      <w:r w:rsidR="00D002B8" w:rsidRPr="000D5FBD">
        <w:rPr>
          <w:rFonts w:ascii="Tahoma" w:hAnsi="Tahoma" w:cs="Tahoma"/>
        </w:rPr>
        <w:t>w</w:t>
      </w:r>
      <w:r w:rsidRPr="000D5FBD">
        <w:rPr>
          <w:rFonts w:ascii="Tahoma" w:hAnsi="Tahoma" w:cs="Tahoma"/>
        </w:rPr>
        <w:t xml:space="preserve"> </w:t>
      </w:r>
      <w:r w:rsidR="00D002B8" w:rsidRPr="000D5FBD">
        <w:rPr>
          <w:rFonts w:ascii="Tahoma" w:hAnsi="Tahoma" w:cs="Tahoma"/>
        </w:rPr>
        <w:t>przypadku świadczeń powtarzających się lub ciągłych są wykonywane, a</w:t>
      </w:r>
      <w:r w:rsidRPr="000D5FBD">
        <w:rPr>
          <w:rFonts w:ascii="Tahoma" w:hAnsi="Tahoma" w:cs="Tahoma"/>
        </w:rPr>
        <w:t xml:space="preserve"> </w:t>
      </w:r>
      <w:r w:rsidR="00D002B8" w:rsidRPr="000D5FBD">
        <w:rPr>
          <w:rFonts w:ascii="Tahoma" w:hAnsi="Tahoma" w:cs="Tahoma"/>
        </w:rPr>
        <w:t xml:space="preserve">jeżeli </w:t>
      </w:r>
      <w:r w:rsidR="007C2FEC" w:rsidRPr="000D5FBD">
        <w:rPr>
          <w:rFonts w:ascii="Tahoma" w:hAnsi="Tahoma" w:cs="Tahoma"/>
        </w:rPr>
        <w:t>W</w:t>
      </w:r>
      <w:r w:rsidR="00D002B8" w:rsidRPr="000D5FBD">
        <w:rPr>
          <w:rFonts w:ascii="Tahoma" w:hAnsi="Tahoma" w:cs="Tahoma"/>
        </w:rPr>
        <w:t>ykonawca z</w:t>
      </w:r>
      <w:r w:rsidRPr="000D5FBD">
        <w:rPr>
          <w:rFonts w:ascii="Tahoma" w:hAnsi="Tahoma" w:cs="Tahoma"/>
        </w:rPr>
        <w:t xml:space="preserve"> </w:t>
      </w:r>
      <w:r w:rsidR="00D002B8" w:rsidRPr="000D5FBD">
        <w:rPr>
          <w:rFonts w:ascii="Tahoma" w:hAnsi="Tahoma" w:cs="Tahoma"/>
        </w:rPr>
        <w:t xml:space="preserve">przyczyn niezależnych od niego nie jest wstanie uzyskać tych dokumentów oświadczenie </w:t>
      </w:r>
      <w:r w:rsidR="007C2FEC" w:rsidRPr="000D5FBD">
        <w:rPr>
          <w:rFonts w:ascii="Tahoma" w:hAnsi="Tahoma" w:cs="Tahoma"/>
        </w:rPr>
        <w:t>W</w:t>
      </w:r>
      <w:r w:rsidR="00D002B8" w:rsidRPr="000D5FBD">
        <w:rPr>
          <w:rFonts w:ascii="Tahoma" w:hAnsi="Tahoma" w:cs="Tahoma"/>
        </w:rPr>
        <w:t>ykonawcy; w</w:t>
      </w:r>
      <w:r w:rsidRPr="000D5FBD">
        <w:rPr>
          <w:rFonts w:ascii="Tahoma" w:hAnsi="Tahoma" w:cs="Tahoma"/>
        </w:rPr>
        <w:t xml:space="preserve"> </w:t>
      </w:r>
      <w:r w:rsidR="00D002B8" w:rsidRPr="000D5FBD">
        <w:rPr>
          <w:rFonts w:ascii="Tahoma" w:hAnsi="Tahoma" w:cs="Tahoma"/>
        </w:rPr>
        <w:t xml:space="preserve">przypadku świadczeń </w:t>
      </w:r>
      <w:r w:rsidR="00D002B8" w:rsidRPr="000D5FBD">
        <w:rPr>
          <w:rFonts w:ascii="Tahoma" w:hAnsi="Tahoma" w:cs="Tahoma"/>
        </w:rPr>
        <w:lastRenderedPageBreak/>
        <w:t>powtarzających się lub ciągłych nadal wykonywanych referencje bądź inne dokumenty potwierdzające ich należyte wykonywanie powinny być wystawione w</w:t>
      </w:r>
      <w:r w:rsidRPr="000D5FBD">
        <w:rPr>
          <w:rFonts w:ascii="Tahoma" w:hAnsi="Tahoma" w:cs="Tahoma"/>
        </w:rPr>
        <w:t xml:space="preserve"> </w:t>
      </w:r>
      <w:r w:rsidR="00D002B8" w:rsidRPr="000D5FBD">
        <w:rPr>
          <w:rFonts w:ascii="Tahoma" w:hAnsi="Tahoma" w:cs="Tahoma"/>
        </w:rPr>
        <w:t>okresie ostatnich 3</w:t>
      </w:r>
      <w:r w:rsidRPr="000D5FBD">
        <w:rPr>
          <w:rFonts w:ascii="Tahoma" w:hAnsi="Tahoma" w:cs="Tahoma"/>
        </w:rPr>
        <w:t xml:space="preserve"> </w:t>
      </w:r>
      <w:r w:rsidR="00D002B8" w:rsidRPr="000D5FBD">
        <w:rPr>
          <w:rFonts w:ascii="Tahoma" w:hAnsi="Tahoma" w:cs="Tahoma"/>
        </w:rPr>
        <w:t>miesięcy</w:t>
      </w:r>
      <w:r w:rsidRPr="000D5FBD">
        <w:rPr>
          <w:rFonts w:ascii="Tahoma" w:hAnsi="Tahoma" w:cs="Tahoma"/>
        </w:rPr>
        <w:t xml:space="preserve"> </w:t>
      </w:r>
      <w:r w:rsidRPr="000D5FBD">
        <w:rPr>
          <w:rFonts w:ascii="Tahoma" w:hAnsi="Tahoma" w:cs="Tahoma"/>
          <w:b/>
          <w:bCs/>
        </w:rPr>
        <w:t>- Załącznik nr 23.6 do SWZ</w:t>
      </w:r>
    </w:p>
    <w:p w14:paraId="5D58C26D" w14:textId="0616A86B" w:rsidR="00D002B8" w:rsidRPr="000D5FBD" w:rsidRDefault="00ED4C3D" w:rsidP="00176F8B">
      <w:pPr>
        <w:numPr>
          <w:ilvl w:val="2"/>
          <w:numId w:val="22"/>
        </w:numPr>
        <w:ind w:right="140"/>
        <w:jc w:val="both"/>
        <w:rPr>
          <w:rFonts w:ascii="Tahoma" w:hAnsi="Tahoma" w:cs="Tahoma"/>
        </w:rPr>
      </w:pPr>
      <w:r w:rsidRPr="000D5FBD">
        <w:rPr>
          <w:rFonts w:ascii="Tahoma" w:hAnsi="Tahoma" w:cs="Tahoma"/>
          <w:b/>
          <w:bCs/>
        </w:rPr>
        <w:t>W</w:t>
      </w:r>
      <w:r w:rsidR="00D002B8" w:rsidRPr="000D5FBD">
        <w:rPr>
          <w:rFonts w:ascii="Tahoma" w:hAnsi="Tahoma" w:cs="Tahoma"/>
          <w:b/>
          <w:bCs/>
        </w:rPr>
        <w:t>ykazu osób,</w:t>
      </w:r>
      <w:r w:rsidR="00D002B8" w:rsidRPr="000D5FBD">
        <w:rPr>
          <w:rFonts w:ascii="Tahoma" w:hAnsi="Tahoma" w:cs="Tahoma"/>
        </w:rPr>
        <w:t xml:space="preserve"> skierowanych przez </w:t>
      </w:r>
      <w:r w:rsidR="007C2FEC" w:rsidRPr="000D5FBD">
        <w:rPr>
          <w:rFonts w:ascii="Tahoma" w:hAnsi="Tahoma" w:cs="Tahoma"/>
        </w:rPr>
        <w:t>W</w:t>
      </w:r>
      <w:r w:rsidR="00D002B8" w:rsidRPr="000D5FBD">
        <w:rPr>
          <w:rFonts w:ascii="Tahoma" w:hAnsi="Tahoma" w:cs="Tahoma"/>
        </w:rPr>
        <w:t>ykonawcę do realizacji zamówienia publicznego, w</w:t>
      </w:r>
      <w:r w:rsidRPr="000D5FBD">
        <w:rPr>
          <w:rFonts w:ascii="Tahoma" w:hAnsi="Tahoma" w:cs="Tahoma"/>
        </w:rPr>
        <w:t xml:space="preserve"> </w:t>
      </w:r>
      <w:r w:rsidR="00D002B8" w:rsidRPr="000D5FBD">
        <w:rPr>
          <w:rFonts w:ascii="Tahoma" w:hAnsi="Tahoma" w:cs="Tahoma"/>
        </w:rPr>
        <w:t>szczególności odpowiedzialnych za świadczenie usług, kontrolę jakości wraz z</w:t>
      </w:r>
      <w:r w:rsidRPr="000D5FBD">
        <w:rPr>
          <w:rFonts w:ascii="Tahoma" w:hAnsi="Tahoma" w:cs="Tahoma"/>
        </w:rPr>
        <w:t xml:space="preserve"> </w:t>
      </w:r>
      <w:r w:rsidR="00D002B8" w:rsidRPr="000D5FBD">
        <w:rPr>
          <w:rFonts w:ascii="Tahoma" w:hAnsi="Tahoma" w:cs="Tahoma"/>
        </w:rPr>
        <w:t>informacjami na temat ich kwalifikacji zawodowych, uprawnień, doświadczenia i</w:t>
      </w:r>
      <w:r w:rsidRPr="000D5FBD">
        <w:rPr>
          <w:rFonts w:ascii="Tahoma" w:hAnsi="Tahoma" w:cs="Tahoma"/>
        </w:rPr>
        <w:t xml:space="preserve"> </w:t>
      </w:r>
      <w:r w:rsidR="00D002B8" w:rsidRPr="000D5FBD">
        <w:rPr>
          <w:rFonts w:ascii="Tahoma" w:hAnsi="Tahoma" w:cs="Tahoma"/>
        </w:rPr>
        <w:t>wykształcenia niezbędnych do wykonania zamówienia publicznego, a</w:t>
      </w:r>
      <w:r w:rsidRPr="000D5FBD">
        <w:rPr>
          <w:rFonts w:ascii="Tahoma" w:hAnsi="Tahoma" w:cs="Tahoma"/>
        </w:rPr>
        <w:t xml:space="preserve"> </w:t>
      </w:r>
      <w:r w:rsidR="00D002B8" w:rsidRPr="000D5FBD">
        <w:rPr>
          <w:rFonts w:ascii="Tahoma" w:hAnsi="Tahoma" w:cs="Tahoma"/>
        </w:rPr>
        <w:t>także zakresu wykonywanych przez nie czynności oraz informacją o</w:t>
      </w:r>
      <w:r w:rsidRPr="000D5FBD">
        <w:rPr>
          <w:rFonts w:ascii="Tahoma" w:hAnsi="Tahoma" w:cs="Tahoma"/>
        </w:rPr>
        <w:t xml:space="preserve"> </w:t>
      </w:r>
      <w:r w:rsidR="00D002B8" w:rsidRPr="000D5FBD">
        <w:rPr>
          <w:rFonts w:ascii="Tahoma" w:hAnsi="Tahoma" w:cs="Tahoma"/>
        </w:rPr>
        <w:t>podstawie do dysponowania tymi osobami</w:t>
      </w:r>
      <w:r w:rsidRPr="000D5FBD">
        <w:rPr>
          <w:rFonts w:ascii="Tahoma" w:hAnsi="Tahoma" w:cs="Tahoma"/>
        </w:rPr>
        <w:t xml:space="preserve"> </w:t>
      </w:r>
      <w:r w:rsidRPr="000D5FBD">
        <w:rPr>
          <w:rFonts w:ascii="Tahoma" w:hAnsi="Tahoma" w:cs="Tahoma"/>
          <w:b/>
          <w:bCs/>
        </w:rPr>
        <w:t>- Załącznik nr 23.7 do SWZ</w:t>
      </w:r>
    </w:p>
    <w:p w14:paraId="3127BA5F" w14:textId="77777777" w:rsidR="00C07AB7" w:rsidRPr="004B18B8" w:rsidRDefault="00C07AB7" w:rsidP="00176F8B">
      <w:pPr>
        <w:numPr>
          <w:ilvl w:val="1"/>
          <w:numId w:val="22"/>
        </w:numPr>
        <w:ind w:right="140"/>
        <w:jc w:val="both"/>
        <w:rPr>
          <w:rFonts w:ascii="Tahoma" w:hAnsi="Tahoma" w:cs="Tahoma"/>
        </w:rPr>
      </w:pPr>
      <w:r w:rsidRPr="004B18B8">
        <w:rPr>
          <w:rFonts w:ascii="Tahoma" w:hAnsi="Tahoma" w:cs="Tahoma"/>
        </w:rPr>
        <w:t xml:space="preserve">Jeżeli Wykonawca ma siedzibę lub miejsce zamieszkania poza terytorium Rzeczypospolitej Polskiej, zamiast dokumentu, o których mowa w ust. 7.4.2, składa dokument lub dokumenty wystawione w kraju, w którym </w:t>
      </w:r>
      <w:r w:rsidR="007C2FEC" w:rsidRPr="004B18B8">
        <w:rPr>
          <w:rFonts w:ascii="Tahoma" w:hAnsi="Tahoma" w:cs="Tahoma"/>
        </w:rPr>
        <w:t>W</w:t>
      </w:r>
      <w:r w:rsidRPr="004B18B8">
        <w:rPr>
          <w:rFonts w:ascii="Tahoma" w:hAnsi="Tahoma" w:cs="Tahoma"/>
        </w:rPr>
        <w:t>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5C25A221" w14:textId="77777777" w:rsidR="00C07AB7" w:rsidRPr="004B18B8" w:rsidRDefault="00C07AB7" w:rsidP="00176F8B">
      <w:pPr>
        <w:numPr>
          <w:ilvl w:val="1"/>
          <w:numId w:val="22"/>
        </w:numPr>
        <w:ind w:right="140"/>
        <w:jc w:val="both"/>
        <w:rPr>
          <w:rFonts w:ascii="Tahoma" w:hAnsi="Tahoma" w:cs="Tahoma"/>
        </w:rPr>
      </w:pPr>
      <w:r w:rsidRPr="004B18B8">
        <w:rPr>
          <w:rFonts w:ascii="Tahoma" w:hAnsi="Tahoma" w:cs="Tahoma"/>
        </w:rPr>
        <w:t>Jeżeli w kraju, w którym Wykonawca ma siedzibę lub miejsce zamieszkania, nie wydaje się dokumentów, o których mowa w ust. 7.5.,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2AC9C11A" w14:textId="77777777" w:rsidR="00C07AB7" w:rsidRPr="004B18B8" w:rsidRDefault="00C07AB7" w:rsidP="00176F8B">
      <w:pPr>
        <w:numPr>
          <w:ilvl w:val="1"/>
          <w:numId w:val="22"/>
        </w:numPr>
        <w:ind w:right="140"/>
        <w:jc w:val="both"/>
        <w:rPr>
          <w:rFonts w:ascii="Tahoma" w:hAnsi="Tahoma" w:cs="Tahoma"/>
        </w:rPr>
      </w:pPr>
      <w:r w:rsidRPr="004B18B8">
        <w:rPr>
          <w:rFonts w:ascii="Tahoma" w:hAnsi="Tahoma" w:cs="Tahoma"/>
        </w:rPr>
        <w:t>Zamawiający nie wzywa do złożenia podmiotowych środków dowodowych, jeżeli:</w:t>
      </w:r>
    </w:p>
    <w:p w14:paraId="1901D89E" w14:textId="77777777" w:rsidR="00C07AB7" w:rsidRPr="004B18B8" w:rsidRDefault="00C07AB7" w:rsidP="00176F8B">
      <w:pPr>
        <w:numPr>
          <w:ilvl w:val="2"/>
          <w:numId w:val="22"/>
        </w:numPr>
        <w:ind w:right="140"/>
        <w:jc w:val="both"/>
        <w:rPr>
          <w:rFonts w:ascii="Tahoma" w:hAnsi="Tahoma" w:cs="Tahoma"/>
        </w:rPr>
      </w:pPr>
      <w:r w:rsidRPr="004B18B8">
        <w:rPr>
          <w:rFonts w:ascii="Tahoma" w:hAnsi="Tahoma" w:cs="Tahoma"/>
        </w:rPr>
        <w:t xml:space="preserve">może je uzyskać za pomocą bezpłatnych i ogólnodostępnych baz danych, w szczególności rejestrów publicznych w rozumieniu ustawy z dnia 17.02.2005 r. o informatyzacji działalności podmiotów realizujących zadania publiczne, o ile </w:t>
      </w:r>
      <w:r w:rsidR="007C2FEC" w:rsidRPr="004B18B8">
        <w:rPr>
          <w:rFonts w:ascii="Tahoma" w:hAnsi="Tahoma" w:cs="Tahoma"/>
        </w:rPr>
        <w:t>W</w:t>
      </w:r>
      <w:r w:rsidRPr="004B18B8">
        <w:rPr>
          <w:rFonts w:ascii="Tahoma" w:hAnsi="Tahoma" w:cs="Tahoma"/>
        </w:rPr>
        <w:t xml:space="preserve">ykonawca wskazał w oświadczeniu, o którym mowa w art. 125 ust. 1 </w:t>
      </w:r>
      <w:r w:rsidR="00B51F37" w:rsidRPr="004B18B8">
        <w:rPr>
          <w:rFonts w:ascii="Tahoma" w:hAnsi="Tahoma" w:cs="Tahoma"/>
        </w:rPr>
        <w:t xml:space="preserve">Ustawy </w:t>
      </w:r>
      <w:proofErr w:type="spellStart"/>
      <w:r w:rsidR="00B51F37" w:rsidRPr="004B18B8">
        <w:rPr>
          <w:rFonts w:ascii="Tahoma" w:hAnsi="Tahoma" w:cs="Tahoma"/>
        </w:rPr>
        <w:t>Pzp</w:t>
      </w:r>
      <w:proofErr w:type="spellEnd"/>
      <w:r w:rsidRPr="004B18B8">
        <w:rPr>
          <w:rFonts w:ascii="Tahoma" w:hAnsi="Tahoma" w:cs="Tahoma"/>
        </w:rPr>
        <w:t xml:space="preserve"> dane umożliwiające dostęp do tych środków;</w:t>
      </w:r>
    </w:p>
    <w:p w14:paraId="76DFD486" w14:textId="77777777" w:rsidR="00C07AB7" w:rsidRPr="004B18B8" w:rsidRDefault="00C07AB7" w:rsidP="00176F8B">
      <w:pPr>
        <w:numPr>
          <w:ilvl w:val="2"/>
          <w:numId w:val="22"/>
        </w:numPr>
        <w:ind w:right="140"/>
        <w:jc w:val="both"/>
        <w:rPr>
          <w:rFonts w:ascii="Tahoma" w:hAnsi="Tahoma" w:cs="Tahoma"/>
        </w:rPr>
      </w:pPr>
      <w:r w:rsidRPr="004B18B8">
        <w:rPr>
          <w:rFonts w:ascii="Tahoma" w:hAnsi="Tahoma" w:cs="Tahoma"/>
        </w:rPr>
        <w:t>podmiotowym środkiem dowodowym jest oświadczenie, którego treść odpowiada zakresowi oświadczenia, o którym mowa w art. 125 ust. 1.</w:t>
      </w:r>
    </w:p>
    <w:p w14:paraId="03E9228D" w14:textId="77777777" w:rsidR="00C07AB7" w:rsidRPr="004B18B8" w:rsidRDefault="00C07AB7" w:rsidP="00176F8B">
      <w:pPr>
        <w:numPr>
          <w:ilvl w:val="1"/>
          <w:numId w:val="22"/>
        </w:numPr>
        <w:ind w:right="140"/>
        <w:jc w:val="both"/>
        <w:rPr>
          <w:rFonts w:ascii="Tahoma" w:hAnsi="Tahoma" w:cs="Tahoma"/>
        </w:rPr>
      </w:pPr>
      <w:r w:rsidRPr="004B18B8">
        <w:rPr>
          <w:rFonts w:ascii="Tahoma" w:hAnsi="Tahoma" w:cs="Tahoma"/>
        </w:rPr>
        <w:t xml:space="preserve">Wykonawca nie jest zobowiązany do złożenia podmiotowych środków dowodowych, które zamawiający posiada, jeżeli </w:t>
      </w:r>
      <w:r w:rsidR="007C2FEC" w:rsidRPr="004B18B8">
        <w:rPr>
          <w:rFonts w:ascii="Tahoma" w:hAnsi="Tahoma" w:cs="Tahoma"/>
        </w:rPr>
        <w:t>W</w:t>
      </w:r>
      <w:r w:rsidRPr="004B18B8">
        <w:rPr>
          <w:rFonts w:ascii="Tahoma" w:hAnsi="Tahoma" w:cs="Tahoma"/>
        </w:rPr>
        <w:t>ykonawca wskaże te środki oraz potwierdzi ich prawidłowość i aktualność.</w:t>
      </w:r>
    </w:p>
    <w:p w14:paraId="21DF3718" w14:textId="77777777" w:rsidR="00C07AB7" w:rsidRPr="004B18B8" w:rsidRDefault="00C07AB7" w:rsidP="00176F8B">
      <w:pPr>
        <w:numPr>
          <w:ilvl w:val="1"/>
          <w:numId w:val="22"/>
        </w:numPr>
        <w:ind w:right="140"/>
        <w:jc w:val="both"/>
        <w:rPr>
          <w:rFonts w:ascii="Tahoma" w:hAnsi="Tahoma" w:cs="Tahoma"/>
        </w:rPr>
      </w:pPr>
      <w:r w:rsidRPr="004B18B8">
        <w:rPr>
          <w:rFonts w:ascii="Tahoma" w:hAnsi="Tahoma" w:cs="Tahoma"/>
        </w:rPr>
        <w:t xml:space="preserve">W zakresie nieuregulowanym </w:t>
      </w:r>
      <w:r w:rsidR="005A21A3" w:rsidRPr="004B18B8">
        <w:rPr>
          <w:rFonts w:ascii="Tahoma" w:hAnsi="Tahoma" w:cs="Tahoma"/>
        </w:rPr>
        <w:t>U</w:t>
      </w:r>
      <w:r w:rsidRPr="004B18B8">
        <w:rPr>
          <w:rFonts w:ascii="Tahoma" w:hAnsi="Tahoma" w:cs="Tahoma"/>
        </w:rPr>
        <w:t xml:space="preserve">stawą </w:t>
      </w:r>
      <w:proofErr w:type="spellStart"/>
      <w:r w:rsidR="005A21A3" w:rsidRPr="004B18B8">
        <w:rPr>
          <w:rFonts w:ascii="Tahoma" w:hAnsi="Tahoma" w:cs="Tahoma"/>
        </w:rPr>
        <w:t>Pzp</w:t>
      </w:r>
      <w:proofErr w:type="spellEnd"/>
      <w:r w:rsidRPr="004B18B8">
        <w:rPr>
          <w:rFonts w:ascii="Tahoma" w:hAnsi="Tahoma" w:cs="Tahoma"/>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t>
      </w:r>
      <w:r w:rsidR="007C2FEC" w:rsidRPr="004B18B8">
        <w:rPr>
          <w:rFonts w:ascii="Tahoma" w:hAnsi="Tahoma" w:cs="Tahoma"/>
        </w:rPr>
        <w:t>W</w:t>
      </w:r>
      <w:r w:rsidRPr="004B18B8">
        <w:rPr>
          <w:rFonts w:ascii="Tahoma" w:hAnsi="Tahoma" w:cs="Tahoma"/>
        </w:rPr>
        <w:t xml:space="preserve">ykonawcy oraz rozporządzenia Prezesa Rady Ministrów z dnia </w:t>
      </w:r>
      <w:r w:rsidR="006C2CE7" w:rsidRPr="004B18B8">
        <w:rPr>
          <w:rFonts w:ascii="Tahoma" w:hAnsi="Tahoma" w:cs="Tahoma"/>
        </w:rPr>
        <w:t xml:space="preserve">30 </w:t>
      </w:r>
      <w:r w:rsidRPr="004B18B8">
        <w:rPr>
          <w:rFonts w:ascii="Tahoma" w:hAnsi="Tahoma" w:cs="Tahoma"/>
        </w:rPr>
        <w:t>grudnia 2020 r. w sprawie sposobu sporządzania i przekazywania informacji oraz wymagań technicznych dla dokumentów elektronicznych oraz środków komunikacji elektronicznej w postępowaniu o udzielenie zamówienia publicznego lub konkursie.</w:t>
      </w:r>
    </w:p>
    <w:p w14:paraId="0B514C38" w14:textId="77777777" w:rsidR="00C07AB7" w:rsidRPr="004B18B8" w:rsidRDefault="00C07AB7" w:rsidP="00176F8B">
      <w:pPr>
        <w:ind w:right="140"/>
        <w:jc w:val="both"/>
        <w:rPr>
          <w:rFonts w:ascii="Tahoma" w:hAnsi="Tahoma" w:cs="Tahoma"/>
        </w:rPr>
      </w:pPr>
    </w:p>
    <w:p w14:paraId="48E5B22C" w14:textId="77777777" w:rsidR="00C07AB7" w:rsidRPr="004B18B8" w:rsidRDefault="007A4565" w:rsidP="00176F8B">
      <w:pPr>
        <w:numPr>
          <w:ilvl w:val="0"/>
          <w:numId w:val="22"/>
        </w:numPr>
        <w:ind w:right="140"/>
        <w:jc w:val="both"/>
        <w:rPr>
          <w:rFonts w:ascii="Tahoma" w:hAnsi="Tahoma" w:cs="Tahoma"/>
          <w:b/>
          <w:bCs/>
        </w:rPr>
      </w:pPr>
      <w:bookmarkStart w:id="10" w:name="_Hlk62823441"/>
      <w:r w:rsidRPr="004B18B8">
        <w:rPr>
          <w:rFonts w:ascii="Tahoma" w:hAnsi="Tahoma" w:cs="Tahoma"/>
          <w:b/>
          <w:bCs/>
        </w:rPr>
        <w:t>POLEGANIE NA ZASOBACH INNYCH PODMIOTÓW</w:t>
      </w:r>
      <w:r w:rsidR="002A1C48" w:rsidRPr="004B18B8">
        <w:rPr>
          <w:rFonts w:ascii="Tahoma" w:hAnsi="Tahoma" w:cs="Tahoma"/>
          <w:b/>
          <w:bCs/>
        </w:rPr>
        <w:t xml:space="preserve"> </w:t>
      </w:r>
      <w:bookmarkEnd w:id="10"/>
      <w:r w:rsidR="002A1C48" w:rsidRPr="004B18B8">
        <w:rPr>
          <w:rFonts w:ascii="Tahoma" w:hAnsi="Tahoma" w:cs="Tahoma"/>
          <w:b/>
          <w:bCs/>
        </w:rPr>
        <w:t>ORAZ PODWYKONAWSTWO</w:t>
      </w:r>
    </w:p>
    <w:p w14:paraId="2EF113CF" w14:textId="77777777" w:rsidR="002A1C48" w:rsidRPr="004B18B8" w:rsidRDefault="002A1C48" w:rsidP="00176F8B">
      <w:pPr>
        <w:numPr>
          <w:ilvl w:val="1"/>
          <w:numId w:val="22"/>
        </w:numPr>
        <w:ind w:right="140"/>
        <w:jc w:val="both"/>
        <w:rPr>
          <w:rFonts w:ascii="Tahoma" w:hAnsi="Tahoma" w:cs="Tahoma"/>
          <w:b/>
          <w:bCs/>
          <w:u w:val="single"/>
        </w:rPr>
      </w:pPr>
      <w:r w:rsidRPr="004B18B8">
        <w:rPr>
          <w:rFonts w:ascii="Tahoma" w:hAnsi="Tahoma" w:cs="Tahoma"/>
          <w:b/>
          <w:bCs/>
          <w:u w:val="single"/>
        </w:rPr>
        <w:t>Poleganie na zasobach innych podmiotów</w:t>
      </w:r>
    </w:p>
    <w:p w14:paraId="7191AD29" w14:textId="77777777" w:rsidR="002A1C48" w:rsidRPr="005E0A32" w:rsidRDefault="007A4565" w:rsidP="00176F8B">
      <w:pPr>
        <w:numPr>
          <w:ilvl w:val="2"/>
          <w:numId w:val="22"/>
        </w:numPr>
        <w:ind w:right="140"/>
        <w:jc w:val="both"/>
        <w:rPr>
          <w:rFonts w:ascii="Tahoma" w:hAnsi="Tahoma" w:cs="Tahoma"/>
          <w:sz w:val="19"/>
          <w:szCs w:val="19"/>
        </w:rPr>
      </w:pPr>
      <w:r w:rsidRPr="005E0A32">
        <w:rPr>
          <w:rFonts w:ascii="Tahoma" w:hAnsi="Tahoma" w:cs="Tahoma"/>
          <w:sz w:val="19"/>
          <w:szCs w:val="19"/>
        </w:rPr>
        <w:t>Wykonawca może w celu potwierdzenia spełniania warunków udziału w polegać na zdolnościach technicznych lub zawodowych podmiotów udostępniających zasoby, niezależnie od charakteru prawnego łączących go z nimi stosunków prawnych.</w:t>
      </w:r>
    </w:p>
    <w:p w14:paraId="7CACEA3D" w14:textId="77777777" w:rsidR="002A1C48" w:rsidRPr="005E0A32" w:rsidRDefault="007A4565" w:rsidP="00176F8B">
      <w:pPr>
        <w:numPr>
          <w:ilvl w:val="2"/>
          <w:numId w:val="22"/>
        </w:numPr>
        <w:ind w:right="140"/>
        <w:jc w:val="both"/>
        <w:rPr>
          <w:rFonts w:ascii="Tahoma" w:hAnsi="Tahoma" w:cs="Tahoma"/>
          <w:sz w:val="19"/>
          <w:szCs w:val="19"/>
        </w:rPr>
      </w:pPr>
      <w:r w:rsidRPr="005E0A32">
        <w:rPr>
          <w:rFonts w:ascii="Tahoma" w:hAnsi="Tahoma" w:cs="Tahoma"/>
          <w:sz w:val="19"/>
          <w:szCs w:val="19"/>
        </w:rPr>
        <w:t xml:space="preserve">W odniesieniu do warunków dotyczących doświadczenia, </w:t>
      </w:r>
      <w:r w:rsidR="007C2FEC" w:rsidRPr="005E0A32">
        <w:rPr>
          <w:rFonts w:ascii="Tahoma" w:hAnsi="Tahoma" w:cs="Tahoma"/>
          <w:sz w:val="19"/>
          <w:szCs w:val="19"/>
        </w:rPr>
        <w:t>W</w:t>
      </w:r>
      <w:r w:rsidRPr="005E0A32">
        <w:rPr>
          <w:rFonts w:ascii="Tahoma" w:hAnsi="Tahoma" w:cs="Tahoma"/>
          <w:sz w:val="19"/>
          <w:szCs w:val="19"/>
        </w:rPr>
        <w:t xml:space="preserve">ykonawcy mogą polegać na zdolnościach podmiotów udostępniających zasoby, jeśli podmioty te wykonają </w:t>
      </w:r>
      <w:proofErr w:type="gramStart"/>
      <w:r w:rsidRPr="005E0A32">
        <w:rPr>
          <w:rFonts w:ascii="Tahoma" w:hAnsi="Tahoma" w:cs="Tahoma"/>
          <w:sz w:val="19"/>
          <w:szCs w:val="19"/>
        </w:rPr>
        <w:t>świadczenie</w:t>
      </w:r>
      <w:proofErr w:type="gramEnd"/>
      <w:r w:rsidRPr="005E0A32">
        <w:rPr>
          <w:rFonts w:ascii="Tahoma" w:hAnsi="Tahoma" w:cs="Tahoma"/>
          <w:sz w:val="19"/>
          <w:szCs w:val="19"/>
        </w:rPr>
        <w:t xml:space="preserve"> do realizacji którego te zdolności są wymagane.</w:t>
      </w:r>
    </w:p>
    <w:p w14:paraId="10A3192E" w14:textId="77777777" w:rsidR="002A1C48" w:rsidRPr="005E0A32" w:rsidRDefault="007A4565" w:rsidP="00176F8B">
      <w:pPr>
        <w:numPr>
          <w:ilvl w:val="2"/>
          <w:numId w:val="22"/>
        </w:numPr>
        <w:ind w:right="140"/>
        <w:jc w:val="both"/>
        <w:rPr>
          <w:rFonts w:ascii="Tahoma" w:hAnsi="Tahoma" w:cs="Tahoma"/>
          <w:sz w:val="19"/>
          <w:szCs w:val="19"/>
        </w:rPr>
      </w:pPr>
      <w:r w:rsidRPr="005E0A32">
        <w:rPr>
          <w:rFonts w:ascii="Tahoma" w:hAnsi="Tahoma" w:cs="Tahoma"/>
          <w:sz w:val="19"/>
          <w:szCs w:val="19"/>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7C2FEC" w:rsidRPr="005E0A32">
        <w:rPr>
          <w:rFonts w:ascii="Tahoma" w:hAnsi="Tahoma" w:cs="Tahoma"/>
          <w:sz w:val="19"/>
          <w:szCs w:val="19"/>
        </w:rPr>
        <w:t>W</w:t>
      </w:r>
      <w:r w:rsidRPr="005E0A32">
        <w:rPr>
          <w:rFonts w:ascii="Tahoma" w:hAnsi="Tahoma" w:cs="Tahoma"/>
          <w:sz w:val="19"/>
          <w:szCs w:val="19"/>
        </w:rPr>
        <w:t xml:space="preserve">ykonawca realizując zamówienie, będzie dysponował niezbędnymi zasobami tych podmiotów. </w:t>
      </w:r>
    </w:p>
    <w:p w14:paraId="5C09A64B" w14:textId="77777777" w:rsidR="002A1C48" w:rsidRPr="005E0A32" w:rsidRDefault="007A4565" w:rsidP="00176F8B">
      <w:pPr>
        <w:numPr>
          <w:ilvl w:val="2"/>
          <w:numId w:val="22"/>
        </w:numPr>
        <w:ind w:right="140"/>
        <w:jc w:val="both"/>
        <w:rPr>
          <w:rFonts w:ascii="Tahoma" w:hAnsi="Tahoma" w:cs="Tahoma"/>
          <w:sz w:val="19"/>
          <w:szCs w:val="19"/>
        </w:rPr>
      </w:pPr>
      <w:r w:rsidRPr="005E0A32">
        <w:rPr>
          <w:rFonts w:ascii="Tahoma" w:hAnsi="Tahoma" w:cs="Tahoma"/>
          <w:sz w:val="19"/>
          <w:szCs w:val="19"/>
        </w:rPr>
        <w:t xml:space="preserve">Zamawiający ocenia, czy udostępniane </w:t>
      </w:r>
      <w:r w:rsidR="007C2FEC" w:rsidRPr="005E0A32">
        <w:rPr>
          <w:rFonts w:ascii="Tahoma" w:hAnsi="Tahoma" w:cs="Tahoma"/>
          <w:sz w:val="19"/>
          <w:szCs w:val="19"/>
        </w:rPr>
        <w:t>W</w:t>
      </w:r>
      <w:r w:rsidRPr="005E0A32">
        <w:rPr>
          <w:rFonts w:ascii="Tahoma" w:hAnsi="Tahoma" w:cs="Tahoma"/>
          <w:sz w:val="19"/>
          <w:szCs w:val="19"/>
        </w:rPr>
        <w:t xml:space="preserve">ykonawcy przez podmioty udostępniające zasoby zdolności techniczne lub zawodowe, pozwalają na wykazanie przez wykonawcę spełniania warunków udziału w postępowaniu, a także bada, czy nie </w:t>
      </w:r>
      <w:proofErr w:type="gramStart"/>
      <w:r w:rsidRPr="005E0A32">
        <w:rPr>
          <w:rFonts w:ascii="Tahoma" w:hAnsi="Tahoma" w:cs="Tahoma"/>
          <w:sz w:val="19"/>
          <w:szCs w:val="19"/>
        </w:rPr>
        <w:t>zachodzą</w:t>
      </w:r>
      <w:proofErr w:type="gramEnd"/>
      <w:r w:rsidRPr="005E0A32">
        <w:rPr>
          <w:rFonts w:ascii="Tahoma" w:hAnsi="Tahoma" w:cs="Tahoma"/>
          <w:sz w:val="19"/>
          <w:szCs w:val="19"/>
        </w:rPr>
        <w:t xml:space="preserve"> wobec tego podmiotu podstawy wykluczenia, które zostały przewidziane względem </w:t>
      </w:r>
      <w:r w:rsidR="007C2FEC" w:rsidRPr="005E0A32">
        <w:rPr>
          <w:rFonts w:ascii="Tahoma" w:hAnsi="Tahoma" w:cs="Tahoma"/>
          <w:sz w:val="19"/>
          <w:szCs w:val="19"/>
        </w:rPr>
        <w:t>W</w:t>
      </w:r>
      <w:r w:rsidRPr="005E0A32">
        <w:rPr>
          <w:rFonts w:ascii="Tahoma" w:hAnsi="Tahoma" w:cs="Tahoma"/>
          <w:sz w:val="19"/>
          <w:szCs w:val="19"/>
        </w:rPr>
        <w:t>ykonawcy.</w:t>
      </w:r>
    </w:p>
    <w:p w14:paraId="793D6801" w14:textId="77777777" w:rsidR="002A1C48" w:rsidRPr="005E0A32" w:rsidRDefault="007A4565" w:rsidP="00176F8B">
      <w:pPr>
        <w:numPr>
          <w:ilvl w:val="2"/>
          <w:numId w:val="22"/>
        </w:numPr>
        <w:ind w:right="140"/>
        <w:jc w:val="both"/>
        <w:rPr>
          <w:rFonts w:ascii="Tahoma" w:hAnsi="Tahoma" w:cs="Tahoma"/>
          <w:sz w:val="19"/>
          <w:szCs w:val="19"/>
        </w:rPr>
      </w:pPr>
      <w:r w:rsidRPr="005E0A32">
        <w:rPr>
          <w:rFonts w:ascii="Tahoma" w:hAnsi="Tahoma" w:cs="Tahoma"/>
          <w:sz w:val="19"/>
          <w:szCs w:val="19"/>
        </w:rPr>
        <w:t xml:space="preserve">Jeżeli zdolności techniczne lub zawodowe podmiotu udostępniającego zasoby nie potwierdzają spełniania przez </w:t>
      </w:r>
      <w:r w:rsidR="007C2FEC" w:rsidRPr="005E0A32">
        <w:rPr>
          <w:rFonts w:ascii="Tahoma" w:hAnsi="Tahoma" w:cs="Tahoma"/>
          <w:sz w:val="19"/>
          <w:szCs w:val="19"/>
        </w:rPr>
        <w:t>W</w:t>
      </w:r>
      <w:r w:rsidRPr="005E0A32">
        <w:rPr>
          <w:rFonts w:ascii="Tahoma" w:hAnsi="Tahoma" w:cs="Tahoma"/>
          <w:sz w:val="19"/>
          <w:szCs w:val="19"/>
        </w:rPr>
        <w:t xml:space="preserve">ykonawcę warunków udziału w postępowaniu lub </w:t>
      </w:r>
      <w:proofErr w:type="gramStart"/>
      <w:r w:rsidRPr="005E0A32">
        <w:rPr>
          <w:rFonts w:ascii="Tahoma" w:hAnsi="Tahoma" w:cs="Tahoma"/>
          <w:sz w:val="19"/>
          <w:szCs w:val="19"/>
        </w:rPr>
        <w:t>zachodzą</w:t>
      </w:r>
      <w:proofErr w:type="gramEnd"/>
      <w:r w:rsidRPr="005E0A32">
        <w:rPr>
          <w:rFonts w:ascii="Tahoma" w:hAnsi="Tahoma" w:cs="Tahoma"/>
          <w:sz w:val="19"/>
          <w:szCs w:val="19"/>
        </w:rPr>
        <w:t xml:space="preserve"> wobec tego podmiotu podstawy wykluczenia, zamawiający żąda, aby </w:t>
      </w:r>
      <w:r w:rsidR="007C2FEC" w:rsidRPr="005E0A32">
        <w:rPr>
          <w:rFonts w:ascii="Tahoma" w:hAnsi="Tahoma" w:cs="Tahoma"/>
          <w:sz w:val="19"/>
          <w:szCs w:val="19"/>
        </w:rPr>
        <w:t>W</w:t>
      </w:r>
      <w:r w:rsidRPr="005E0A32">
        <w:rPr>
          <w:rFonts w:ascii="Tahoma" w:hAnsi="Tahoma" w:cs="Tahoma"/>
          <w:sz w:val="19"/>
          <w:szCs w:val="19"/>
        </w:rPr>
        <w:t>ykonawca w terminie określonym przez zamawiającego zastąpił ten podmiot innym podmiotem lub podmiotami albo wykazał, że samodzielnie spełnia warunki udziału w postępowaniu.</w:t>
      </w:r>
    </w:p>
    <w:p w14:paraId="43CBE99F" w14:textId="77777777" w:rsidR="002A1C48" w:rsidRPr="004B18B8" w:rsidRDefault="007A4565" w:rsidP="00176F8B">
      <w:pPr>
        <w:numPr>
          <w:ilvl w:val="2"/>
          <w:numId w:val="22"/>
        </w:numPr>
        <w:ind w:right="140"/>
        <w:jc w:val="both"/>
        <w:rPr>
          <w:rFonts w:ascii="Tahoma" w:hAnsi="Tahoma" w:cs="Tahoma"/>
        </w:rPr>
      </w:pPr>
      <w:r w:rsidRPr="004B18B8">
        <w:rPr>
          <w:rFonts w:ascii="Tahoma" w:hAnsi="Tahoma" w:cs="Tahoma"/>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CE4AF6" w14:textId="77777777" w:rsidR="00C07AB7" w:rsidRPr="004B18B8" w:rsidRDefault="007A4565" w:rsidP="00176F8B">
      <w:pPr>
        <w:numPr>
          <w:ilvl w:val="2"/>
          <w:numId w:val="22"/>
        </w:numPr>
        <w:ind w:right="140"/>
        <w:jc w:val="both"/>
        <w:rPr>
          <w:rFonts w:ascii="Tahoma" w:hAnsi="Tahoma" w:cs="Tahoma"/>
        </w:rPr>
      </w:pPr>
      <w:r w:rsidRPr="004B18B8">
        <w:rPr>
          <w:rFonts w:ascii="Tahoma" w:hAnsi="Tahoma" w:cs="Tahoma"/>
        </w:rPr>
        <w:lastRenderedPageBreak/>
        <w:t xml:space="preserve">Wykonawca, w przypadku polegania na zdolnościach lub sytuacji podmiotów udostępniających zasoby, przedstawia, wraz z oświadczeniem, o którym mowa w </w:t>
      </w:r>
      <w:r w:rsidR="00674CB2" w:rsidRPr="004B18B8">
        <w:rPr>
          <w:rFonts w:ascii="Tahoma" w:hAnsi="Tahoma" w:cs="Tahoma"/>
        </w:rPr>
        <w:t>7.1 SWZ</w:t>
      </w:r>
      <w:r w:rsidRPr="004B18B8">
        <w:rPr>
          <w:rFonts w:ascii="Tahoma" w:hAnsi="Tahoma" w:cs="Tahoma"/>
        </w:rPr>
        <w:t xml:space="preserve"> oświadczenie podmiotu udostępniającego zasoby, potwierdzające brak podstaw wykluczenia tego podmiotu oraz odpowiednio spełnianie warunków udziału w postępowaniu, w zakresie, w jakim </w:t>
      </w:r>
      <w:r w:rsidR="007C2FEC" w:rsidRPr="004B18B8">
        <w:rPr>
          <w:rFonts w:ascii="Tahoma" w:hAnsi="Tahoma" w:cs="Tahoma"/>
        </w:rPr>
        <w:t>W</w:t>
      </w:r>
      <w:r w:rsidRPr="004B18B8">
        <w:rPr>
          <w:rFonts w:ascii="Tahoma" w:hAnsi="Tahoma" w:cs="Tahoma"/>
        </w:rPr>
        <w:t xml:space="preserve">ykonawca powołuje się na jego zasoby, zgodnie z katalogiem dokumentów określonych w Rozdziale </w:t>
      </w:r>
      <w:r w:rsidR="00E72A55" w:rsidRPr="004B18B8">
        <w:rPr>
          <w:rFonts w:ascii="Tahoma" w:hAnsi="Tahoma" w:cs="Tahoma"/>
        </w:rPr>
        <w:t>7</w:t>
      </w:r>
      <w:r w:rsidRPr="004B18B8">
        <w:rPr>
          <w:rFonts w:ascii="Tahoma" w:hAnsi="Tahoma" w:cs="Tahoma"/>
        </w:rPr>
        <w:t>.</w:t>
      </w:r>
    </w:p>
    <w:p w14:paraId="051E7CD0" w14:textId="77777777" w:rsidR="002A1C48" w:rsidRPr="004B18B8" w:rsidRDefault="002A1C48" w:rsidP="00176F8B">
      <w:pPr>
        <w:numPr>
          <w:ilvl w:val="1"/>
          <w:numId w:val="22"/>
        </w:numPr>
        <w:ind w:right="-110"/>
        <w:jc w:val="both"/>
        <w:rPr>
          <w:rFonts w:ascii="Tahoma" w:hAnsi="Tahoma" w:cs="Tahoma"/>
          <w:b/>
          <w:bCs/>
          <w:u w:val="single"/>
        </w:rPr>
      </w:pPr>
      <w:r w:rsidRPr="004B18B8">
        <w:rPr>
          <w:rFonts w:ascii="Tahoma" w:hAnsi="Tahoma" w:cs="Tahoma"/>
          <w:b/>
          <w:bCs/>
          <w:u w:val="single"/>
        </w:rPr>
        <w:t>Podwykonawstwo</w:t>
      </w:r>
    </w:p>
    <w:p w14:paraId="7DA6E8F0" w14:textId="77777777" w:rsidR="002A1C48" w:rsidRPr="004B18B8" w:rsidRDefault="002A1C48" w:rsidP="00176F8B">
      <w:pPr>
        <w:numPr>
          <w:ilvl w:val="2"/>
          <w:numId w:val="22"/>
        </w:numPr>
        <w:ind w:right="-110"/>
        <w:jc w:val="both"/>
        <w:rPr>
          <w:rFonts w:ascii="Tahoma" w:hAnsi="Tahoma" w:cs="Tahoma"/>
        </w:rPr>
      </w:pPr>
      <w:r w:rsidRPr="004B18B8">
        <w:rPr>
          <w:rFonts w:ascii="Tahoma" w:hAnsi="Tahoma" w:cs="Tahoma"/>
        </w:rPr>
        <w:t xml:space="preserve">Wykonawca może powierzyć wykonanie części zamówienia podwykonawcy (podwykonawcom). </w:t>
      </w:r>
    </w:p>
    <w:p w14:paraId="07433F6D" w14:textId="77777777" w:rsidR="002B6855" w:rsidRPr="004B18B8" w:rsidRDefault="002A1C48" w:rsidP="00176F8B">
      <w:pPr>
        <w:numPr>
          <w:ilvl w:val="2"/>
          <w:numId w:val="22"/>
        </w:numPr>
        <w:ind w:right="-110"/>
        <w:jc w:val="both"/>
        <w:rPr>
          <w:rFonts w:ascii="Tahoma" w:hAnsi="Tahoma" w:cs="Tahoma"/>
        </w:rPr>
      </w:pPr>
      <w:r w:rsidRPr="004B18B8">
        <w:rPr>
          <w:rFonts w:ascii="Tahoma" w:hAnsi="Tahoma" w:cs="Tahoma"/>
        </w:rPr>
        <w:t>Zamawiający nie zastrzega obowiązku osobistego wykonania przez Wykonawcę kluczowych części zamówienia.</w:t>
      </w:r>
    </w:p>
    <w:p w14:paraId="39E4F2F8" w14:textId="77777777" w:rsidR="00F81CAA" w:rsidRPr="004B18B8" w:rsidRDefault="002A1C48" w:rsidP="00176F8B">
      <w:pPr>
        <w:numPr>
          <w:ilvl w:val="2"/>
          <w:numId w:val="22"/>
        </w:numPr>
        <w:ind w:right="158"/>
        <w:jc w:val="both"/>
        <w:rPr>
          <w:rFonts w:ascii="Tahoma" w:hAnsi="Tahoma" w:cs="Tahoma"/>
        </w:rPr>
      </w:pPr>
      <w:r w:rsidRPr="004B18B8">
        <w:rPr>
          <w:rFonts w:ascii="Tahoma" w:hAnsi="Tahoma" w:cs="Tahoma"/>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8FE9738" w14:textId="0283FC1F" w:rsidR="00F37C43" w:rsidRPr="004B18B8" w:rsidRDefault="00F37C43" w:rsidP="00176F8B">
      <w:pPr>
        <w:numPr>
          <w:ilvl w:val="2"/>
          <w:numId w:val="22"/>
        </w:numPr>
        <w:ind w:right="158"/>
        <w:jc w:val="both"/>
        <w:rPr>
          <w:rFonts w:ascii="Tahoma" w:hAnsi="Tahoma" w:cs="Tahoma"/>
        </w:rPr>
      </w:pPr>
      <w:r w:rsidRPr="004B18B8">
        <w:rPr>
          <w:rFonts w:ascii="Tahoma" w:hAnsi="Tahoma" w:cs="Tahoma"/>
        </w:rPr>
        <w:t xml:space="preserve">Powierzenie części zamówienia podwykonawcom nie zwalnia </w:t>
      </w:r>
      <w:proofErr w:type="gramStart"/>
      <w:r w:rsidRPr="004B18B8">
        <w:rPr>
          <w:rFonts w:ascii="Tahoma" w:hAnsi="Tahoma" w:cs="Tahoma"/>
        </w:rPr>
        <w:t>Wykonawcy  z</w:t>
      </w:r>
      <w:proofErr w:type="gramEnd"/>
      <w:r w:rsidRPr="004B18B8">
        <w:rPr>
          <w:rFonts w:ascii="Tahoma" w:hAnsi="Tahoma" w:cs="Tahoma"/>
        </w:rPr>
        <w:t xml:space="preserve"> odpowiedzialności za należyte wykonanie zamówienia.</w:t>
      </w:r>
    </w:p>
    <w:p w14:paraId="1F49DAAE" w14:textId="77777777" w:rsidR="00F81CAA" w:rsidRPr="004B18B8" w:rsidRDefault="00F81CAA" w:rsidP="00176F8B">
      <w:pPr>
        <w:ind w:right="158"/>
        <w:jc w:val="both"/>
        <w:rPr>
          <w:rFonts w:ascii="Tahoma" w:hAnsi="Tahoma" w:cs="Tahoma"/>
        </w:rPr>
      </w:pPr>
    </w:p>
    <w:p w14:paraId="6F56FCBB" w14:textId="77777777" w:rsidR="007A4565" w:rsidRPr="004B18B8" w:rsidRDefault="007A4565" w:rsidP="00176F8B">
      <w:pPr>
        <w:numPr>
          <w:ilvl w:val="0"/>
          <w:numId w:val="22"/>
        </w:numPr>
        <w:ind w:right="140"/>
        <w:jc w:val="both"/>
        <w:rPr>
          <w:rFonts w:ascii="Tahoma" w:hAnsi="Tahoma" w:cs="Tahoma"/>
          <w:b/>
          <w:bCs/>
        </w:rPr>
      </w:pPr>
      <w:r w:rsidRPr="004B18B8">
        <w:rPr>
          <w:rFonts w:ascii="Tahoma" w:hAnsi="Tahoma" w:cs="Tahoma"/>
          <w:b/>
          <w:bCs/>
        </w:rPr>
        <w:t>INFORMACJA DLA WYKONAWCÓW WSPÓLNIE UBIEGAJĄCYCH SIĘ O UDZIELENIE ZAMÓWIENIA (SPÓŁKI CYWILNE/ KONSORCJA)</w:t>
      </w:r>
    </w:p>
    <w:p w14:paraId="772A829F" w14:textId="77777777" w:rsidR="007A4565" w:rsidRPr="004B18B8" w:rsidRDefault="007A4565" w:rsidP="00176F8B">
      <w:pPr>
        <w:numPr>
          <w:ilvl w:val="1"/>
          <w:numId w:val="22"/>
        </w:numPr>
        <w:ind w:right="140"/>
        <w:jc w:val="both"/>
        <w:rPr>
          <w:rFonts w:ascii="Tahoma" w:hAnsi="Tahoma" w:cs="Tahoma"/>
        </w:rPr>
      </w:pPr>
      <w:r w:rsidRPr="004B18B8">
        <w:rPr>
          <w:rFonts w:ascii="Tahoma" w:hAnsi="Tahoma" w:cs="Tahoma"/>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4E21528" w14:textId="77777777" w:rsidR="007A4565" w:rsidRPr="004B18B8" w:rsidRDefault="007A4565" w:rsidP="00176F8B">
      <w:pPr>
        <w:numPr>
          <w:ilvl w:val="1"/>
          <w:numId w:val="22"/>
        </w:numPr>
        <w:ind w:right="140"/>
        <w:jc w:val="both"/>
        <w:rPr>
          <w:rFonts w:ascii="Tahoma" w:hAnsi="Tahoma" w:cs="Tahoma"/>
        </w:rPr>
      </w:pPr>
      <w:r w:rsidRPr="004B18B8">
        <w:rPr>
          <w:rFonts w:ascii="Tahoma" w:hAnsi="Tahoma" w:cs="Tahoma"/>
        </w:rPr>
        <w:t xml:space="preserve">W przypadku Wykonawców wspólnie ubiegających się o udzielenie zamówienia, oświadczenia, o których mowa w </w:t>
      </w:r>
      <w:r w:rsidR="00E72A55" w:rsidRPr="004B18B8">
        <w:rPr>
          <w:rFonts w:ascii="Tahoma" w:hAnsi="Tahoma" w:cs="Tahoma"/>
        </w:rPr>
        <w:t>Punkcie 7.</w:t>
      </w:r>
      <w:r w:rsidRPr="004B18B8">
        <w:rPr>
          <w:rFonts w:ascii="Tahoma" w:hAnsi="Tahoma" w:cs="Tahoma"/>
        </w:rPr>
        <w:t xml:space="preserve">1 SWZ, składa każdy z </w:t>
      </w:r>
      <w:r w:rsidR="007C2FEC" w:rsidRPr="004B18B8">
        <w:rPr>
          <w:rFonts w:ascii="Tahoma" w:hAnsi="Tahoma" w:cs="Tahoma"/>
        </w:rPr>
        <w:t>W</w:t>
      </w:r>
      <w:r w:rsidRPr="004B18B8">
        <w:rPr>
          <w:rFonts w:ascii="Tahoma" w:hAnsi="Tahoma" w:cs="Tahoma"/>
        </w:rPr>
        <w:t>ykonawców. Oświadczenia te potwierdzają brak podstaw wykluczenia oraz spełnianie warunków udziału w zakresie, w jakim każdy z wykonawców wykazuje spełnianie warunków udziału w postępowaniu.</w:t>
      </w:r>
    </w:p>
    <w:p w14:paraId="6052820F" w14:textId="77777777" w:rsidR="007A4565" w:rsidRPr="004B18B8" w:rsidRDefault="007A4565" w:rsidP="00176F8B">
      <w:pPr>
        <w:numPr>
          <w:ilvl w:val="1"/>
          <w:numId w:val="22"/>
        </w:numPr>
        <w:ind w:right="140"/>
        <w:jc w:val="both"/>
        <w:rPr>
          <w:rFonts w:ascii="Tahoma" w:hAnsi="Tahoma" w:cs="Tahoma"/>
        </w:rPr>
      </w:pPr>
      <w:r w:rsidRPr="004B18B8">
        <w:rPr>
          <w:rFonts w:ascii="Tahoma" w:hAnsi="Tahoma" w:cs="Tahoma"/>
        </w:rPr>
        <w:t>Wykonawcy wspólnie ubiegający się o udzielenie zamówienia dołączają do oferty oświadczenie, z którego wynika, które roboty budowlane/dostawy/</w:t>
      </w:r>
      <w:proofErr w:type="gramStart"/>
      <w:r w:rsidRPr="004B18B8">
        <w:rPr>
          <w:rFonts w:ascii="Tahoma" w:hAnsi="Tahoma" w:cs="Tahoma"/>
        </w:rPr>
        <w:t>usługi  wykonają</w:t>
      </w:r>
      <w:proofErr w:type="gramEnd"/>
      <w:r w:rsidRPr="004B18B8">
        <w:rPr>
          <w:rFonts w:ascii="Tahoma" w:hAnsi="Tahoma" w:cs="Tahoma"/>
        </w:rPr>
        <w:t xml:space="preserve"> poszczególni </w:t>
      </w:r>
      <w:r w:rsidR="007C2FEC" w:rsidRPr="004B18B8">
        <w:rPr>
          <w:rFonts w:ascii="Tahoma" w:hAnsi="Tahoma" w:cs="Tahoma"/>
        </w:rPr>
        <w:t>W</w:t>
      </w:r>
      <w:r w:rsidRPr="004B18B8">
        <w:rPr>
          <w:rFonts w:ascii="Tahoma" w:hAnsi="Tahoma" w:cs="Tahoma"/>
        </w:rPr>
        <w:t>ykonawcy.</w:t>
      </w:r>
    </w:p>
    <w:p w14:paraId="5854742E" w14:textId="77777777" w:rsidR="007A4565" w:rsidRPr="004B18B8" w:rsidRDefault="007A4565" w:rsidP="00176F8B">
      <w:pPr>
        <w:numPr>
          <w:ilvl w:val="1"/>
          <w:numId w:val="22"/>
        </w:numPr>
        <w:ind w:right="140"/>
        <w:jc w:val="both"/>
        <w:rPr>
          <w:rFonts w:ascii="Tahoma" w:hAnsi="Tahoma" w:cs="Tahoma"/>
        </w:rPr>
      </w:pPr>
      <w:r w:rsidRPr="004B18B8">
        <w:rPr>
          <w:rFonts w:ascii="Tahoma" w:hAnsi="Tahoma" w:cs="Tahoma"/>
        </w:rPr>
        <w:t>Oświadczenia i dokumenty potwierdzające brak podstaw do wykluczenia z postępowania składa każdy z Wykonawców wspólnie ubiegających się o zamówienie.</w:t>
      </w:r>
    </w:p>
    <w:p w14:paraId="3AF9F6C8" w14:textId="77777777" w:rsidR="002B6855" w:rsidRPr="004B18B8" w:rsidRDefault="002B6855" w:rsidP="00176F8B">
      <w:pPr>
        <w:ind w:right="140"/>
        <w:jc w:val="both"/>
        <w:rPr>
          <w:rFonts w:ascii="Tahoma" w:hAnsi="Tahoma" w:cs="Tahoma"/>
        </w:rPr>
      </w:pPr>
    </w:p>
    <w:p w14:paraId="227D29FB" w14:textId="77777777" w:rsidR="007A4565" w:rsidRPr="004B18B8" w:rsidRDefault="007A4565" w:rsidP="00176F8B">
      <w:pPr>
        <w:numPr>
          <w:ilvl w:val="0"/>
          <w:numId w:val="22"/>
        </w:numPr>
        <w:ind w:right="140"/>
        <w:jc w:val="both"/>
        <w:rPr>
          <w:rFonts w:ascii="Tahoma" w:hAnsi="Tahoma" w:cs="Tahoma"/>
          <w:b/>
          <w:bCs/>
        </w:rPr>
      </w:pPr>
      <w:r w:rsidRPr="004B18B8">
        <w:rPr>
          <w:rFonts w:ascii="Tahoma" w:hAnsi="Tahoma" w:cs="Tahoma"/>
          <w:b/>
          <w:bCs/>
        </w:rPr>
        <w:t>SPOSÓB KOMUNIKACJI ORAZ WYJAŚNIENIA TREŚCI SWZ</w:t>
      </w:r>
    </w:p>
    <w:p w14:paraId="36C03510" w14:textId="77777777" w:rsidR="00D90A5F" w:rsidRPr="004B18B8" w:rsidRDefault="00D90A5F" w:rsidP="00176F8B">
      <w:pPr>
        <w:numPr>
          <w:ilvl w:val="1"/>
          <w:numId w:val="22"/>
        </w:numPr>
        <w:ind w:right="140"/>
        <w:jc w:val="both"/>
        <w:rPr>
          <w:rFonts w:ascii="Tahoma" w:hAnsi="Tahoma" w:cs="Tahoma"/>
          <w:b/>
          <w:bCs/>
          <w:u w:val="single"/>
        </w:rPr>
      </w:pPr>
      <w:r w:rsidRPr="004B18B8">
        <w:rPr>
          <w:rFonts w:ascii="Tahoma" w:hAnsi="Tahoma" w:cs="Tahoma"/>
          <w:b/>
          <w:bCs/>
          <w:u w:val="single"/>
        </w:rPr>
        <w:t xml:space="preserve">Informacje ogólne </w:t>
      </w:r>
    </w:p>
    <w:p w14:paraId="06C0671B" w14:textId="0FE2D5F8" w:rsidR="00D87E3B" w:rsidRPr="004B18B8" w:rsidRDefault="00D87E3B" w:rsidP="00176F8B">
      <w:pPr>
        <w:numPr>
          <w:ilvl w:val="2"/>
          <w:numId w:val="22"/>
        </w:numPr>
        <w:ind w:right="140"/>
        <w:jc w:val="both"/>
        <w:rPr>
          <w:rFonts w:ascii="Tahoma" w:hAnsi="Tahoma" w:cs="Tahoma"/>
        </w:rPr>
      </w:pPr>
      <w:r w:rsidRPr="004B18B8">
        <w:rPr>
          <w:rFonts w:ascii="Tahoma" w:hAnsi="Tahoma" w:cs="Tahoma"/>
        </w:rPr>
        <w:t xml:space="preserve">W postępowaniu o udzielenie zamówienia publicznego komunikacja między Zamawiającym a wykonawcami odbywa się przy użyciu Platformy e-Zamówienia, która jest dostępna pod adresem </w:t>
      </w:r>
      <w:hyperlink r:id="rId9" w:history="1">
        <w:r w:rsidR="00092603" w:rsidRPr="004B18B8">
          <w:rPr>
            <w:rStyle w:val="Hipercze"/>
            <w:rFonts w:ascii="Tahoma" w:hAnsi="Tahoma" w:cs="Tahoma"/>
            <w:color w:val="auto"/>
          </w:rPr>
          <w:t>https://ezamowienia.gov.pl</w:t>
        </w:r>
      </w:hyperlink>
      <w:r w:rsidRPr="004B18B8">
        <w:rPr>
          <w:rFonts w:ascii="Tahoma" w:hAnsi="Tahoma" w:cs="Tahoma"/>
        </w:rPr>
        <w:t xml:space="preserve">. </w:t>
      </w:r>
    </w:p>
    <w:p w14:paraId="1E402471"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 xml:space="preserve"> Korzystanie z Platformy e-Zamówienia jest bezpłatne.</w:t>
      </w:r>
    </w:p>
    <w:p w14:paraId="1DC2CE48"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Zamawiający wyznacza następujące osoby do kontaktu z wykonawcami:</w:t>
      </w:r>
    </w:p>
    <w:p w14:paraId="032EE31C" w14:textId="19DA7D27" w:rsidR="00F5299E" w:rsidRPr="004B18B8" w:rsidRDefault="003532C0" w:rsidP="00176F8B">
      <w:pPr>
        <w:ind w:left="720" w:right="140"/>
        <w:jc w:val="both"/>
        <w:rPr>
          <w:rFonts w:ascii="Tahoma" w:hAnsi="Tahoma" w:cs="Tahoma"/>
        </w:rPr>
      </w:pPr>
      <w:r>
        <w:rPr>
          <w:rFonts w:ascii="Tahoma" w:hAnsi="Tahoma" w:cs="Tahoma"/>
        </w:rPr>
        <w:t>Magdalena Główczyńska</w:t>
      </w:r>
      <w:r w:rsidR="00D87E3B" w:rsidRPr="004B18B8">
        <w:rPr>
          <w:rFonts w:ascii="Tahoma" w:hAnsi="Tahoma" w:cs="Tahoma"/>
        </w:rPr>
        <w:t xml:space="preserve"> tel. 65 525 37 64 email </w:t>
      </w:r>
      <w:hyperlink r:id="rId10" w:history="1">
        <w:r w:rsidR="00403B92" w:rsidRPr="004B18B8">
          <w:rPr>
            <w:rStyle w:val="Hipercze"/>
            <w:rFonts w:ascii="Tahoma" w:hAnsi="Tahoma" w:cs="Tahoma"/>
            <w:color w:val="auto"/>
          </w:rPr>
          <w:t>przetargi@wsw.leszno.pl</w:t>
        </w:r>
      </w:hyperlink>
    </w:p>
    <w:p w14:paraId="2183B9F0" w14:textId="77777777" w:rsidR="0063014C" w:rsidRPr="004B18B8" w:rsidRDefault="00D87E3B" w:rsidP="00176F8B">
      <w:pPr>
        <w:pStyle w:val="Akapitzlist"/>
        <w:numPr>
          <w:ilvl w:val="2"/>
          <w:numId w:val="22"/>
        </w:numPr>
        <w:ind w:right="140"/>
        <w:jc w:val="both"/>
        <w:rPr>
          <w:rFonts w:ascii="Tahoma" w:eastAsia="Calibri" w:hAnsi="Tahoma" w:cs="Tahoma"/>
          <w:b/>
          <w:bCs/>
          <w:sz w:val="20"/>
          <w:szCs w:val="20"/>
        </w:rPr>
      </w:pPr>
      <w:r w:rsidRPr="004B18B8">
        <w:rPr>
          <w:rFonts w:ascii="Tahoma" w:hAnsi="Tahoma" w:cs="Tahoma"/>
          <w:sz w:val="20"/>
          <w:szCs w:val="20"/>
        </w:rPr>
        <w:t xml:space="preserve">Adres strony internetowej prowadzonego postępowania (link prowadzący bezpośrednio do widoku postępowania na Platformie e-Zamówienia): </w:t>
      </w:r>
    </w:p>
    <w:p w14:paraId="3085B4B1" w14:textId="3F3011AA" w:rsidR="0063014C" w:rsidRPr="007D377F" w:rsidRDefault="007D377F" w:rsidP="00176F8B">
      <w:pPr>
        <w:pStyle w:val="Akapitzlist"/>
        <w:ind w:left="720" w:right="140"/>
        <w:jc w:val="both"/>
        <w:rPr>
          <w:rFonts w:ascii="Tahoma" w:eastAsia="Calibri" w:hAnsi="Tahoma" w:cs="Tahoma"/>
          <w:b/>
          <w:bCs/>
          <w:sz w:val="18"/>
          <w:szCs w:val="18"/>
        </w:rPr>
      </w:pPr>
      <w:r w:rsidRPr="007D377F">
        <w:rPr>
          <w:rFonts w:ascii="Tahoma" w:hAnsi="Tahoma" w:cs="Tahoma"/>
          <w:b/>
          <w:bCs/>
          <w:sz w:val="22"/>
          <w:szCs w:val="22"/>
        </w:rPr>
        <w:t>https://ezamowienia.gov.pl/mp-client/search/list/ocds-148610-fb04fb73-2a60-4541-a90a-3d4f2048ea12</w:t>
      </w:r>
    </w:p>
    <w:p w14:paraId="64589483" w14:textId="77777777" w:rsidR="00D87E3B" w:rsidRPr="004B18B8" w:rsidRDefault="00D87E3B" w:rsidP="00176F8B">
      <w:pPr>
        <w:ind w:left="720" w:right="140"/>
        <w:jc w:val="both"/>
        <w:rPr>
          <w:rFonts w:ascii="Tahoma" w:hAnsi="Tahoma" w:cs="Tahoma"/>
        </w:rPr>
      </w:pPr>
      <w:r w:rsidRPr="004B18B8">
        <w:rPr>
          <w:rFonts w:ascii="Tahoma" w:hAnsi="Tahoma" w:cs="Tahoma"/>
        </w:rPr>
        <w:t>Postępowanie można wyszukać również ze strony głównej Platformy e-Zamówienia (przycisk „Przeglądaj postępowania/konkursy”).</w:t>
      </w:r>
    </w:p>
    <w:p w14:paraId="354653E3" w14:textId="77777777" w:rsidR="00D87E3B" w:rsidRPr="004B18B8" w:rsidRDefault="00D87E3B" w:rsidP="00176F8B">
      <w:pPr>
        <w:numPr>
          <w:ilvl w:val="2"/>
          <w:numId w:val="22"/>
        </w:numPr>
        <w:ind w:right="140"/>
        <w:jc w:val="both"/>
        <w:rPr>
          <w:rFonts w:ascii="Tahoma" w:hAnsi="Tahoma" w:cs="Tahoma"/>
          <w:u w:val="single"/>
        </w:rPr>
      </w:pPr>
      <w:r w:rsidRPr="004B18B8">
        <w:rPr>
          <w:rFonts w:ascii="Tahoma" w:hAnsi="Tahoma" w:cs="Tahoma"/>
          <w:u w:val="single"/>
        </w:rPr>
        <w:t xml:space="preserve">Identyfikator (ID) postępowania na Platformie e-Zamówienia: </w:t>
      </w:r>
    </w:p>
    <w:p w14:paraId="5A35714C" w14:textId="77777777" w:rsidR="007D377F" w:rsidRPr="007D377F" w:rsidRDefault="007D377F" w:rsidP="007D377F">
      <w:pPr>
        <w:ind w:left="720" w:right="140"/>
        <w:jc w:val="both"/>
        <w:rPr>
          <w:rFonts w:ascii="Tahoma" w:hAnsi="Tahoma" w:cs="Tahoma"/>
        </w:rPr>
      </w:pPr>
      <w:r w:rsidRPr="007D377F">
        <w:rPr>
          <w:rFonts w:ascii="Tahoma" w:hAnsi="Tahoma" w:cs="Tahoma"/>
          <w:b/>
          <w:bCs/>
        </w:rPr>
        <w:t>ocds-148610-fb04fb73-2a60-4541-a90a-3d4f2048ea12</w:t>
      </w:r>
    </w:p>
    <w:p w14:paraId="18F97C65" w14:textId="304B7788" w:rsidR="00D87E3B" w:rsidRPr="004B18B8" w:rsidRDefault="00D87E3B" w:rsidP="00176F8B">
      <w:pPr>
        <w:numPr>
          <w:ilvl w:val="2"/>
          <w:numId w:val="22"/>
        </w:numPr>
        <w:ind w:right="140"/>
        <w:jc w:val="both"/>
        <w:rPr>
          <w:rFonts w:ascii="Tahoma" w:hAnsi="Tahoma" w:cs="Tahoma"/>
        </w:rPr>
      </w:pPr>
      <w:r w:rsidRPr="004B18B8">
        <w:rPr>
          <w:rFonts w:ascii="Tahoma" w:hAnsi="Tahoma" w:cs="Tahoma"/>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1" w:history="1">
        <w:r w:rsidR="00176F8B" w:rsidRPr="004B18B8">
          <w:rPr>
            <w:rStyle w:val="Hipercze"/>
            <w:rFonts w:ascii="Tahoma" w:hAnsi="Tahoma" w:cs="Tahoma"/>
            <w:color w:val="auto"/>
          </w:rPr>
          <w:t>https://ezamowienia.gov.pl</w:t>
        </w:r>
      </w:hyperlink>
      <w:r w:rsidR="00176F8B" w:rsidRPr="004B18B8">
        <w:rPr>
          <w:rFonts w:ascii="Tahoma" w:hAnsi="Tahoma" w:cs="Tahoma"/>
        </w:rPr>
        <w:t xml:space="preserve"> </w:t>
      </w:r>
      <w:r w:rsidRPr="004B18B8">
        <w:rPr>
          <w:rFonts w:ascii="Tahoma" w:hAnsi="Tahoma" w:cs="Tahoma"/>
        </w:rPr>
        <w:t>oraz informacje zamieszczone w zakładce „Centrum Pomocy”.</w:t>
      </w:r>
    </w:p>
    <w:p w14:paraId="3625F01B"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Przeglądanie i pobieranie publicznej treści dokumentacji postępowania nie wymaga posiadania konta na Platformie e-Zamówienia ani logowania.</w:t>
      </w:r>
    </w:p>
    <w:p w14:paraId="6879053C"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5CACF4E"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lastRenderedPageBreak/>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4B18B8">
        <w:rPr>
          <w:rFonts w:ascii="Tahoma" w:hAnsi="Tahoma" w:cs="Tahoma"/>
        </w:rPr>
        <w:t>Pzp</w:t>
      </w:r>
      <w:proofErr w:type="spellEnd"/>
      <w:r w:rsidRPr="004B18B8">
        <w:rPr>
          <w:rFonts w:ascii="Tahoma" w:hAnsi="Tahoma" w:cs="Tahoma"/>
        </w:rPr>
        <w:t>, ww. regulacje nie będą miały bezpośredniego zastosowania.</w:t>
      </w:r>
    </w:p>
    <w:p w14:paraId="507F8427" w14:textId="77777777" w:rsidR="00D87E3B" w:rsidRPr="004B18B8" w:rsidRDefault="00D87E3B" w:rsidP="00176F8B">
      <w:pPr>
        <w:numPr>
          <w:ilvl w:val="2"/>
          <w:numId w:val="22"/>
        </w:numPr>
        <w:ind w:left="993" w:right="140" w:hanging="993"/>
        <w:jc w:val="both"/>
        <w:rPr>
          <w:rFonts w:ascii="Tahoma" w:hAnsi="Tahoma" w:cs="Tahoma"/>
        </w:rPr>
      </w:pPr>
      <w:r w:rsidRPr="004B18B8">
        <w:rPr>
          <w:rFonts w:ascii="Tahoma" w:hAnsi="Tahoma" w:cs="Tahoma"/>
        </w:rPr>
        <w:t>Informacje, oświadczenia lub dokumenty, inne niż wymienione w § 2 ust. 1 rozporządzenia Prezesa Rady Ministrów w sprawie wymagań dla dokumentów elektronicznych, przekazywane w postępowaniu sporządza się w postaci elektronicznej:</w:t>
      </w:r>
    </w:p>
    <w:p w14:paraId="46FDBB70" w14:textId="77777777" w:rsidR="00D87E3B" w:rsidRPr="004B18B8" w:rsidRDefault="00D87E3B" w:rsidP="00176F8B">
      <w:pPr>
        <w:numPr>
          <w:ilvl w:val="3"/>
          <w:numId w:val="22"/>
        </w:numPr>
        <w:ind w:left="993" w:right="140" w:hanging="993"/>
        <w:jc w:val="both"/>
        <w:rPr>
          <w:rFonts w:ascii="Tahoma" w:hAnsi="Tahoma" w:cs="Tahoma"/>
        </w:rPr>
      </w:pPr>
      <w:r w:rsidRPr="004B18B8">
        <w:rPr>
          <w:rFonts w:ascii="Tahoma" w:hAnsi="Tahoma" w:cs="Tahoma"/>
        </w:rPr>
        <w:t>w formatach danych określonych w przepisach rozporządzenia Rady Ministrów w sprawie Krajowych Ram Interoperacyjności (i przekazuje się jako załącznik), lub</w:t>
      </w:r>
    </w:p>
    <w:p w14:paraId="0F0C876A" w14:textId="77777777" w:rsidR="00D87E3B" w:rsidRPr="004B18B8" w:rsidRDefault="00D87E3B" w:rsidP="00176F8B">
      <w:pPr>
        <w:numPr>
          <w:ilvl w:val="3"/>
          <w:numId w:val="22"/>
        </w:numPr>
        <w:ind w:left="993" w:right="140" w:hanging="993"/>
        <w:jc w:val="both"/>
        <w:rPr>
          <w:rFonts w:ascii="Tahoma" w:hAnsi="Tahoma" w:cs="Tahoma"/>
        </w:rPr>
      </w:pPr>
      <w:r w:rsidRPr="004B18B8">
        <w:rPr>
          <w:rFonts w:ascii="Tahoma" w:hAnsi="Tahoma" w:cs="Tahoma"/>
        </w:rPr>
        <w:t>jako tekst wpisany bezpośrednio do wiadomości przekazywanej przy użyciu środków komunikacji elektronicznej (np. w treści wiadomości e-mail lub w treści „Formularza do komunikacji”).</w:t>
      </w:r>
    </w:p>
    <w:p w14:paraId="6EB3AB2C" w14:textId="77777777" w:rsidR="00D87E3B" w:rsidRPr="004B18B8" w:rsidRDefault="00D87E3B" w:rsidP="00176F8B">
      <w:pPr>
        <w:numPr>
          <w:ilvl w:val="2"/>
          <w:numId w:val="22"/>
        </w:numPr>
        <w:ind w:left="993" w:right="140" w:hanging="993"/>
        <w:jc w:val="both"/>
        <w:rPr>
          <w:rFonts w:ascii="Tahoma" w:hAnsi="Tahoma" w:cs="Tahoma"/>
        </w:rPr>
      </w:pPr>
      <w:r w:rsidRPr="004B18B8">
        <w:rPr>
          <w:rFonts w:ascii="Tahoma" w:hAnsi="Tahoma" w:cs="Tahoma"/>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DBAA3A1" w14:textId="77777777" w:rsidR="00D87E3B" w:rsidRPr="004B18B8" w:rsidRDefault="00D87E3B" w:rsidP="00176F8B">
      <w:pPr>
        <w:numPr>
          <w:ilvl w:val="2"/>
          <w:numId w:val="22"/>
        </w:numPr>
        <w:ind w:left="993" w:right="140" w:hanging="993"/>
        <w:jc w:val="both"/>
        <w:rPr>
          <w:rFonts w:ascii="Tahoma" w:hAnsi="Tahoma" w:cs="Tahoma"/>
        </w:rPr>
      </w:pPr>
      <w:r w:rsidRPr="004B18B8">
        <w:rPr>
          <w:rFonts w:ascii="Tahoma" w:hAnsi="Tahoma" w:cs="Tahoma"/>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B18B8">
        <w:rPr>
          <w:rFonts w:ascii="Tahoma" w:hAnsi="Tahoma" w:cs="Tahoma"/>
        </w:rPr>
        <w:t>Pzp</w:t>
      </w:r>
      <w:proofErr w:type="spellEnd"/>
      <w:r w:rsidRPr="004B18B8">
        <w:rPr>
          <w:rFonts w:ascii="Tahoma" w:hAnsi="Tahoma" w:cs="Tahoma"/>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7C244003" w14:textId="77777777" w:rsidR="00D87E3B" w:rsidRPr="004B18B8" w:rsidRDefault="00D87E3B" w:rsidP="00176F8B">
      <w:pPr>
        <w:numPr>
          <w:ilvl w:val="2"/>
          <w:numId w:val="22"/>
        </w:numPr>
        <w:ind w:left="993" w:right="140" w:hanging="993"/>
        <w:jc w:val="both"/>
        <w:rPr>
          <w:rFonts w:ascii="Tahoma" w:hAnsi="Tahoma" w:cs="Tahoma"/>
        </w:rPr>
      </w:pPr>
      <w:r w:rsidRPr="004B18B8">
        <w:rPr>
          <w:rFonts w:ascii="Tahoma" w:hAnsi="Tahoma" w:cs="Tahoma"/>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5B89BEB" w14:textId="77777777" w:rsidR="00D87E3B" w:rsidRPr="004B18B8" w:rsidRDefault="00D87E3B" w:rsidP="00176F8B">
      <w:pPr>
        <w:numPr>
          <w:ilvl w:val="2"/>
          <w:numId w:val="22"/>
        </w:numPr>
        <w:ind w:left="993" w:right="140" w:hanging="993"/>
        <w:jc w:val="both"/>
        <w:rPr>
          <w:rFonts w:ascii="Tahoma" w:hAnsi="Tahoma" w:cs="Tahoma"/>
        </w:rPr>
      </w:pPr>
      <w:r w:rsidRPr="004B18B8">
        <w:rPr>
          <w:rFonts w:ascii="Tahoma" w:hAnsi="Tahoma" w:cs="Tahoma"/>
        </w:rPr>
        <w:t>Wszystkie wysłane i odebrane w postępowaniu przez wykonawcę wiadomości widoczne są po zalogowaniu w podglądzie postępowania w zakładce „Komunikacja”.</w:t>
      </w:r>
    </w:p>
    <w:p w14:paraId="66423E57" w14:textId="77777777" w:rsidR="00D87E3B" w:rsidRPr="004B18B8" w:rsidRDefault="00D87E3B" w:rsidP="00176F8B">
      <w:pPr>
        <w:numPr>
          <w:ilvl w:val="2"/>
          <w:numId w:val="22"/>
        </w:numPr>
        <w:ind w:left="993" w:right="140" w:hanging="993"/>
        <w:jc w:val="both"/>
        <w:rPr>
          <w:rFonts w:ascii="Tahoma" w:hAnsi="Tahoma" w:cs="Tahoma"/>
        </w:rPr>
      </w:pPr>
      <w:r w:rsidRPr="004B18B8">
        <w:rPr>
          <w:rFonts w:ascii="Tahoma" w:hAnsi="Tahoma" w:cs="Tahoma"/>
        </w:rPr>
        <w:t>Maksymalny rozmiar plików przesyłanych za pośrednictwem „Formularzy do komunikacji” wynosi 150 MB (wielkość ta dotyczy plików przesyłanych jako załączniki do jednego formularza).</w:t>
      </w:r>
    </w:p>
    <w:p w14:paraId="165E83BF" w14:textId="77777777" w:rsidR="00D87E3B" w:rsidRPr="004B18B8" w:rsidRDefault="00D87E3B" w:rsidP="00176F8B">
      <w:pPr>
        <w:numPr>
          <w:ilvl w:val="2"/>
          <w:numId w:val="22"/>
        </w:numPr>
        <w:ind w:left="993" w:right="140" w:hanging="993"/>
        <w:jc w:val="both"/>
        <w:rPr>
          <w:rFonts w:ascii="Tahoma" w:hAnsi="Tahoma" w:cs="Tahoma"/>
        </w:rPr>
      </w:pPr>
      <w:r w:rsidRPr="004B18B8">
        <w:rPr>
          <w:rFonts w:ascii="Tahoma" w:hAnsi="Tahoma" w:cs="Tahoma"/>
        </w:rPr>
        <w:t>Minimalne wymagania techniczne dotyczące sprzętu używanego w celu korzystania z usług Platformy e-Zamówienia oraz informacje dotyczące specyfikacji połączenia określa Regulamin Platformy e-Zamówienia.</w:t>
      </w:r>
    </w:p>
    <w:p w14:paraId="42F0FEB1" w14:textId="77777777" w:rsidR="00D87E3B" w:rsidRPr="004B18B8" w:rsidRDefault="00D87E3B" w:rsidP="00176F8B">
      <w:pPr>
        <w:numPr>
          <w:ilvl w:val="2"/>
          <w:numId w:val="22"/>
        </w:numPr>
        <w:ind w:left="993" w:right="140" w:hanging="993"/>
        <w:jc w:val="both"/>
        <w:rPr>
          <w:rFonts w:ascii="Tahoma" w:hAnsi="Tahoma" w:cs="Tahoma"/>
        </w:rPr>
      </w:pPr>
      <w:r w:rsidRPr="004B18B8">
        <w:rPr>
          <w:rFonts w:ascii="Tahoma" w:hAnsi="Tahoma" w:cs="Tahoma"/>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2" w:history="1">
        <w:r w:rsidRPr="004B18B8">
          <w:rPr>
            <w:rStyle w:val="Hipercze"/>
            <w:rFonts w:ascii="Tahoma" w:hAnsi="Tahoma" w:cs="Tahoma"/>
            <w:color w:val="auto"/>
          </w:rPr>
          <w:t>https://ezamowienia.gov.pl</w:t>
        </w:r>
      </w:hyperlink>
      <w:r w:rsidRPr="004B18B8">
        <w:rPr>
          <w:rFonts w:ascii="Tahoma" w:hAnsi="Tahoma" w:cs="Tahoma"/>
        </w:rPr>
        <w:t xml:space="preserve"> w zakładce „Zgłoś problem”.</w:t>
      </w:r>
    </w:p>
    <w:p w14:paraId="3267B101" w14:textId="63E62B72" w:rsidR="00D87E3B" w:rsidRPr="004B18B8" w:rsidRDefault="00D87E3B" w:rsidP="00176F8B">
      <w:pPr>
        <w:numPr>
          <w:ilvl w:val="2"/>
          <w:numId w:val="22"/>
        </w:numPr>
        <w:ind w:left="993" w:right="140" w:hanging="993"/>
        <w:jc w:val="both"/>
        <w:rPr>
          <w:rFonts w:ascii="Tahoma" w:hAnsi="Tahoma" w:cs="Tahoma"/>
        </w:rPr>
      </w:pPr>
      <w:r w:rsidRPr="004B18B8">
        <w:rPr>
          <w:rFonts w:ascii="Tahoma" w:hAnsi="Tahoma" w:cs="Tahoma"/>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00403B92" w:rsidRPr="004B18B8">
          <w:rPr>
            <w:rStyle w:val="Hipercze"/>
            <w:rFonts w:ascii="Tahoma" w:hAnsi="Tahoma" w:cs="Tahoma"/>
            <w:color w:val="auto"/>
          </w:rPr>
          <w:t>przetargi@wsw.leszno.pl</w:t>
        </w:r>
      </w:hyperlink>
      <w:r w:rsidR="00BB1A01" w:rsidRPr="004B18B8">
        <w:rPr>
          <w:rFonts w:ascii="Tahoma" w:hAnsi="Tahoma" w:cs="Tahoma"/>
        </w:rPr>
        <w:t xml:space="preserve"> </w:t>
      </w:r>
      <w:r w:rsidRPr="004B18B8">
        <w:rPr>
          <w:rFonts w:ascii="Tahoma" w:hAnsi="Tahoma" w:cs="Tahoma"/>
        </w:rPr>
        <w:t xml:space="preserve"> (nie dotyczy składania ofert).</w:t>
      </w:r>
    </w:p>
    <w:p w14:paraId="4EFE51FF" w14:textId="77777777" w:rsidR="00D87E3B" w:rsidRPr="004B18B8" w:rsidRDefault="00D87E3B" w:rsidP="00176F8B">
      <w:pPr>
        <w:ind w:right="140"/>
        <w:jc w:val="both"/>
        <w:rPr>
          <w:rFonts w:ascii="Tahoma" w:hAnsi="Tahoma" w:cs="Tahoma"/>
        </w:rPr>
      </w:pPr>
    </w:p>
    <w:p w14:paraId="0D9C8D4A" w14:textId="77777777" w:rsidR="00D87E3B" w:rsidRPr="004B18B8" w:rsidRDefault="00D87E3B" w:rsidP="00176F8B">
      <w:pPr>
        <w:numPr>
          <w:ilvl w:val="1"/>
          <w:numId w:val="22"/>
        </w:numPr>
        <w:ind w:right="140"/>
        <w:jc w:val="both"/>
        <w:rPr>
          <w:rFonts w:ascii="Tahoma" w:hAnsi="Tahoma" w:cs="Tahoma"/>
          <w:b/>
          <w:bCs/>
          <w:u w:val="single"/>
        </w:rPr>
      </w:pPr>
      <w:r w:rsidRPr="004B18B8">
        <w:rPr>
          <w:rFonts w:ascii="Tahoma" w:hAnsi="Tahoma" w:cs="Tahoma"/>
          <w:b/>
          <w:bCs/>
          <w:u w:val="single"/>
        </w:rPr>
        <w:t xml:space="preserve">Złożenie oferty </w:t>
      </w:r>
    </w:p>
    <w:p w14:paraId="49E507B4"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Wykonawca przygotowuje ofertę przy pomocy interaktywnego (elektronicznego) „</w:t>
      </w:r>
      <w:r w:rsidRPr="004B18B8">
        <w:rPr>
          <w:rFonts w:ascii="Tahoma" w:hAnsi="Tahoma" w:cs="Tahoma"/>
          <w:b/>
          <w:bCs/>
        </w:rPr>
        <w:t>Formularza ofertowego</w:t>
      </w:r>
      <w:r w:rsidRPr="004B18B8">
        <w:rPr>
          <w:rFonts w:ascii="Tahoma" w:hAnsi="Tahoma" w:cs="Tahoma"/>
        </w:rPr>
        <w:t>” udostępnionego przez Zamawiającego na Platformie e-Zamówienia i zamieszczonego w podglądzie postępowania w zakładce „Informacje podstawowe”.</w:t>
      </w:r>
    </w:p>
    <w:p w14:paraId="72656A97"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lastRenderedPageBreak/>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7B719C4"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0664583C" w14:textId="77777777" w:rsidR="00D87E3B" w:rsidRPr="004B18B8" w:rsidRDefault="00D87E3B" w:rsidP="00176F8B">
      <w:pPr>
        <w:ind w:left="720" w:right="140"/>
        <w:jc w:val="both"/>
        <w:rPr>
          <w:rFonts w:ascii="Tahoma" w:hAnsi="Tahoma" w:cs="Tahoma"/>
        </w:rPr>
      </w:pPr>
      <w:r w:rsidRPr="004B18B8">
        <w:rPr>
          <w:rFonts w:ascii="Tahoma" w:hAnsi="Tahoma" w:cs="Tahoma"/>
        </w:rPr>
        <w:t xml:space="preserve">Uwaga! Nie należy zmieniać nazwy pliku nadanej przez Platformę e-Zamówienia. Zapisany „Formularz ofertowy” należy zawsze otwierać w programie Adobe </w:t>
      </w:r>
      <w:proofErr w:type="spellStart"/>
      <w:r w:rsidRPr="004B18B8">
        <w:rPr>
          <w:rFonts w:ascii="Tahoma" w:hAnsi="Tahoma" w:cs="Tahoma"/>
        </w:rPr>
        <w:t>Acrobat</w:t>
      </w:r>
      <w:proofErr w:type="spellEnd"/>
      <w:r w:rsidRPr="004B18B8">
        <w:rPr>
          <w:rFonts w:ascii="Tahoma" w:hAnsi="Tahoma" w:cs="Tahoma"/>
        </w:rPr>
        <w:t xml:space="preserve"> Reader DC. </w:t>
      </w:r>
    </w:p>
    <w:p w14:paraId="5299BC14"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B18B8">
        <w:rPr>
          <w:rFonts w:ascii="Tahoma" w:hAnsi="Tahoma" w:cs="Tahoma"/>
        </w:rPr>
        <w:t>drag&amp;drop</w:t>
      </w:r>
      <w:proofErr w:type="spellEnd"/>
      <w:r w:rsidRPr="004B18B8">
        <w:rPr>
          <w:rFonts w:ascii="Tahoma" w:hAnsi="Tahoma" w:cs="Tahoma"/>
        </w:rPr>
        <w:t xml:space="preserve"> („przeciągnij” i „upuść”) służące do dodawania plików.</w:t>
      </w:r>
    </w:p>
    <w:p w14:paraId="6ED133A3"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AB6F564"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7F0DCDE"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 xml:space="preserve">Formularz ofertowy podpisuje się kwalifikowanym podpisem elektronicznym, podpisem zaufanym lub podpisem osobistym w formacie </w:t>
      </w:r>
      <w:proofErr w:type="spellStart"/>
      <w:r w:rsidRPr="004B18B8">
        <w:rPr>
          <w:rFonts w:ascii="Tahoma" w:hAnsi="Tahoma" w:cs="Tahoma"/>
        </w:rPr>
        <w:t>PAdES</w:t>
      </w:r>
      <w:proofErr w:type="spellEnd"/>
      <w:r w:rsidRPr="004B18B8">
        <w:rPr>
          <w:rFonts w:ascii="Tahoma" w:hAnsi="Tahoma" w:cs="Tahoma"/>
        </w:rPr>
        <w:t xml:space="preserve"> typ wewnętrzny. Pozostałe dokumenty wchodzące w skład oferty lub składane wraz z ofertą, które są zgodnie z ustawą </w:t>
      </w:r>
      <w:proofErr w:type="spellStart"/>
      <w:r w:rsidRPr="004B18B8">
        <w:rPr>
          <w:rFonts w:ascii="Tahoma" w:hAnsi="Tahoma" w:cs="Tahoma"/>
        </w:rPr>
        <w:t>Pzp</w:t>
      </w:r>
      <w:proofErr w:type="spellEnd"/>
      <w:r w:rsidRPr="004B18B8">
        <w:rPr>
          <w:rFonts w:ascii="Tahoma" w:hAnsi="Tahoma" w:cs="Tahoma"/>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E55D477"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DC4AC53" w14:textId="77777777" w:rsidR="00D87E3B" w:rsidRPr="004B18B8" w:rsidRDefault="00D87E3B" w:rsidP="00176F8B">
      <w:pPr>
        <w:numPr>
          <w:ilvl w:val="2"/>
          <w:numId w:val="22"/>
        </w:numPr>
        <w:ind w:right="140"/>
        <w:jc w:val="both"/>
        <w:rPr>
          <w:rFonts w:ascii="Tahoma" w:hAnsi="Tahoma" w:cs="Tahoma"/>
        </w:rPr>
      </w:pPr>
      <w:r w:rsidRPr="004B18B8">
        <w:rPr>
          <w:rFonts w:ascii="Tahoma" w:hAnsi="Tahoma" w:cs="Tahoma"/>
        </w:rPr>
        <w:t>Oferta może być złożona tylko do upływu terminu składania ofert.</w:t>
      </w:r>
    </w:p>
    <w:p w14:paraId="7D13D6D9" w14:textId="77777777" w:rsidR="00D87E3B" w:rsidRPr="004B18B8" w:rsidRDefault="00D87E3B" w:rsidP="00176F8B">
      <w:pPr>
        <w:numPr>
          <w:ilvl w:val="2"/>
          <w:numId w:val="22"/>
        </w:numPr>
        <w:ind w:left="851" w:right="140" w:hanging="851"/>
        <w:jc w:val="both"/>
        <w:rPr>
          <w:rFonts w:ascii="Tahoma" w:hAnsi="Tahoma" w:cs="Tahoma"/>
        </w:rPr>
      </w:pPr>
      <w:r w:rsidRPr="004B18B8">
        <w:rPr>
          <w:rFonts w:ascii="Tahoma" w:hAnsi="Tahoma" w:cs="Tahoma"/>
        </w:rPr>
        <w:t>Wykonawca może przed upływem terminu składania ofert wycofać ofertę. Wykonawca wycofuje ofertę w zakładce „Oferty/wnioski” używając przycisku „Wycofaj ofertę”.</w:t>
      </w:r>
    </w:p>
    <w:p w14:paraId="7D2635D8" w14:textId="02A5138C" w:rsidR="00D87E3B" w:rsidRPr="004B18B8" w:rsidRDefault="00D87E3B" w:rsidP="00176F8B">
      <w:pPr>
        <w:numPr>
          <w:ilvl w:val="2"/>
          <w:numId w:val="22"/>
        </w:numPr>
        <w:ind w:left="851" w:right="140" w:hanging="851"/>
        <w:jc w:val="both"/>
        <w:rPr>
          <w:rFonts w:ascii="Tahoma" w:hAnsi="Tahoma" w:cs="Tahoma"/>
        </w:rPr>
      </w:pPr>
      <w:r w:rsidRPr="004B18B8">
        <w:rPr>
          <w:rFonts w:ascii="Tahoma" w:hAnsi="Tahoma" w:cs="Tahoma"/>
        </w:rPr>
        <w:t>Maksymalny łączny rozmiar plików stanowiących ofertę lub składanych wraz z ofertą to 250 MB</w:t>
      </w:r>
      <w:r w:rsidR="002E4638" w:rsidRPr="004B18B8">
        <w:rPr>
          <w:rFonts w:ascii="Tahoma" w:hAnsi="Tahoma" w:cs="Tahoma"/>
        </w:rPr>
        <w:t>.</w:t>
      </w:r>
    </w:p>
    <w:p w14:paraId="3DEC98C7" w14:textId="77777777" w:rsidR="00D90A5F" w:rsidRPr="004B18B8" w:rsidRDefault="00D90A5F" w:rsidP="00176F8B">
      <w:pPr>
        <w:ind w:right="140"/>
        <w:jc w:val="both"/>
        <w:rPr>
          <w:rFonts w:ascii="Tahoma" w:hAnsi="Tahoma" w:cs="Tahoma"/>
        </w:rPr>
      </w:pPr>
    </w:p>
    <w:p w14:paraId="38ADE721" w14:textId="77777777" w:rsidR="006C2CE7" w:rsidRPr="004B18B8" w:rsidRDefault="006C2CE7" w:rsidP="00176F8B">
      <w:pPr>
        <w:numPr>
          <w:ilvl w:val="0"/>
          <w:numId w:val="22"/>
        </w:numPr>
        <w:ind w:right="140"/>
        <w:jc w:val="both"/>
        <w:rPr>
          <w:rFonts w:ascii="Tahoma" w:hAnsi="Tahoma" w:cs="Tahoma"/>
          <w:b/>
          <w:bCs/>
        </w:rPr>
      </w:pPr>
      <w:r w:rsidRPr="004B18B8">
        <w:rPr>
          <w:rFonts w:ascii="Tahoma" w:hAnsi="Tahoma" w:cs="Tahoma"/>
          <w:b/>
          <w:bCs/>
        </w:rPr>
        <w:t>OPIS SPOSOBU PRZYGOTOWANIA OFERT ORAZ WYMAGANIA FORMALNE DOTYCZĄCE SKŁADANYCH OŚWIADCZEŃ I DOKUMENTÓW</w:t>
      </w:r>
    </w:p>
    <w:p w14:paraId="0288B8DB" w14:textId="77777777" w:rsidR="006C2CE7" w:rsidRPr="004B18B8" w:rsidRDefault="006C2CE7" w:rsidP="00176F8B">
      <w:pPr>
        <w:pStyle w:val="pkt"/>
        <w:numPr>
          <w:ilvl w:val="1"/>
          <w:numId w:val="22"/>
        </w:numPr>
        <w:spacing w:before="0" w:after="0"/>
        <w:rPr>
          <w:rFonts w:ascii="Tahoma" w:hAnsi="Tahoma" w:cs="Tahoma"/>
          <w:sz w:val="20"/>
        </w:rPr>
      </w:pPr>
      <w:r w:rsidRPr="004B18B8">
        <w:rPr>
          <w:rFonts w:ascii="Tahoma" w:hAnsi="Tahoma" w:cs="Tahoma"/>
          <w:sz w:val="20"/>
        </w:rPr>
        <w:t>Wykonawca może złożyć tylko jedną ofertę.</w:t>
      </w:r>
    </w:p>
    <w:p w14:paraId="52285132" w14:textId="77777777" w:rsidR="006C2CE7" w:rsidRPr="004B18B8" w:rsidRDefault="006C2CE7" w:rsidP="00176F8B">
      <w:pPr>
        <w:pStyle w:val="pkt"/>
        <w:numPr>
          <w:ilvl w:val="1"/>
          <w:numId w:val="22"/>
        </w:numPr>
        <w:spacing w:before="0" w:after="0"/>
        <w:rPr>
          <w:rFonts w:ascii="Tahoma" w:hAnsi="Tahoma" w:cs="Tahoma"/>
          <w:sz w:val="20"/>
        </w:rPr>
      </w:pPr>
      <w:r w:rsidRPr="004B18B8">
        <w:rPr>
          <w:rFonts w:ascii="Tahoma" w:hAnsi="Tahoma" w:cs="Tahoma"/>
          <w:sz w:val="20"/>
        </w:rPr>
        <w:t>Treść oferty musi odpowiadać treści SWZ.</w:t>
      </w:r>
    </w:p>
    <w:p w14:paraId="6FBFC860" w14:textId="77777777" w:rsidR="00674CB2" w:rsidRPr="004B18B8" w:rsidRDefault="00674CB2" w:rsidP="00176F8B">
      <w:pPr>
        <w:pStyle w:val="pkt"/>
        <w:numPr>
          <w:ilvl w:val="1"/>
          <w:numId w:val="22"/>
        </w:numPr>
        <w:spacing w:before="0" w:after="0"/>
        <w:rPr>
          <w:rFonts w:ascii="Tahoma" w:hAnsi="Tahoma" w:cs="Tahoma"/>
          <w:sz w:val="20"/>
          <w:u w:val="single"/>
        </w:rPr>
      </w:pPr>
      <w:r w:rsidRPr="004B18B8">
        <w:rPr>
          <w:rFonts w:ascii="Tahoma" w:hAnsi="Tahoma" w:cs="Tahoma"/>
          <w:sz w:val="20"/>
          <w:u w:val="single"/>
        </w:rPr>
        <w:t>Na ofertę składają się następujące dokumenty:</w:t>
      </w:r>
    </w:p>
    <w:p w14:paraId="71F3CD1D" w14:textId="497C8844" w:rsidR="006568AD" w:rsidRPr="006568AD" w:rsidRDefault="006541BA" w:rsidP="006568AD">
      <w:pPr>
        <w:pStyle w:val="pkt"/>
        <w:numPr>
          <w:ilvl w:val="2"/>
          <w:numId w:val="22"/>
        </w:numPr>
        <w:spacing w:before="0" w:after="0"/>
        <w:rPr>
          <w:rFonts w:ascii="Tahoma" w:hAnsi="Tahoma" w:cs="Tahoma"/>
          <w:sz w:val="20"/>
        </w:rPr>
      </w:pPr>
      <w:r w:rsidRPr="006568AD">
        <w:rPr>
          <w:rFonts w:ascii="Tahoma" w:hAnsi="Tahoma" w:cs="Tahoma"/>
          <w:sz w:val="20"/>
        </w:rPr>
        <w:t>Wypełniony</w:t>
      </w:r>
      <w:r w:rsidRPr="006568AD">
        <w:rPr>
          <w:rFonts w:ascii="Tahoma" w:hAnsi="Tahoma" w:cs="Tahoma"/>
          <w:b/>
          <w:bCs/>
          <w:sz w:val="20"/>
        </w:rPr>
        <w:t xml:space="preserve"> </w:t>
      </w:r>
      <w:r w:rsidRPr="006568AD">
        <w:rPr>
          <w:rFonts w:ascii="Tahoma" w:hAnsi="Tahoma" w:cs="Tahoma"/>
          <w:b/>
          <w:sz w:val="20"/>
        </w:rPr>
        <w:t xml:space="preserve">elektroniczny </w:t>
      </w:r>
      <w:r w:rsidR="0069446D">
        <w:rPr>
          <w:rFonts w:ascii="Tahoma" w:hAnsi="Tahoma" w:cs="Tahoma"/>
          <w:b/>
          <w:sz w:val="20"/>
        </w:rPr>
        <w:t>F</w:t>
      </w:r>
      <w:r w:rsidRPr="006568AD">
        <w:rPr>
          <w:rFonts w:ascii="Tahoma" w:hAnsi="Tahoma" w:cs="Tahoma"/>
          <w:b/>
          <w:sz w:val="20"/>
        </w:rPr>
        <w:t>ormularz oferty udostępniony na Platformie e-zamówienia</w:t>
      </w:r>
      <w:r w:rsidR="00243B32" w:rsidRPr="006568AD">
        <w:rPr>
          <w:rFonts w:ascii="Tahoma" w:hAnsi="Tahoma" w:cs="Tahoma"/>
          <w:sz w:val="20"/>
        </w:rPr>
        <w:t xml:space="preserve"> - </w:t>
      </w:r>
      <w:r w:rsidRPr="006568AD">
        <w:rPr>
          <w:rFonts w:ascii="Tahoma" w:hAnsi="Tahoma" w:cs="Tahoma"/>
          <w:sz w:val="20"/>
        </w:rPr>
        <w:t xml:space="preserve">Załącznik nr 23.1 do SWZ. </w:t>
      </w:r>
    </w:p>
    <w:p w14:paraId="6B072718" w14:textId="35FDCE0B" w:rsidR="006568AD" w:rsidRPr="0069446D" w:rsidRDefault="00E0048C" w:rsidP="00D66417">
      <w:pPr>
        <w:pStyle w:val="pkt"/>
        <w:numPr>
          <w:ilvl w:val="2"/>
          <w:numId w:val="22"/>
        </w:numPr>
        <w:spacing w:before="0" w:after="0"/>
        <w:rPr>
          <w:rFonts w:ascii="Tahoma" w:hAnsi="Tahoma" w:cs="Tahoma"/>
          <w:sz w:val="20"/>
        </w:rPr>
      </w:pPr>
      <w:r w:rsidRPr="0069446D">
        <w:rPr>
          <w:rFonts w:ascii="Tahoma" w:hAnsi="Tahoma" w:cs="Tahoma"/>
          <w:sz w:val="20"/>
        </w:rPr>
        <w:t xml:space="preserve">Wypełniony </w:t>
      </w:r>
      <w:r w:rsidRPr="0069446D">
        <w:rPr>
          <w:rFonts w:ascii="Tahoma" w:hAnsi="Tahoma" w:cs="Tahoma"/>
          <w:b/>
          <w:bCs/>
          <w:sz w:val="20"/>
          <w:u w:val="single"/>
        </w:rPr>
        <w:t>Formularz</w:t>
      </w:r>
      <w:r w:rsidR="0069446D" w:rsidRPr="0069446D">
        <w:rPr>
          <w:rFonts w:ascii="Tahoma" w:hAnsi="Tahoma" w:cs="Tahoma"/>
          <w:b/>
          <w:bCs/>
          <w:sz w:val="20"/>
          <w:u w:val="single"/>
        </w:rPr>
        <w:t xml:space="preserve"> </w:t>
      </w:r>
      <w:r w:rsidR="0069446D" w:rsidRPr="0069446D">
        <w:rPr>
          <w:rFonts w:ascii="Tahoma" w:eastAsia="Calibri" w:hAnsi="Tahoma" w:cs="Tahoma"/>
          <w:b/>
          <w:sz w:val="20"/>
          <w:szCs w:val="16"/>
          <w:u w:val="single"/>
        </w:rPr>
        <w:t xml:space="preserve">Uszczegółowienie elektronicznego Formularza ofertowego </w:t>
      </w:r>
      <w:r w:rsidRPr="0069446D">
        <w:rPr>
          <w:rFonts w:ascii="Tahoma" w:hAnsi="Tahoma" w:cs="Tahoma"/>
          <w:b/>
          <w:bCs/>
          <w:sz w:val="20"/>
        </w:rPr>
        <w:t>– Załącznik nr 23.</w:t>
      </w:r>
      <w:r w:rsidR="00176F8B" w:rsidRPr="0069446D">
        <w:rPr>
          <w:rFonts w:ascii="Tahoma" w:hAnsi="Tahoma" w:cs="Tahoma"/>
          <w:b/>
          <w:bCs/>
          <w:sz w:val="20"/>
        </w:rPr>
        <w:t>2</w:t>
      </w:r>
      <w:r w:rsidRPr="0069446D">
        <w:rPr>
          <w:rFonts w:ascii="Tahoma" w:hAnsi="Tahoma" w:cs="Tahoma"/>
          <w:b/>
          <w:bCs/>
          <w:sz w:val="20"/>
        </w:rPr>
        <w:t xml:space="preserve"> do SWZ</w:t>
      </w:r>
    </w:p>
    <w:p w14:paraId="1D37C1D9" w14:textId="5F289D7B" w:rsidR="006568AD" w:rsidRPr="006568AD" w:rsidRDefault="006568AD" w:rsidP="006568AD">
      <w:pPr>
        <w:pStyle w:val="pkt"/>
        <w:numPr>
          <w:ilvl w:val="2"/>
          <w:numId w:val="22"/>
        </w:numPr>
        <w:spacing w:before="0" w:after="0"/>
        <w:rPr>
          <w:rFonts w:ascii="Tahoma" w:hAnsi="Tahoma" w:cs="Tahoma"/>
          <w:sz w:val="20"/>
        </w:rPr>
      </w:pPr>
      <w:r w:rsidRPr="006568AD">
        <w:rPr>
          <w:rFonts w:ascii="Tahoma" w:hAnsi="Tahoma" w:cs="Tahoma"/>
          <w:b/>
          <w:bCs/>
          <w:sz w:val="20"/>
        </w:rPr>
        <w:t>Oświadczenie o odbyciu wizji lokalnej – Załącznik 23.8 do SWZ</w:t>
      </w:r>
    </w:p>
    <w:p w14:paraId="38670043" w14:textId="47C39F15" w:rsidR="006C2CE7" w:rsidRPr="004B18B8" w:rsidRDefault="0050235E" w:rsidP="00176F8B">
      <w:pPr>
        <w:numPr>
          <w:ilvl w:val="2"/>
          <w:numId w:val="22"/>
        </w:numPr>
        <w:ind w:right="20"/>
        <w:jc w:val="both"/>
        <w:rPr>
          <w:rFonts w:ascii="Tahoma" w:hAnsi="Tahoma" w:cs="Tahoma"/>
          <w:b/>
          <w:bCs/>
        </w:rPr>
      </w:pPr>
      <w:r>
        <w:rPr>
          <w:rFonts w:ascii="Tahoma" w:hAnsi="Tahoma" w:cs="Tahoma"/>
          <w:b/>
          <w:bCs/>
        </w:rPr>
        <w:t>O</w:t>
      </w:r>
      <w:r w:rsidR="006C2CE7" w:rsidRPr="004B18B8">
        <w:rPr>
          <w:rFonts w:ascii="Tahoma" w:hAnsi="Tahoma" w:cs="Tahoma"/>
          <w:b/>
          <w:bCs/>
        </w:rPr>
        <w:t xml:space="preserve">świadczenia, </w:t>
      </w:r>
      <w:r w:rsidR="006C2CE7" w:rsidRPr="004B18B8">
        <w:rPr>
          <w:rFonts w:ascii="Tahoma" w:hAnsi="Tahoma" w:cs="Tahoma"/>
        </w:rPr>
        <w:t xml:space="preserve">o których mowa w </w:t>
      </w:r>
      <w:r w:rsidR="00674CB2" w:rsidRPr="004B18B8">
        <w:rPr>
          <w:rFonts w:ascii="Tahoma" w:hAnsi="Tahoma" w:cs="Tahoma"/>
        </w:rPr>
        <w:t>punkcie 7.</w:t>
      </w:r>
      <w:r w:rsidR="006C2CE7" w:rsidRPr="004B18B8">
        <w:rPr>
          <w:rFonts w:ascii="Tahoma" w:hAnsi="Tahoma" w:cs="Tahoma"/>
        </w:rPr>
        <w:t>1 SWZ;</w:t>
      </w:r>
    </w:p>
    <w:p w14:paraId="6281DDA9" w14:textId="37CB8FDC" w:rsidR="00674CB2" w:rsidRPr="004B18B8" w:rsidRDefault="0050235E" w:rsidP="00176F8B">
      <w:pPr>
        <w:numPr>
          <w:ilvl w:val="2"/>
          <w:numId w:val="22"/>
        </w:numPr>
        <w:ind w:right="20"/>
        <w:jc w:val="both"/>
        <w:rPr>
          <w:rFonts w:ascii="Tahoma" w:hAnsi="Tahoma" w:cs="Tahoma"/>
          <w:b/>
        </w:rPr>
      </w:pPr>
      <w:r>
        <w:rPr>
          <w:rFonts w:ascii="Tahoma" w:hAnsi="Tahoma" w:cs="Tahoma"/>
          <w:b/>
          <w:bCs/>
        </w:rPr>
        <w:lastRenderedPageBreak/>
        <w:t>D</w:t>
      </w:r>
      <w:r w:rsidR="006C2CE7" w:rsidRPr="004B18B8">
        <w:rPr>
          <w:rFonts w:ascii="Tahoma" w:hAnsi="Tahoma" w:cs="Tahoma"/>
          <w:b/>
          <w:bCs/>
        </w:rPr>
        <w:t>okumenty, z których wynika prawo do podpisania oferty</w:t>
      </w:r>
      <w:r w:rsidR="006541BA" w:rsidRPr="004B18B8">
        <w:rPr>
          <w:rFonts w:ascii="Tahoma" w:hAnsi="Tahoma" w:cs="Tahoma"/>
          <w:b/>
          <w:bCs/>
        </w:rPr>
        <w:t>,</w:t>
      </w:r>
      <w:r w:rsidR="006C2CE7" w:rsidRPr="004B18B8">
        <w:rPr>
          <w:rFonts w:ascii="Tahoma" w:hAnsi="Tahoma" w:cs="Tahoma"/>
          <w:b/>
          <w:bCs/>
        </w:rPr>
        <w:t xml:space="preserve"> odpowiednie pełnomocnictwa</w:t>
      </w:r>
      <w:r w:rsidR="006C2CE7" w:rsidRPr="004B18B8">
        <w:rPr>
          <w:rFonts w:ascii="Tahoma" w:hAnsi="Tahoma" w:cs="Tahoma"/>
        </w:rPr>
        <w:t xml:space="preserve"> (jeżeli dotyczy)</w:t>
      </w:r>
      <w:r w:rsidR="00674CB2" w:rsidRPr="004B18B8">
        <w:rPr>
          <w:rFonts w:ascii="Tahoma" w:hAnsi="Tahoma" w:cs="Tahoma"/>
        </w:rPr>
        <w:t>,</w:t>
      </w:r>
    </w:p>
    <w:p w14:paraId="2B2175A3" w14:textId="0D9D7CA6" w:rsidR="006C2CE7" w:rsidRPr="004B18B8" w:rsidRDefault="0050235E" w:rsidP="00176F8B">
      <w:pPr>
        <w:numPr>
          <w:ilvl w:val="2"/>
          <w:numId w:val="22"/>
        </w:numPr>
        <w:ind w:right="20"/>
        <w:jc w:val="both"/>
        <w:rPr>
          <w:rFonts w:ascii="Tahoma" w:hAnsi="Tahoma" w:cs="Tahoma"/>
          <w:b/>
        </w:rPr>
      </w:pPr>
      <w:r>
        <w:rPr>
          <w:rFonts w:ascii="Tahoma" w:hAnsi="Tahoma" w:cs="Tahoma"/>
          <w:b/>
          <w:bCs/>
        </w:rPr>
        <w:t>Z</w:t>
      </w:r>
      <w:r w:rsidR="00674CB2" w:rsidRPr="004B18B8">
        <w:rPr>
          <w:rFonts w:ascii="Tahoma" w:hAnsi="Tahoma" w:cs="Tahoma"/>
          <w:b/>
          <w:bCs/>
        </w:rPr>
        <w:t>obowiązanie innego podmiotu</w:t>
      </w:r>
      <w:r w:rsidR="00674CB2" w:rsidRPr="004B18B8">
        <w:rPr>
          <w:rFonts w:ascii="Tahoma" w:hAnsi="Tahoma" w:cs="Tahoma"/>
        </w:rPr>
        <w:t xml:space="preserve"> (jeżeli dotyczy)</w:t>
      </w:r>
      <w:r w:rsidR="006C2CE7" w:rsidRPr="004B18B8">
        <w:rPr>
          <w:rFonts w:ascii="Tahoma" w:hAnsi="Tahoma" w:cs="Tahoma"/>
        </w:rPr>
        <w:t xml:space="preserve">. </w:t>
      </w:r>
    </w:p>
    <w:p w14:paraId="3DAAAE81" w14:textId="77777777" w:rsidR="006541BA" w:rsidRPr="004B18B8" w:rsidRDefault="006541BA" w:rsidP="00176F8B">
      <w:pPr>
        <w:pStyle w:val="pkt"/>
        <w:numPr>
          <w:ilvl w:val="1"/>
          <w:numId w:val="22"/>
        </w:numPr>
        <w:spacing w:before="0" w:after="0"/>
        <w:ind w:left="567" w:hanging="567"/>
        <w:rPr>
          <w:rFonts w:ascii="Tahoma" w:hAnsi="Tahoma" w:cs="Tahoma"/>
          <w:sz w:val="20"/>
        </w:rPr>
      </w:pPr>
      <w:r w:rsidRPr="004B18B8">
        <w:rPr>
          <w:rFonts w:ascii="Tahoma" w:hAnsi="Tahoma" w:cs="Tahoma"/>
          <w:sz w:val="20"/>
        </w:rPr>
        <w:t>Zamawiający nie przewiduje uzupełnienia przedmiotowych środków dowodowych.</w:t>
      </w:r>
    </w:p>
    <w:p w14:paraId="57F55EDB" w14:textId="77777777" w:rsidR="00B03F38" w:rsidRPr="004B18B8" w:rsidRDefault="006C2CE7" w:rsidP="00176F8B">
      <w:pPr>
        <w:pStyle w:val="pkt"/>
        <w:numPr>
          <w:ilvl w:val="1"/>
          <w:numId w:val="22"/>
        </w:numPr>
        <w:spacing w:before="0" w:after="0"/>
        <w:ind w:left="567" w:hanging="567"/>
        <w:rPr>
          <w:rFonts w:ascii="Tahoma" w:hAnsi="Tahoma" w:cs="Tahoma"/>
          <w:sz w:val="20"/>
        </w:rPr>
      </w:pPr>
      <w:r w:rsidRPr="004B18B8">
        <w:rPr>
          <w:rFonts w:ascii="Tahoma" w:hAnsi="Tahoma" w:cs="Tahoma"/>
          <w:sz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7B44E926" w14:textId="77777777" w:rsidR="00B03F38" w:rsidRPr="004B18B8" w:rsidRDefault="006C2CE7" w:rsidP="00176F8B">
      <w:pPr>
        <w:pStyle w:val="pkt"/>
        <w:numPr>
          <w:ilvl w:val="1"/>
          <w:numId w:val="22"/>
        </w:numPr>
        <w:spacing w:before="0" w:after="0"/>
        <w:ind w:left="567" w:hanging="567"/>
        <w:rPr>
          <w:rFonts w:ascii="Tahoma" w:hAnsi="Tahoma" w:cs="Tahoma"/>
          <w:sz w:val="20"/>
        </w:rPr>
      </w:pPr>
      <w:r w:rsidRPr="004B18B8">
        <w:rPr>
          <w:rFonts w:ascii="Tahoma" w:hAnsi="Tahoma" w:cs="Tahoma"/>
          <w:sz w:val="20"/>
        </w:rPr>
        <w:t>Oferta oraz pozostałe oświadczenia i dokumenty, dla których Zamawiający określił wzory w formie formularzy zamieszczonych w załącznikach do SWZ, powinny być sporządzone zgodnie z tymi wzorami, co do treści oraz opisu kolumn i wierszy.</w:t>
      </w:r>
    </w:p>
    <w:p w14:paraId="1DB13EBC" w14:textId="77777777" w:rsidR="00B03F38" w:rsidRPr="004B18B8" w:rsidRDefault="006C2CE7" w:rsidP="00176F8B">
      <w:pPr>
        <w:pStyle w:val="pkt"/>
        <w:numPr>
          <w:ilvl w:val="1"/>
          <w:numId w:val="22"/>
        </w:numPr>
        <w:spacing w:before="0" w:after="0"/>
        <w:ind w:left="567" w:hanging="567"/>
        <w:rPr>
          <w:rFonts w:ascii="Tahoma" w:hAnsi="Tahoma" w:cs="Tahoma"/>
          <w:sz w:val="20"/>
        </w:rPr>
      </w:pPr>
      <w:r w:rsidRPr="004B18B8">
        <w:rPr>
          <w:rFonts w:ascii="Tahoma" w:hAnsi="Tahoma" w:cs="Tahoma"/>
          <w:b/>
          <w:sz w:val="20"/>
        </w:rPr>
        <w:t xml:space="preserve">Ofertę składa się pod rygorem nieważności w formie elektronicznej lub w postaci elektronicznej </w:t>
      </w:r>
      <w:r w:rsidRPr="004B18B8">
        <w:rPr>
          <w:rFonts w:ascii="Tahoma" w:hAnsi="Tahoma" w:cs="Tahoma"/>
          <w:sz w:val="20"/>
        </w:rPr>
        <w:t>opatrzonej</w:t>
      </w:r>
      <w:r w:rsidRPr="004B18B8">
        <w:rPr>
          <w:rFonts w:ascii="Tahoma" w:hAnsi="Tahoma" w:cs="Tahoma"/>
          <w:b/>
          <w:sz w:val="20"/>
        </w:rPr>
        <w:t xml:space="preserve"> podpisem zaufanym lub podpisem osobistym.</w:t>
      </w:r>
    </w:p>
    <w:p w14:paraId="33C06360" w14:textId="77777777" w:rsidR="00B03F38" w:rsidRPr="004B18B8" w:rsidRDefault="006C2CE7" w:rsidP="00176F8B">
      <w:pPr>
        <w:pStyle w:val="pkt"/>
        <w:numPr>
          <w:ilvl w:val="1"/>
          <w:numId w:val="22"/>
        </w:numPr>
        <w:spacing w:before="0" w:after="0"/>
        <w:ind w:left="567" w:hanging="567"/>
        <w:rPr>
          <w:rFonts w:ascii="Tahoma" w:hAnsi="Tahoma" w:cs="Tahoma"/>
          <w:sz w:val="20"/>
        </w:rPr>
      </w:pPr>
      <w:r w:rsidRPr="004B18B8">
        <w:rPr>
          <w:rFonts w:ascii="Tahoma" w:hAnsi="Tahoma" w:cs="Tahoma"/>
          <w:sz w:val="20"/>
        </w:rPr>
        <w:t>Oferta powinna być sporządzona w języku polskim. Każdy dokument składający się na ofertę powinien być czytelny.</w:t>
      </w:r>
    </w:p>
    <w:p w14:paraId="76B132BD" w14:textId="4933937A" w:rsidR="00B03F38" w:rsidRPr="004B18B8" w:rsidRDefault="006C2CE7" w:rsidP="00176F8B">
      <w:pPr>
        <w:pStyle w:val="pkt"/>
        <w:numPr>
          <w:ilvl w:val="1"/>
          <w:numId w:val="22"/>
        </w:numPr>
        <w:spacing w:before="0" w:after="0"/>
        <w:ind w:left="567" w:hanging="567"/>
        <w:rPr>
          <w:rFonts w:ascii="Tahoma" w:hAnsi="Tahoma" w:cs="Tahoma"/>
          <w:sz w:val="20"/>
        </w:rPr>
      </w:pPr>
      <w:r w:rsidRPr="004B18B8">
        <w:rPr>
          <w:rFonts w:ascii="Tahoma" w:hAnsi="Tahoma" w:cs="Tahoma"/>
          <w:sz w:val="20"/>
        </w:rPr>
        <w:t xml:space="preserve">Jeśli oferta zawiera informacje stanowiące tajemnicę przedsiębiorstwa w rozumieniu ustawy z dnia 16.04.1993 r. o zwalczaniu nieuczciwej konkurencji (Dz. U. z 2020 r. poz. 1913), Wykonawca powinien nie później niż w terminie składania ofert, zastrzec, że nie mogą one być udostępnione oraz wykazać, iż zastrzeżone informacje stanowią tajemnicę przedsiębiorstwa. </w:t>
      </w:r>
    </w:p>
    <w:p w14:paraId="06F466D6" w14:textId="77777777" w:rsidR="00B03F38" w:rsidRPr="004B18B8" w:rsidRDefault="00B03F38" w:rsidP="00176F8B">
      <w:pPr>
        <w:pStyle w:val="pkt"/>
        <w:numPr>
          <w:ilvl w:val="1"/>
          <w:numId w:val="22"/>
        </w:numPr>
        <w:spacing w:before="0" w:after="0"/>
        <w:ind w:left="709" w:hanging="709"/>
        <w:rPr>
          <w:rFonts w:ascii="Tahoma" w:hAnsi="Tahoma" w:cs="Tahoma"/>
          <w:sz w:val="20"/>
        </w:rPr>
      </w:pPr>
      <w:r w:rsidRPr="004B18B8">
        <w:rPr>
          <w:rFonts w:ascii="Tahoma" w:hAnsi="Tahoma" w:cs="Tahoma"/>
          <w:b/>
          <w:sz w:val="20"/>
        </w:rPr>
        <w:t>Sposób złożenia oferty został opisany w punkcie 10.2. SWZ</w:t>
      </w:r>
      <w:r w:rsidR="006C2CE7" w:rsidRPr="004B18B8">
        <w:rPr>
          <w:rFonts w:ascii="Tahoma" w:hAnsi="Tahoma" w:cs="Tahoma"/>
          <w:sz w:val="20"/>
        </w:rPr>
        <w:t xml:space="preserve"> </w:t>
      </w:r>
    </w:p>
    <w:p w14:paraId="6919E20D" w14:textId="77777777" w:rsidR="00B03F38" w:rsidRPr="004B18B8" w:rsidRDefault="006C2CE7" w:rsidP="00176F8B">
      <w:pPr>
        <w:pStyle w:val="pkt"/>
        <w:numPr>
          <w:ilvl w:val="1"/>
          <w:numId w:val="22"/>
        </w:numPr>
        <w:spacing w:before="0" w:after="0"/>
        <w:ind w:left="709" w:hanging="709"/>
        <w:rPr>
          <w:rFonts w:ascii="Tahoma" w:hAnsi="Tahoma" w:cs="Tahoma"/>
          <w:sz w:val="20"/>
        </w:rPr>
      </w:pPr>
      <w:r w:rsidRPr="004B18B8">
        <w:rPr>
          <w:rFonts w:ascii="Tahoma" w:hAnsi="Tahoma" w:cs="Tahoma"/>
          <w:sz w:val="20"/>
        </w:rPr>
        <w:t>Podmiotowe środki dowodowe lub inne dokumenty, w tym dokumenty potwierdzające umocowanie do reprezentowania, sporządzone w języku obcym przekazuje się wraz z tłumaczeniem na język polski.</w:t>
      </w:r>
    </w:p>
    <w:p w14:paraId="21020369" w14:textId="77777777" w:rsidR="006C2CE7" w:rsidRPr="004B18B8" w:rsidRDefault="006C2CE7" w:rsidP="00176F8B">
      <w:pPr>
        <w:pStyle w:val="pkt"/>
        <w:numPr>
          <w:ilvl w:val="1"/>
          <w:numId w:val="22"/>
        </w:numPr>
        <w:spacing w:before="0" w:after="0"/>
        <w:ind w:left="709" w:hanging="709"/>
        <w:rPr>
          <w:rFonts w:ascii="Tahoma" w:hAnsi="Tahoma" w:cs="Tahoma"/>
          <w:sz w:val="20"/>
        </w:rPr>
      </w:pPr>
      <w:r w:rsidRPr="004B18B8">
        <w:rPr>
          <w:rFonts w:ascii="Tahoma" w:hAnsi="Tahoma" w:cs="Tahoma"/>
          <w:sz w:val="20"/>
        </w:rPr>
        <w:t>Wszystkie koszty związane z uczestnictwem w postępowaniu, w szczególności z przygotowaniem i złożeniem oferty ponosi Wykonawca składający ofertę. Zamawiający nie przewiduje zwrotu kosztów udziału w postępowaniu.</w:t>
      </w:r>
    </w:p>
    <w:p w14:paraId="6549A231" w14:textId="77777777" w:rsidR="006C2CE7" w:rsidRPr="004B18B8" w:rsidRDefault="006C2CE7" w:rsidP="00176F8B">
      <w:pPr>
        <w:ind w:right="140"/>
        <w:jc w:val="both"/>
        <w:rPr>
          <w:rFonts w:ascii="Tahoma" w:hAnsi="Tahoma" w:cs="Tahoma"/>
        </w:rPr>
      </w:pPr>
    </w:p>
    <w:p w14:paraId="54E023D7" w14:textId="77777777" w:rsidR="006C2CE7" w:rsidRPr="004B18B8" w:rsidRDefault="00B03F38" w:rsidP="00176F8B">
      <w:pPr>
        <w:numPr>
          <w:ilvl w:val="0"/>
          <w:numId w:val="22"/>
        </w:numPr>
        <w:ind w:right="140"/>
        <w:jc w:val="both"/>
        <w:rPr>
          <w:rFonts w:ascii="Tahoma" w:hAnsi="Tahoma" w:cs="Tahoma"/>
          <w:b/>
          <w:bCs/>
        </w:rPr>
      </w:pPr>
      <w:r w:rsidRPr="004B18B8">
        <w:rPr>
          <w:rFonts w:ascii="Tahoma" w:hAnsi="Tahoma" w:cs="Tahoma"/>
          <w:b/>
          <w:bCs/>
        </w:rPr>
        <w:t>SPOSÓB OBLICZENIA CENY OFERTY</w:t>
      </w:r>
    </w:p>
    <w:p w14:paraId="35CBDA7B" w14:textId="77777777" w:rsidR="00B03F38" w:rsidRPr="0074292C" w:rsidRDefault="00B03F38" w:rsidP="00176F8B">
      <w:pPr>
        <w:numPr>
          <w:ilvl w:val="1"/>
          <w:numId w:val="22"/>
        </w:numPr>
        <w:ind w:left="567" w:hanging="567"/>
        <w:jc w:val="both"/>
        <w:rPr>
          <w:rFonts w:ascii="Tahoma" w:hAnsi="Tahoma" w:cs="Tahoma"/>
        </w:rPr>
      </w:pPr>
      <w:r w:rsidRPr="004B18B8">
        <w:rPr>
          <w:rFonts w:ascii="Tahoma" w:hAnsi="Tahoma" w:cs="Tahoma"/>
        </w:rPr>
        <w:t xml:space="preserve">Wykonawca uwzględniając wszystkie wymogi, o których mowa w niniejszej SWZ, powinien w cenie ofertowej ująć wszelkie koszty związane z wykonaniem przedmiotu umowy, niezbędne dla prawidłowego i pełnego </w:t>
      </w:r>
      <w:r w:rsidRPr="0074292C">
        <w:rPr>
          <w:rFonts w:ascii="Tahoma" w:hAnsi="Tahoma" w:cs="Tahoma"/>
        </w:rPr>
        <w:t>wykonania przedmiotu umowy.</w:t>
      </w:r>
    </w:p>
    <w:p w14:paraId="68895F52" w14:textId="77777777" w:rsidR="00B03F38" w:rsidRPr="0074292C" w:rsidRDefault="00B03F38" w:rsidP="00176F8B">
      <w:pPr>
        <w:numPr>
          <w:ilvl w:val="1"/>
          <w:numId w:val="22"/>
        </w:numPr>
        <w:ind w:left="567" w:hanging="567"/>
        <w:jc w:val="both"/>
        <w:rPr>
          <w:rFonts w:ascii="Tahoma" w:hAnsi="Tahoma" w:cs="Tahoma"/>
        </w:rPr>
      </w:pPr>
      <w:r w:rsidRPr="0074292C">
        <w:rPr>
          <w:rFonts w:ascii="Tahoma" w:hAnsi="Tahoma" w:cs="Tahoma"/>
        </w:rPr>
        <w:t>Cena oferty musi być wyrażona w polskich złotych (PLN</w:t>
      </w:r>
      <w:r w:rsidR="00DA4359" w:rsidRPr="0074292C">
        <w:rPr>
          <w:rFonts w:ascii="Tahoma" w:hAnsi="Tahoma" w:cs="Tahoma"/>
        </w:rPr>
        <w:t>) z dokładnością do dwóch miejsc po przecinku</w:t>
      </w:r>
      <w:r w:rsidRPr="0074292C">
        <w:rPr>
          <w:rFonts w:ascii="Tahoma" w:hAnsi="Tahoma" w:cs="Tahoma"/>
        </w:rPr>
        <w:t>.</w:t>
      </w:r>
    </w:p>
    <w:p w14:paraId="791AC74B" w14:textId="77777777" w:rsidR="00B03F38" w:rsidRPr="0074292C" w:rsidRDefault="00B03F38" w:rsidP="00176F8B">
      <w:pPr>
        <w:numPr>
          <w:ilvl w:val="1"/>
          <w:numId w:val="22"/>
        </w:numPr>
        <w:ind w:left="567" w:hanging="567"/>
        <w:jc w:val="both"/>
        <w:rPr>
          <w:rFonts w:ascii="Tahoma" w:hAnsi="Tahoma" w:cs="Tahoma"/>
        </w:rPr>
      </w:pPr>
      <w:r w:rsidRPr="0074292C">
        <w:rPr>
          <w:rFonts w:ascii="Tahoma" w:hAnsi="Tahoma" w:cs="Tahoma"/>
        </w:rPr>
        <w:t>Cena oferty powinna być wyliczona w następujący sposób:</w:t>
      </w:r>
    </w:p>
    <w:p w14:paraId="135C87C7" w14:textId="08E95EAF" w:rsidR="00B03F38" w:rsidRPr="0074292C" w:rsidRDefault="007C2FEC" w:rsidP="00176F8B">
      <w:pPr>
        <w:numPr>
          <w:ilvl w:val="2"/>
          <w:numId w:val="22"/>
        </w:numPr>
        <w:ind w:right="140"/>
        <w:jc w:val="both"/>
        <w:rPr>
          <w:rFonts w:ascii="Tahoma" w:hAnsi="Tahoma" w:cs="Tahoma"/>
        </w:rPr>
      </w:pPr>
      <w:r w:rsidRPr="0074292C">
        <w:rPr>
          <w:rFonts w:ascii="Tahoma" w:hAnsi="Tahoma" w:cs="Tahoma"/>
        </w:rPr>
        <w:t>W</w:t>
      </w:r>
      <w:r w:rsidR="00B03F38" w:rsidRPr="0074292C">
        <w:rPr>
          <w:rFonts w:ascii="Tahoma" w:hAnsi="Tahoma" w:cs="Tahoma"/>
        </w:rPr>
        <w:t>ykonawca określi cen</w:t>
      </w:r>
      <w:r w:rsidR="0074292C" w:rsidRPr="0074292C">
        <w:rPr>
          <w:rFonts w:ascii="Tahoma" w:hAnsi="Tahoma" w:cs="Tahoma"/>
        </w:rPr>
        <w:t>ę ryczałtową za 1 miesiąc świadczenia usługi</w:t>
      </w:r>
      <w:r w:rsidR="00B03F38" w:rsidRPr="0074292C">
        <w:rPr>
          <w:rFonts w:ascii="Tahoma" w:hAnsi="Tahoma" w:cs="Tahoma"/>
        </w:rPr>
        <w:t xml:space="preserve"> netto </w:t>
      </w:r>
      <w:r w:rsidR="0074292C" w:rsidRPr="0074292C">
        <w:rPr>
          <w:rFonts w:ascii="Tahoma" w:hAnsi="Tahoma" w:cs="Tahoma"/>
        </w:rPr>
        <w:t>w</w:t>
      </w:r>
      <w:r w:rsidR="00B03F38" w:rsidRPr="0074292C">
        <w:rPr>
          <w:rFonts w:ascii="Tahoma" w:hAnsi="Tahoma" w:cs="Tahoma"/>
        </w:rPr>
        <w:t xml:space="preserve"> formularzu </w:t>
      </w:r>
      <w:r w:rsidR="0074292C" w:rsidRPr="0074292C">
        <w:rPr>
          <w:rFonts w:ascii="Tahoma" w:hAnsi="Tahoma" w:cs="Tahoma"/>
        </w:rPr>
        <w:t>Uszczegółowienia Formularza ofertowego</w:t>
      </w:r>
      <w:r w:rsidR="00B03F38" w:rsidRPr="0074292C">
        <w:rPr>
          <w:rFonts w:ascii="Tahoma" w:hAnsi="Tahoma" w:cs="Tahoma"/>
        </w:rPr>
        <w:t>;</w:t>
      </w:r>
    </w:p>
    <w:p w14:paraId="5FD196C3" w14:textId="4C8A97EB" w:rsidR="00B03F38" w:rsidRPr="0074292C" w:rsidRDefault="007C2FEC" w:rsidP="00176F8B">
      <w:pPr>
        <w:numPr>
          <w:ilvl w:val="2"/>
          <w:numId w:val="22"/>
        </w:numPr>
        <w:ind w:right="140"/>
        <w:jc w:val="both"/>
        <w:rPr>
          <w:rFonts w:ascii="Tahoma" w:hAnsi="Tahoma" w:cs="Tahoma"/>
        </w:rPr>
      </w:pPr>
      <w:r w:rsidRPr="0074292C">
        <w:rPr>
          <w:rFonts w:ascii="Tahoma" w:hAnsi="Tahoma" w:cs="Tahoma"/>
        </w:rPr>
        <w:t>W</w:t>
      </w:r>
      <w:r w:rsidR="00B03F38" w:rsidRPr="0074292C">
        <w:rPr>
          <w:rFonts w:ascii="Tahoma" w:hAnsi="Tahoma" w:cs="Tahoma"/>
        </w:rPr>
        <w:t xml:space="preserve">ykonawca obliczy wartość </w:t>
      </w:r>
      <w:r w:rsidR="0074292C" w:rsidRPr="0074292C">
        <w:rPr>
          <w:rFonts w:ascii="Tahoma" w:hAnsi="Tahoma" w:cs="Tahoma"/>
        </w:rPr>
        <w:t xml:space="preserve">oferty </w:t>
      </w:r>
      <w:r w:rsidR="00B03F38" w:rsidRPr="0074292C">
        <w:rPr>
          <w:rFonts w:ascii="Tahoma" w:hAnsi="Tahoma" w:cs="Tahoma"/>
        </w:rPr>
        <w:t>netto przez przemnożenie ceny jednostkowej netto przez ilość jednostek;</w:t>
      </w:r>
    </w:p>
    <w:p w14:paraId="06919CE5" w14:textId="77777777" w:rsidR="00B03F38" w:rsidRPr="0074292C" w:rsidRDefault="007C2FEC" w:rsidP="00176F8B">
      <w:pPr>
        <w:numPr>
          <w:ilvl w:val="2"/>
          <w:numId w:val="22"/>
        </w:numPr>
        <w:ind w:right="140"/>
        <w:jc w:val="both"/>
        <w:rPr>
          <w:rFonts w:ascii="Tahoma" w:hAnsi="Tahoma" w:cs="Tahoma"/>
        </w:rPr>
      </w:pPr>
      <w:r w:rsidRPr="0074292C">
        <w:rPr>
          <w:rFonts w:ascii="Tahoma" w:hAnsi="Tahoma" w:cs="Tahoma"/>
        </w:rPr>
        <w:t>W</w:t>
      </w:r>
      <w:r w:rsidR="00B03F38" w:rsidRPr="0074292C">
        <w:rPr>
          <w:rFonts w:ascii="Tahoma" w:hAnsi="Tahoma" w:cs="Tahoma"/>
        </w:rPr>
        <w:t>ykonawca poda stawkę VAT;</w:t>
      </w:r>
    </w:p>
    <w:p w14:paraId="1B3CBFCE" w14:textId="645962E8" w:rsidR="00B03F38" w:rsidRPr="0074292C" w:rsidRDefault="007C2FEC" w:rsidP="00176F8B">
      <w:pPr>
        <w:numPr>
          <w:ilvl w:val="2"/>
          <w:numId w:val="22"/>
        </w:numPr>
        <w:ind w:right="140"/>
        <w:jc w:val="both"/>
        <w:rPr>
          <w:rFonts w:ascii="Tahoma" w:hAnsi="Tahoma" w:cs="Tahoma"/>
        </w:rPr>
      </w:pPr>
      <w:r w:rsidRPr="0074292C">
        <w:rPr>
          <w:rFonts w:ascii="Tahoma" w:hAnsi="Tahoma" w:cs="Tahoma"/>
        </w:rPr>
        <w:t>W</w:t>
      </w:r>
      <w:r w:rsidR="00B03F38" w:rsidRPr="0074292C">
        <w:rPr>
          <w:rFonts w:ascii="Tahoma" w:hAnsi="Tahoma" w:cs="Tahoma"/>
        </w:rPr>
        <w:t>ykonawca obliczy wartość</w:t>
      </w:r>
      <w:r w:rsidR="0074292C" w:rsidRPr="0074292C">
        <w:rPr>
          <w:rFonts w:ascii="Tahoma" w:hAnsi="Tahoma" w:cs="Tahoma"/>
        </w:rPr>
        <w:t xml:space="preserve"> oferty</w:t>
      </w:r>
      <w:r w:rsidR="00B03F38" w:rsidRPr="0074292C">
        <w:rPr>
          <w:rFonts w:ascii="Tahoma" w:hAnsi="Tahoma" w:cs="Tahoma"/>
        </w:rPr>
        <w:t xml:space="preserve"> brutto przez dodanie do wartości netto należnej kwoty VAT;</w:t>
      </w:r>
    </w:p>
    <w:p w14:paraId="049707AC" w14:textId="77777777" w:rsidR="00B03F38" w:rsidRPr="0074292C" w:rsidRDefault="007C2FEC" w:rsidP="00176F8B">
      <w:pPr>
        <w:numPr>
          <w:ilvl w:val="2"/>
          <w:numId w:val="22"/>
        </w:numPr>
        <w:ind w:right="140"/>
        <w:jc w:val="both"/>
        <w:rPr>
          <w:rFonts w:ascii="Tahoma" w:hAnsi="Tahoma" w:cs="Tahoma"/>
        </w:rPr>
      </w:pPr>
      <w:r w:rsidRPr="0074292C">
        <w:rPr>
          <w:rFonts w:ascii="Tahoma" w:hAnsi="Tahoma" w:cs="Tahoma"/>
        </w:rPr>
        <w:t>W</w:t>
      </w:r>
      <w:r w:rsidR="00B03F38" w:rsidRPr="0074292C">
        <w:rPr>
          <w:rFonts w:ascii="Tahoma" w:hAnsi="Tahoma" w:cs="Tahoma"/>
        </w:rPr>
        <w:t>ykonawca zsumuje wartości brutto poszczególnych pozycji.</w:t>
      </w:r>
    </w:p>
    <w:p w14:paraId="310E100D" w14:textId="77777777" w:rsidR="00B03F38" w:rsidRPr="004B18B8" w:rsidRDefault="00B03F38" w:rsidP="00176F8B">
      <w:pPr>
        <w:numPr>
          <w:ilvl w:val="1"/>
          <w:numId w:val="22"/>
        </w:numPr>
        <w:jc w:val="both"/>
        <w:rPr>
          <w:rFonts w:ascii="Tahoma" w:hAnsi="Tahoma" w:cs="Tahoma"/>
        </w:rPr>
      </w:pPr>
      <w:r w:rsidRPr="004B18B8">
        <w:rPr>
          <w:rFonts w:ascii="Tahoma" w:hAnsi="Tahoma" w:cs="Tahoma"/>
        </w:rPr>
        <w:t>Cena (wartość) brutto oferty stanowi cenę oferty.</w:t>
      </w:r>
    </w:p>
    <w:p w14:paraId="038A8FE7" w14:textId="77777777" w:rsidR="00DA4359" w:rsidRPr="004B18B8" w:rsidRDefault="00DA4359" w:rsidP="00176F8B">
      <w:pPr>
        <w:numPr>
          <w:ilvl w:val="1"/>
          <w:numId w:val="22"/>
        </w:numPr>
        <w:jc w:val="both"/>
        <w:rPr>
          <w:rFonts w:ascii="Tahoma" w:hAnsi="Tahoma" w:cs="Tahoma"/>
        </w:rPr>
      </w:pPr>
      <w:r w:rsidRPr="004B18B8">
        <w:rPr>
          <w:rFonts w:ascii="Tahoma" w:hAnsi="Tahoma" w:cs="Tahoma"/>
        </w:rPr>
        <w:t>Zamawiający nie przewiduje rozliczeń w walucie obcej.</w:t>
      </w:r>
    </w:p>
    <w:p w14:paraId="75BF47D6" w14:textId="0762EC92" w:rsidR="00DA4359" w:rsidRPr="004B18B8" w:rsidRDefault="00DA4359" w:rsidP="00176F8B">
      <w:pPr>
        <w:numPr>
          <w:ilvl w:val="1"/>
          <w:numId w:val="22"/>
        </w:numPr>
        <w:jc w:val="both"/>
        <w:rPr>
          <w:rFonts w:ascii="Tahoma" w:hAnsi="Tahoma" w:cs="Tahoma"/>
        </w:rPr>
      </w:pPr>
      <w:r w:rsidRPr="004B18B8">
        <w:rPr>
          <w:rFonts w:ascii="Tahoma" w:hAnsi="Tahoma" w:cs="Tahoma"/>
        </w:rPr>
        <w:t xml:space="preserve">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W ofercie, o której mowa w ust. 1, </w:t>
      </w:r>
      <w:r w:rsidR="007C2FEC" w:rsidRPr="004B18B8">
        <w:rPr>
          <w:rFonts w:ascii="Tahoma" w:hAnsi="Tahoma" w:cs="Tahoma"/>
        </w:rPr>
        <w:t>W</w:t>
      </w:r>
      <w:r w:rsidRPr="004B18B8">
        <w:rPr>
          <w:rFonts w:ascii="Tahoma" w:hAnsi="Tahoma" w:cs="Tahoma"/>
        </w:rPr>
        <w:t>ykonawca ma obowiązek:</w:t>
      </w:r>
    </w:p>
    <w:p w14:paraId="4633E26A" w14:textId="77777777" w:rsidR="00DA4359" w:rsidRPr="004B18B8" w:rsidRDefault="00DA4359" w:rsidP="00176F8B">
      <w:pPr>
        <w:numPr>
          <w:ilvl w:val="2"/>
          <w:numId w:val="22"/>
        </w:numPr>
        <w:ind w:right="140"/>
        <w:jc w:val="both"/>
        <w:rPr>
          <w:rFonts w:ascii="Tahoma" w:hAnsi="Tahoma" w:cs="Tahoma"/>
        </w:rPr>
      </w:pPr>
      <w:r w:rsidRPr="004B18B8">
        <w:rPr>
          <w:rFonts w:ascii="Tahoma" w:hAnsi="Tahoma" w:cs="Tahoma"/>
        </w:rPr>
        <w:t>poinformowania zamawiającego, że wybór jego oferty będzie prowadził do powstania u zamawiającego obowiązku podatkowego;</w:t>
      </w:r>
    </w:p>
    <w:p w14:paraId="4F81D825" w14:textId="77777777" w:rsidR="00DA4359" w:rsidRPr="004B18B8" w:rsidRDefault="00DA4359" w:rsidP="00176F8B">
      <w:pPr>
        <w:numPr>
          <w:ilvl w:val="2"/>
          <w:numId w:val="22"/>
        </w:numPr>
        <w:ind w:right="140"/>
        <w:jc w:val="both"/>
        <w:rPr>
          <w:rFonts w:ascii="Tahoma" w:hAnsi="Tahoma" w:cs="Tahoma"/>
        </w:rPr>
      </w:pPr>
      <w:r w:rsidRPr="004B18B8">
        <w:rPr>
          <w:rFonts w:ascii="Tahoma" w:hAnsi="Tahoma" w:cs="Tahoma"/>
        </w:rPr>
        <w:t>wskazania nazwy (rodzaju) towaru lub usługi, których dostawa lub świadczenie będą prowadziły do powstania obowiązku podatkowego;</w:t>
      </w:r>
    </w:p>
    <w:p w14:paraId="434DE2E6" w14:textId="77777777" w:rsidR="00DA4359" w:rsidRPr="004B18B8" w:rsidRDefault="00DA4359" w:rsidP="00176F8B">
      <w:pPr>
        <w:numPr>
          <w:ilvl w:val="2"/>
          <w:numId w:val="22"/>
        </w:numPr>
        <w:ind w:right="140"/>
        <w:jc w:val="both"/>
        <w:rPr>
          <w:rFonts w:ascii="Tahoma" w:hAnsi="Tahoma" w:cs="Tahoma"/>
        </w:rPr>
      </w:pPr>
      <w:r w:rsidRPr="004B18B8">
        <w:rPr>
          <w:rFonts w:ascii="Tahoma" w:hAnsi="Tahoma" w:cs="Tahoma"/>
        </w:rPr>
        <w:t>wskazania wartości towaru lub usługi objętego obowiązkiem podatkowym zamawiającego, bez kwoty podatku;</w:t>
      </w:r>
    </w:p>
    <w:p w14:paraId="1E067B22" w14:textId="77777777" w:rsidR="00DA4359" w:rsidRPr="004B18B8" w:rsidRDefault="00DA4359" w:rsidP="00176F8B">
      <w:pPr>
        <w:numPr>
          <w:ilvl w:val="2"/>
          <w:numId w:val="22"/>
        </w:numPr>
        <w:ind w:right="140"/>
        <w:jc w:val="both"/>
        <w:rPr>
          <w:rFonts w:ascii="Tahoma" w:hAnsi="Tahoma" w:cs="Tahoma"/>
        </w:rPr>
      </w:pPr>
      <w:r w:rsidRPr="004B18B8">
        <w:rPr>
          <w:rFonts w:ascii="Tahoma" w:hAnsi="Tahoma" w:cs="Tahoma"/>
        </w:rPr>
        <w:t xml:space="preserve">wskazania stawki podatku od towarów i usług, która zgodnie z wiedzą </w:t>
      </w:r>
      <w:r w:rsidR="007C2FEC" w:rsidRPr="004B18B8">
        <w:rPr>
          <w:rFonts w:ascii="Tahoma" w:hAnsi="Tahoma" w:cs="Tahoma"/>
        </w:rPr>
        <w:t>W</w:t>
      </w:r>
      <w:r w:rsidRPr="004B18B8">
        <w:rPr>
          <w:rFonts w:ascii="Tahoma" w:hAnsi="Tahoma" w:cs="Tahoma"/>
        </w:rPr>
        <w:t>ykonawcy, będzie miała zastosowanie.</w:t>
      </w:r>
    </w:p>
    <w:p w14:paraId="79AE7834" w14:textId="77777777" w:rsidR="00B03F38" w:rsidRPr="004B18B8" w:rsidRDefault="00DA4359" w:rsidP="00176F8B">
      <w:pPr>
        <w:numPr>
          <w:ilvl w:val="1"/>
          <w:numId w:val="22"/>
        </w:numPr>
        <w:ind w:right="140"/>
        <w:jc w:val="both"/>
        <w:rPr>
          <w:rFonts w:ascii="Tahoma" w:hAnsi="Tahoma" w:cs="Tahoma"/>
        </w:rPr>
      </w:pPr>
      <w:r w:rsidRPr="004B18B8">
        <w:rPr>
          <w:rFonts w:ascii="Tahoma" w:hAnsi="Tahoma" w:cs="Tahoma"/>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5464D37" w14:textId="77777777" w:rsidR="006A2A0F" w:rsidRPr="004B18B8" w:rsidRDefault="006A2A0F" w:rsidP="00176F8B">
      <w:pPr>
        <w:ind w:right="140"/>
        <w:jc w:val="both"/>
        <w:rPr>
          <w:rFonts w:ascii="Tahoma" w:hAnsi="Tahoma" w:cs="Tahoma"/>
        </w:rPr>
      </w:pPr>
    </w:p>
    <w:p w14:paraId="650D073A" w14:textId="77777777" w:rsidR="00DA4359" w:rsidRPr="004B18B8" w:rsidRDefault="00DA4359" w:rsidP="00176F8B">
      <w:pPr>
        <w:numPr>
          <w:ilvl w:val="0"/>
          <w:numId w:val="22"/>
        </w:numPr>
        <w:ind w:right="140"/>
        <w:jc w:val="both"/>
        <w:rPr>
          <w:rFonts w:ascii="Tahoma" w:hAnsi="Tahoma" w:cs="Tahoma"/>
        </w:rPr>
      </w:pPr>
      <w:r w:rsidRPr="004B18B8">
        <w:rPr>
          <w:rFonts w:ascii="Tahoma" w:hAnsi="Tahoma" w:cs="Tahoma"/>
          <w:b/>
        </w:rPr>
        <w:t>WYMAGANIA DOTYCZĄCE WADIUM</w:t>
      </w:r>
    </w:p>
    <w:p w14:paraId="3FDB2A84" w14:textId="77777777" w:rsidR="00DA4359" w:rsidRPr="004B18B8" w:rsidRDefault="00DA4359" w:rsidP="00176F8B">
      <w:pPr>
        <w:ind w:right="140"/>
        <w:jc w:val="both"/>
        <w:rPr>
          <w:rFonts w:ascii="Tahoma" w:hAnsi="Tahoma" w:cs="Tahoma"/>
          <w:bCs/>
        </w:rPr>
      </w:pPr>
      <w:r w:rsidRPr="004B18B8">
        <w:rPr>
          <w:rFonts w:ascii="Tahoma" w:hAnsi="Tahoma" w:cs="Tahoma"/>
          <w:bCs/>
        </w:rPr>
        <w:t>Zamawiający nie wymaga zabezpieczenia oferty wadium.</w:t>
      </w:r>
    </w:p>
    <w:p w14:paraId="55FAD9C0" w14:textId="77777777" w:rsidR="00DA4359" w:rsidRPr="004B18B8" w:rsidRDefault="00DA4359" w:rsidP="00176F8B">
      <w:pPr>
        <w:ind w:right="140"/>
        <w:jc w:val="both"/>
        <w:rPr>
          <w:rFonts w:ascii="Tahoma" w:hAnsi="Tahoma" w:cs="Tahoma"/>
          <w:bCs/>
        </w:rPr>
      </w:pPr>
    </w:p>
    <w:p w14:paraId="138085C0" w14:textId="77777777" w:rsidR="00DA4359" w:rsidRPr="004B18B8" w:rsidRDefault="00DA4359" w:rsidP="00176F8B">
      <w:pPr>
        <w:numPr>
          <w:ilvl w:val="0"/>
          <w:numId w:val="22"/>
        </w:numPr>
        <w:ind w:right="140"/>
        <w:jc w:val="both"/>
        <w:rPr>
          <w:rFonts w:ascii="Tahoma" w:hAnsi="Tahoma" w:cs="Tahoma"/>
          <w:bCs/>
        </w:rPr>
      </w:pPr>
      <w:r w:rsidRPr="004B18B8">
        <w:rPr>
          <w:rFonts w:ascii="Tahoma" w:hAnsi="Tahoma" w:cs="Tahoma"/>
          <w:b/>
        </w:rPr>
        <w:t>TERMIN ZWIĄZANIA OFERTĄ</w:t>
      </w:r>
    </w:p>
    <w:p w14:paraId="4497D8E9" w14:textId="0195279A" w:rsidR="00DA4359" w:rsidRPr="004B18B8" w:rsidRDefault="00DA4359" w:rsidP="00176F8B">
      <w:pPr>
        <w:pStyle w:val="pkt"/>
        <w:numPr>
          <w:ilvl w:val="1"/>
          <w:numId w:val="22"/>
        </w:numPr>
        <w:spacing w:before="0" w:after="0"/>
        <w:ind w:left="567" w:hanging="567"/>
        <w:rPr>
          <w:rFonts w:ascii="Tahoma" w:hAnsi="Tahoma" w:cs="Tahoma"/>
          <w:sz w:val="20"/>
        </w:rPr>
      </w:pPr>
      <w:r w:rsidRPr="00DD699C">
        <w:rPr>
          <w:rFonts w:ascii="Tahoma" w:hAnsi="Tahoma" w:cs="Tahoma"/>
          <w:sz w:val="20"/>
        </w:rPr>
        <w:t xml:space="preserve">Wykonawca będzie związany ofertą przez okres </w:t>
      </w:r>
      <w:r w:rsidRPr="00DD699C">
        <w:rPr>
          <w:rFonts w:ascii="Tahoma" w:hAnsi="Tahoma" w:cs="Tahoma"/>
          <w:b/>
          <w:sz w:val="20"/>
        </w:rPr>
        <w:t xml:space="preserve">30 dni tj. do dnia </w:t>
      </w:r>
      <w:r w:rsidR="00DD699C" w:rsidRPr="00DD699C">
        <w:rPr>
          <w:rFonts w:ascii="Tahoma" w:hAnsi="Tahoma" w:cs="Tahoma"/>
          <w:b/>
          <w:sz w:val="20"/>
        </w:rPr>
        <w:t>10.01.2026</w:t>
      </w:r>
      <w:r w:rsidRPr="00DD699C">
        <w:rPr>
          <w:rFonts w:ascii="Tahoma" w:hAnsi="Tahoma" w:cs="Tahoma"/>
          <w:b/>
          <w:sz w:val="20"/>
        </w:rPr>
        <w:t xml:space="preserve"> r. </w:t>
      </w:r>
      <w:r w:rsidRPr="00DD699C">
        <w:rPr>
          <w:rFonts w:ascii="Tahoma" w:hAnsi="Tahoma" w:cs="Tahoma"/>
          <w:sz w:val="20"/>
        </w:rPr>
        <w:t>Bieg terminu</w:t>
      </w:r>
      <w:r w:rsidRPr="004B18B8">
        <w:rPr>
          <w:rFonts w:ascii="Tahoma" w:hAnsi="Tahoma" w:cs="Tahoma"/>
          <w:sz w:val="20"/>
        </w:rPr>
        <w:t xml:space="preserve"> związania ofertą rozpoczyna się wraz z</w:t>
      </w:r>
      <w:r w:rsidR="000233E2" w:rsidRPr="004B18B8">
        <w:rPr>
          <w:rFonts w:ascii="Tahoma" w:hAnsi="Tahoma" w:cs="Tahoma"/>
          <w:sz w:val="20"/>
        </w:rPr>
        <w:t xml:space="preserve"> </w:t>
      </w:r>
      <w:r w:rsidRPr="004B18B8">
        <w:rPr>
          <w:rFonts w:ascii="Tahoma" w:hAnsi="Tahoma" w:cs="Tahoma"/>
          <w:sz w:val="20"/>
        </w:rPr>
        <w:t>upływem terminu składania ofert.</w:t>
      </w:r>
    </w:p>
    <w:p w14:paraId="10694B66" w14:textId="77777777" w:rsidR="000233E2" w:rsidRPr="004B18B8" w:rsidRDefault="00DA4359" w:rsidP="00176F8B">
      <w:pPr>
        <w:pStyle w:val="pkt"/>
        <w:numPr>
          <w:ilvl w:val="1"/>
          <w:numId w:val="22"/>
        </w:numPr>
        <w:spacing w:before="0" w:after="0"/>
        <w:ind w:left="567" w:hanging="567"/>
        <w:rPr>
          <w:rFonts w:ascii="Tahoma" w:hAnsi="Tahoma" w:cs="Tahoma"/>
          <w:sz w:val="20"/>
        </w:rPr>
      </w:pPr>
      <w:r w:rsidRPr="004B18B8">
        <w:rPr>
          <w:rFonts w:ascii="Tahoma" w:hAnsi="Tahoma" w:cs="Tahoma"/>
          <w:sz w:val="20"/>
        </w:rPr>
        <w:t xml:space="preserve">W przypadku gdy wybór najkorzystniejszej oferty nie nastąpi przed upływem terminu związania ofertą wskazanego w ust. 1, Zamawiający przed upływem terminu związania ofertą zwraca się jednokrotnie do </w:t>
      </w:r>
      <w:r w:rsidR="007C2FEC" w:rsidRPr="004B18B8">
        <w:rPr>
          <w:rFonts w:ascii="Tahoma" w:hAnsi="Tahoma" w:cs="Tahoma"/>
          <w:sz w:val="20"/>
        </w:rPr>
        <w:t>W</w:t>
      </w:r>
      <w:r w:rsidRPr="004B18B8">
        <w:rPr>
          <w:rFonts w:ascii="Tahoma" w:hAnsi="Tahoma" w:cs="Tahoma"/>
          <w:sz w:val="20"/>
        </w:rPr>
        <w:t>ykonawców o wyrażenie zgody na przedłużenie tego terminu o wskazywany przez niego okres, nie dłuższy niż 30 dni.</w:t>
      </w:r>
    </w:p>
    <w:p w14:paraId="327E38FC" w14:textId="77777777" w:rsidR="00DA4359" w:rsidRPr="004B18B8" w:rsidRDefault="00DA4359" w:rsidP="00176F8B">
      <w:pPr>
        <w:pStyle w:val="pkt"/>
        <w:numPr>
          <w:ilvl w:val="1"/>
          <w:numId w:val="22"/>
        </w:numPr>
        <w:spacing w:before="0" w:after="0"/>
        <w:ind w:left="567" w:hanging="567"/>
        <w:rPr>
          <w:rFonts w:ascii="Tahoma" w:hAnsi="Tahoma" w:cs="Tahoma"/>
          <w:sz w:val="20"/>
        </w:rPr>
      </w:pPr>
      <w:r w:rsidRPr="004B18B8">
        <w:rPr>
          <w:rFonts w:ascii="Tahoma" w:hAnsi="Tahoma" w:cs="Tahoma"/>
          <w:sz w:val="20"/>
        </w:rPr>
        <w:t xml:space="preserve">Przedłużenie terminu związania ofertą wymaga złożenia przez </w:t>
      </w:r>
      <w:r w:rsidR="007C2FEC" w:rsidRPr="004B18B8">
        <w:rPr>
          <w:rFonts w:ascii="Tahoma" w:hAnsi="Tahoma" w:cs="Tahoma"/>
          <w:sz w:val="20"/>
        </w:rPr>
        <w:t>W</w:t>
      </w:r>
      <w:r w:rsidRPr="004B18B8">
        <w:rPr>
          <w:rFonts w:ascii="Tahoma" w:hAnsi="Tahoma" w:cs="Tahoma"/>
          <w:sz w:val="20"/>
        </w:rPr>
        <w:t>ykonawcę pisemnego oświadczenia o wyrażeniu zgody na przedłużenie terminu związania ofertą.</w:t>
      </w:r>
    </w:p>
    <w:p w14:paraId="2F5CE67A" w14:textId="77777777" w:rsidR="00DA4359" w:rsidRPr="004B18B8" w:rsidRDefault="00DA4359" w:rsidP="00176F8B">
      <w:pPr>
        <w:pStyle w:val="pkt"/>
        <w:numPr>
          <w:ilvl w:val="1"/>
          <w:numId w:val="22"/>
        </w:numPr>
        <w:spacing w:before="0" w:after="0"/>
        <w:ind w:left="567" w:hanging="567"/>
        <w:rPr>
          <w:rFonts w:ascii="Tahoma" w:hAnsi="Tahoma" w:cs="Tahoma"/>
          <w:sz w:val="20"/>
        </w:rPr>
      </w:pPr>
      <w:r w:rsidRPr="004B18B8">
        <w:rPr>
          <w:rFonts w:ascii="Tahoma" w:hAnsi="Tahoma" w:cs="Tahoma"/>
          <w:sz w:val="20"/>
        </w:rPr>
        <w:t>Odmowa wyrażenia zgody na przedłużenie terminu związania ofertą nie powoduje utraty wadium.</w:t>
      </w:r>
    </w:p>
    <w:p w14:paraId="1A02A260" w14:textId="77777777" w:rsidR="00DA4359" w:rsidRPr="004B18B8" w:rsidRDefault="00DA4359" w:rsidP="00176F8B">
      <w:pPr>
        <w:ind w:right="140"/>
        <w:jc w:val="both"/>
        <w:rPr>
          <w:rFonts w:ascii="Tahoma" w:hAnsi="Tahoma" w:cs="Tahoma"/>
          <w:b/>
        </w:rPr>
      </w:pPr>
    </w:p>
    <w:p w14:paraId="721BFE5C" w14:textId="77777777" w:rsidR="00DA4359" w:rsidRPr="004B18B8" w:rsidRDefault="00DA4359" w:rsidP="00176F8B">
      <w:pPr>
        <w:numPr>
          <w:ilvl w:val="0"/>
          <w:numId w:val="22"/>
        </w:numPr>
        <w:ind w:right="140"/>
        <w:jc w:val="both"/>
        <w:rPr>
          <w:rFonts w:ascii="Tahoma" w:hAnsi="Tahoma" w:cs="Tahoma"/>
          <w:b/>
        </w:rPr>
      </w:pPr>
      <w:r w:rsidRPr="004B18B8">
        <w:rPr>
          <w:rFonts w:ascii="Tahoma" w:hAnsi="Tahoma" w:cs="Tahoma"/>
          <w:b/>
        </w:rPr>
        <w:t>SPOSÓB I TERMIN SKŁADANIA I OTWARCIA OFERT</w:t>
      </w:r>
    </w:p>
    <w:p w14:paraId="36FA062F" w14:textId="77777777" w:rsidR="00DA4359" w:rsidRPr="004B18B8" w:rsidRDefault="00DA4359" w:rsidP="00176F8B">
      <w:pPr>
        <w:ind w:right="140"/>
        <w:jc w:val="both"/>
        <w:rPr>
          <w:rFonts w:ascii="Tahoma" w:hAnsi="Tahoma" w:cs="Tahoma"/>
          <w:bCs/>
        </w:rPr>
      </w:pPr>
    </w:p>
    <w:p w14:paraId="30CC0F2B" w14:textId="2EC5CB57" w:rsidR="000233E2" w:rsidRPr="00DD699C" w:rsidRDefault="000233E2" w:rsidP="00176F8B">
      <w:pPr>
        <w:pStyle w:val="pkt"/>
        <w:numPr>
          <w:ilvl w:val="1"/>
          <w:numId w:val="22"/>
        </w:numPr>
        <w:spacing w:before="0" w:after="0"/>
        <w:ind w:left="567" w:hanging="567"/>
        <w:rPr>
          <w:rFonts w:ascii="Tahoma" w:hAnsi="Tahoma" w:cs="Tahoma"/>
          <w:b/>
          <w:sz w:val="20"/>
        </w:rPr>
      </w:pPr>
      <w:r w:rsidRPr="00DD699C">
        <w:rPr>
          <w:rFonts w:ascii="Tahoma" w:hAnsi="Tahoma" w:cs="Tahoma"/>
          <w:sz w:val="20"/>
        </w:rPr>
        <w:t xml:space="preserve">Ofertę należy złożyć zgodnie z punktem 10.2. SWZ </w:t>
      </w:r>
      <w:r w:rsidRPr="00DD699C">
        <w:rPr>
          <w:rFonts w:ascii="Tahoma" w:hAnsi="Tahoma" w:cs="Tahoma"/>
          <w:b/>
          <w:sz w:val="20"/>
        </w:rPr>
        <w:t xml:space="preserve">do dnia </w:t>
      </w:r>
      <w:r w:rsidR="00DD699C" w:rsidRPr="00DD699C">
        <w:rPr>
          <w:rFonts w:ascii="Tahoma" w:hAnsi="Tahoma" w:cs="Tahoma"/>
          <w:b/>
          <w:sz w:val="20"/>
        </w:rPr>
        <w:t>12.12.2025</w:t>
      </w:r>
      <w:r w:rsidRPr="00DD699C">
        <w:rPr>
          <w:rFonts w:ascii="Tahoma" w:hAnsi="Tahoma" w:cs="Tahoma"/>
          <w:b/>
          <w:sz w:val="20"/>
        </w:rPr>
        <w:t xml:space="preserve"> r. do godziny </w:t>
      </w:r>
      <w:r w:rsidR="0087608D" w:rsidRPr="00DD699C">
        <w:rPr>
          <w:rFonts w:ascii="Tahoma" w:hAnsi="Tahoma" w:cs="Tahoma"/>
          <w:b/>
          <w:sz w:val="20"/>
        </w:rPr>
        <w:t>09</w:t>
      </w:r>
      <w:r w:rsidRPr="00DD699C">
        <w:rPr>
          <w:rFonts w:ascii="Tahoma" w:hAnsi="Tahoma" w:cs="Tahoma"/>
          <w:b/>
          <w:sz w:val="20"/>
        </w:rPr>
        <w:t>:</w:t>
      </w:r>
      <w:r w:rsidR="00275C57" w:rsidRPr="00DD699C">
        <w:rPr>
          <w:rFonts w:ascii="Tahoma" w:hAnsi="Tahoma" w:cs="Tahoma"/>
          <w:b/>
          <w:sz w:val="20"/>
        </w:rPr>
        <w:t>3</w:t>
      </w:r>
      <w:r w:rsidRPr="00DD699C">
        <w:rPr>
          <w:rFonts w:ascii="Tahoma" w:hAnsi="Tahoma" w:cs="Tahoma"/>
          <w:b/>
          <w:sz w:val="20"/>
        </w:rPr>
        <w:t>0</w:t>
      </w:r>
      <w:r w:rsidRPr="00DD699C">
        <w:rPr>
          <w:rFonts w:ascii="Tahoma" w:hAnsi="Tahoma" w:cs="Tahoma"/>
          <w:sz w:val="20"/>
        </w:rPr>
        <w:t>.</w:t>
      </w:r>
    </w:p>
    <w:p w14:paraId="1F6EB326" w14:textId="11E04A48" w:rsidR="000233E2" w:rsidRPr="00DD699C" w:rsidRDefault="000233E2" w:rsidP="00176F8B">
      <w:pPr>
        <w:pStyle w:val="pkt"/>
        <w:numPr>
          <w:ilvl w:val="1"/>
          <w:numId w:val="22"/>
        </w:numPr>
        <w:spacing w:before="0" w:after="0"/>
        <w:ind w:left="567" w:hanging="567"/>
        <w:rPr>
          <w:rFonts w:ascii="Tahoma" w:hAnsi="Tahoma" w:cs="Tahoma"/>
          <w:b/>
          <w:sz w:val="20"/>
        </w:rPr>
      </w:pPr>
      <w:r w:rsidRPr="00DD699C">
        <w:rPr>
          <w:rFonts w:ascii="Tahoma" w:hAnsi="Tahoma" w:cs="Tahoma"/>
          <w:sz w:val="20"/>
        </w:rPr>
        <w:t xml:space="preserve">Otwarcie ofert następ w dniu </w:t>
      </w:r>
      <w:r w:rsidR="00DD699C" w:rsidRPr="00DD699C">
        <w:rPr>
          <w:rFonts w:ascii="Tahoma" w:hAnsi="Tahoma" w:cs="Tahoma"/>
          <w:b/>
          <w:bCs/>
          <w:sz w:val="20"/>
        </w:rPr>
        <w:t xml:space="preserve">12.12.2025 </w:t>
      </w:r>
      <w:r w:rsidRPr="00DD699C">
        <w:rPr>
          <w:rFonts w:ascii="Tahoma" w:hAnsi="Tahoma" w:cs="Tahoma"/>
          <w:b/>
          <w:sz w:val="20"/>
        </w:rPr>
        <w:t xml:space="preserve">r. o godzinie </w:t>
      </w:r>
      <w:r w:rsidR="0087608D" w:rsidRPr="00DD699C">
        <w:rPr>
          <w:rFonts w:ascii="Tahoma" w:hAnsi="Tahoma" w:cs="Tahoma"/>
          <w:b/>
          <w:sz w:val="20"/>
        </w:rPr>
        <w:t>10:00</w:t>
      </w:r>
      <w:r w:rsidRPr="00DD699C">
        <w:rPr>
          <w:rFonts w:ascii="Tahoma" w:hAnsi="Tahoma" w:cs="Tahoma"/>
          <w:sz w:val="20"/>
        </w:rPr>
        <w:t xml:space="preserve">  </w:t>
      </w:r>
    </w:p>
    <w:p w14:paraId="74DB7A10" w14:textId="77777777" w:rsidR="008A1136" w:rsidRPr="004B18B8" w:rsidRDefault="008A1136" w:rsidP="00176F8B">
      <w:pPr>
        <w:pStyle w:val="pkt"/>
        <w:numPr>
          <w:ilvl w:val="1"/>
          <w:numId w:val="22"/>
        </w:numPr>
        <w:spacing w:before="0" w:after="0"/>
        <w:ind w:left="567" w:hanging="567"/>
        <w:rPr>
          <w:rFonts w:ascii="Tahoma" w:hAnsi="Tahoma" w:cs="Tahoma"/>
          <w:b/>
          <w:sz w:val="20"/>
        </w:rPr>
      </w:pPr>
      <w:r w:rsidRPr="004B18B8">
        <w:rPr>
          <w:rFonts w:ascii="Tahoma" w:hAnsi="Tahoma" w:cs="Tahoma"/>
          <w:sz w:val="20"/>
        </w:rPr>
        <w:t>Otwarcie ofert następuje poprzez proces odszyfrowania po upublicznieniu informacji o kwocie na sfinansowanie zamówienia na platformie e-Zamówienia.</w:t>
      </w:r>
    </w:p>
    <w:p w14:paraId="22E6C009" w14:textId="77777777" w:rsidR="008A1136" w:rsidRPr="004B18B8" w:rsidRDefault="008A1136" w:rsidP="00176F8B">
      <w:pPr>
        <w:pStyle w:val="pkt"/>
        <w:numPr>
          <w:ilvl w:val="1"/>
          <w:numId w:val="22"/>
        </w:numPr>
        <w:spacing w:before="0" w:after="0"/>
        <w:ind w:left="567" w:hanging="567"/>
        <w:rPr>
          <w:rFonts w:ascii="Tahoma" w:hAnsi="Tahoma" w:cs="Tahoma"/>
          <w:b/>
          <w:sz w:val="20"/>
        </w:rPr>
      </w:pPr>
      <w:r w:rsidRPr="004B18B8">
        <w:rPr>
          <w:rFonts w:ascii="Tahoma" w:hAnsi="Tahoma" w:cs="Tahoma"/>
          <w:sz w:val="20"/>
        </w:rPr>
        <w:t xml:space="preserve">Niezwłocznie po otwarciu ofert Zamawiający udostępni na stronie internetowej prowadzonego postępowania informacje o: </w:t>
      </w:r>
    </w:p>
    <w:p w14:paraId="0961D571" w14:textId="77777777" w:rsidR="008A1136" w:rsidRPr="004B18B8" w:rsidRDefault="008A1136" w:rsidP="00176F8B">
      <w:pPr>
        <w:pStyle w:val="pkt"/>
        <w:numPr>
          <w:ilvl w:val="2"/>
          <w:numId w:val="22"/>
        </w:numPr>
        <w:spacing w:before="0" w:after="0"/>
        <w:ind w:left="851" w:hanging="295"/>
        <w:rPr>
          <w:rFonts w:ascii="Tahoma" w:hAnsi="Tahoma" w:cs="Tahoma"/>
          <w:b/>
          <w:sz w:val="20"/>
        </w:rPr>
      </w:pPr>
      <w:r w:rsidRPr="004B18B8">
        <w:rPr>
          <w:rFonts w:ascii="Tahoma" w:hAnsi="Tahoma" w:cs="Tahoma"/>
          <w:sz w:val="20"/>
        </w:rPr>
        <w:t xml:space="preserve">nazwach albo imionach i nazwiskach oraz siedzibach lub miejscach prowadzonej działalności gospodarczej albo miejscach zamieszkania wykonawców, których oferty zostały otwarte; </w:t>
      </w:r>
    </w:p>
    <w:p w14:paraId="0945FE0F" w14:textId="77777777" w:rsidR="008A1136" w:rsidRPr="004B18B8" w:rsidRDefault="008A1136" w:rsidP="00176F8B">
      <w:pPr>
        <w:pStyle w:val="pkt"/>
        <w:numPr>
          <w:ilvl w:val="2"/>
          <w:numId w:val="22"/>
        </w:numPr>
        <w:spacing w:before="0" w:after="0"/>
        <w:ind w:left="851" w:hanging="295"/>
        <w:rPr>
          <w:rFonts w:ascii="Tahoma" w:hAnsi="Tahoma" w:cs="Tahoma"/>
          <w:b/>
          <w:sz w:val="20"/>
        </w:rPr>
      </w:pPr>
      <w:r w:rsidRPr="004B18B8">
        <w:rPr>
          <w:rFonts w:ascii="Tahoma" w:hAnsi="Tahoma" w:cs="Tahoma"/>
          <w:sz w:val="20"/>
        </w:rPr>
        <w:t xml:space="preserve">cenach lub kosztach zawartych w ofertach.  </w:t>
      </w:r>
    </w:p>
    <w:p w14:paraId="5D304D27" w14:textId="77777777" w:rsidR="00D90A5F" w:rsidRPr="004B18B8" w:rsidRDefault="00D90A5F" w:rsidP="00176F8B">
      <w:pPr>
        <w:ind w:right="140"/>
        <w:jc w:val="both"/>
        <w:rPr>
          <w:rFonts w:ascii="Tahoma" w:hAnsi="Tahoma" w:cs="Tahoma"/>
        </w:rPr>
      </w:pPr>
      <w:r w:rsidRPr="004B18B8">
        <w:rPr>
          <w:rFonts w:ascii="Tahoma" w:hAnsi="Tahoma" w:cs="Tahoma"/>
        </w:rPr>
        <w:t xml:space="preserve"> </w:t>
      </w:r>
    </w:p>
    <w:p w14:paraId="1528FD4A" w14:textId="77777777" w:rsidR="002E4638" w:rsidRPr="004B18B8" w:rsidRDefault="002E4638" w:rsidP="00176F8B">
      <w:pPr>
        <w:ind w:right="140"/>
        <w:jc w:val="both"/>
        <w:rPr>
          <w:rFonts w:ascii="Tahoma" w:hAnsi="Tahoma" w:cs="Tahoma"/>
        </w:rPr>
      </w:pPr>
    </w:p>
    <w:p w14:paraId="210CCADB" w14:textId="77777777" w:rsidR="00D90A5F" w:rsidRPr="004B18B8" w:rsidRDefault="000233E2" w:rsidP="00176F8B">
      <w:pPr>
        <w:numPr>
          <w:ilvl w:val="0"/>
          <w:numId w:val="22"/>
        </w:numPr>
        <w:ind w:right="140"/>
        <w:jc w:val="both"/>
        <w:rPr>
          <w:rFonts w:ascii="Tahoma" w:hAnsi="Tahoma" w:cs="Tahoma"/>
        </w:rPr>
      </w:pPr>
      <w:bookmarkStart w:id="11" w:name="_Hlk65060009"/>
      <w:r w:rsidRPr="004B18B8">
        <w:rPr>
          <w:rFonts w:ascii="Tahoma" w:hAnsi="Tahoma" w:cs="Tahoma"/>
          <w:b/>
        </w:rPr>
        <w:t>OPIS KRYTERIÓW OCENY OFERT, WRAZ Z PODANIEM WAG TYCH KRYTERIÓW I SPOSOBU OCENY OFERT</w:t>
      </w:r>
    </w:p>
    <w:bookmarkEnd w:id="11"/>
    <w:p w14:paraId="5D87C29F" w14:textId="77777777" w:rsidR="00E0048C" w:rsidRDefault="00E0048C" w:rsidP="00176F8B">
      <w:pPr>
        <w:pStyle w:val="Tekstpodstawowy3"/>
        <w:ind w:left="360"/>
        <w:rPr>
          <w:rFonts w:ascii="Tahoma" w:hAnsi="Tahoma" w:cs="Tahoma"/>
          <w:sz w:val="20"/>
        </w:rPr>
      </w:pPr>
    </w:p>
    <w:p w14:paraId="03665FC1" w14:textId="77777777" w:rsidR="00014156" w:rsidRPr="007D377F" w:rsidRDefault="00014156" w:rsidP="00014156">
      <w:pPr>
        <w:ind w:left="420"/>
        <w:rPr>
          <w:rFonts w:ascii="Tahoma" w:hAnsi="Tahoma" w:cs="Tahoma"/>
          <w:b/>
          <w:bCs/>
        </w:rPr>
      </w:pPr>
      <w:r w:rsidRPr="007D377F">
        <w:rPr>
          <w:rFonts w:ascii="Tahoma" w:hAnsi="Tahoma" w:cs="Tahoma"/>
          <w:b/>
          <w:bCs/>
        </w:rPr>
        <w:t>1. Cena 60 pkt</w:t>
      </w:r>
    </w:p>
    <w:p w14:paraId="097418ED" w14:textId="7AA02703" w:rsidR="00014156" w:rsidRPr="007D377F" w:rsidRDefault="00014156" w:rsidP="00014156">
      <w:pPr>
        <w:ind w:left="420"/>
        <w:rPr>
          <w:rFonts w:ascii="Tahoma" w:hAnsi="Tahoma" w:cs="Tahoma"/>
          <w:b/>
          <w:bCs/>
        </w:rPr>
      </w:pPr>
      <w:r w:rsidRPr="007D377F">
        <w:rPr>
          <w:rFonts w:ascii="Tahoma" w:hAnsi="Tahoma" w:cs="Tahoma"/>
          <w:b/>
          <w:bCs/>
        </w:rPr>
        <w:t xml:space="preserve">2. Gotowość do usunięcia awarii </w:t>
      </w:r>
      <w:r w:rsidR="00D2218D">
        <w:rPr>
          <w:rFonts w:ascii="Tahoma" w:hAnsi="Tahoma" w:cs="Tahoma"/>
          <w:b/>
          <w:bCs/>
        </w:rPr>
        <w:t>40</w:t>
      </w:r>
      <w:r w:rsidRPr="007D377F">
        <w:rPr>
          <w:rFonts w:ascii="Tahoma" w:hAnsi="Tahoma" w:cs="Tahoma"/>
          <w:b/>
          <w:bCs/>
        </w:rPr>
        <w:t xml:space="preserve"> pkt</w:t>
      </w:r>
    </w:p>
    <w:p w14:paraId="45ECFD36" w14:textId="77777777" w:rsidR="00014156" w:rsidRPr="007D377F" w:rsidRDefault="00014156" w:rsidP="00014156">
      <w:pPr>
        <w:rPr>
          <w:rFonts w:ascii="Tahoma" w:hAnsi="Tahoma"/>
        </w:rPr>
      </w:pPr>
    </w:p>
    <w:p w14:paraId="2FBAD48A" w14:textId="77777777" w:rsidR="00014156" w:rsidRPr="007D377F" w:rsidRDefault="00014156" w:rsidP="0074292C">
      <w:pPr>
        <w:numPr>
          <w:ilvl w:val="1"/>
          <w:numId w:val="47"/>
        </w:numPr>
        <w:tabs>
          <w:tab w:val="clear" w:pos="1440"/>
        </w:tabs>
        <w:ind w:right="140" w:hanging="1080"/>
        <w:jc w:val="both"/>
        <w:rPr>
          <w:rFonts w:ascii="Tahoma" w:hAnsi="Tahoma" w:cs="Tahoma"/>
        </w:rPr>
      </w:pPr>
      <w:r w:rsidRPr="007D377F">
        <w:rPr>
          <w:rFonts w:ascii="Tahoma" w:hAnsi="Tahoma" w:cs="Tahoma"/>
        </w:rPr>
        <w:t xml:space="preserve">Wartość punktowa kryterium </w:t>
      </w:r>
      <w:r w:rsidRPr="009A7420">
        <w:rPr>
          <w:rFonts w:ascii="Tahoma" w:hAnsi="Tahoma" w:cs="Tahoma"/>
          <w:b/>
          <w:bCs/>
        </w:rPr>
        <w:t>„cena”</w:t>
      </w:r>
      <w:r w:rsidRPr="007D377F">
        <w:rPr>
          <w:rFonts w:ascii="Tahoma" w:hAnsi="Tahoma" w:cs="Tahoma"/>
        </w:rPr>
        <w:t xml:space="preserve"> będzie obliczona wg wzoru:</w:t>
      </w:r>
    </w:p>
    <w:p w14:paraId="2D787665" w14:textId="77777777" w:rsidR="00014156" w:rsidRPr="007D377F" w:rsidRDefault="00014156" w:rsidP="00014156">
      <w:pPr>
        <w:ind w:right="140"/>
        <w:jc w:val="both"/>
        <w:rPr>
          <w:rFonts w:ascii="Tahoma" w:hAnsi="Tahoma" w:cs="Tahoma"/>
        </w:rPr>
      </w:pPr>
    </w:p>
    <w:p w14:paraId="0162C661" w14:textId="77777777" w:rsidR="00014156" w:rsidRPr="007D377F" w:rsidRDefault="00014156" w:rsidP="00014156">
      <w:pPr>
        <w:ind w:right="140"/>
        <w:jc w:val="both"/>
        <w:rPr>
          <w:rFonts w:ascii="Tahoma" w:hAnsi="Tahoma" w:cs="Tahoma"/>
        </w:rPr>
      </w:pPr>
    </w:p>
    <w:p w14:paraId="456127DE" w14:textId="77777777" w:rsidR="00014156" w:rsidRPr="007D377F" w:rsidRDefault="00014156" w:rsidP="00014156">
      <w:pPr>
        <w:pStyle w:val="Zwykytekst"/>
        <w:ind w:left="2410" w:hanging="1690"/>
        <w:jc w:val="both"/>
        <w:rPr>
          <w:rFonts w:ascii="Tahoma" w:hAnsi="Tahoma" w:cs="Tahoma"/>
        </w:rPr>
      </w:pPr>
      <w:r w:rsidRPr="007D377F">
        <w:rPr>
          <w:rFonts w:ascii="Tahoma" w:hAnsi="Tahoma" w:cs="Tahoma"/>
        </w:rPr>
        <w:t xml:space="preserve">      najniższa cena brutto</w:t>
      </w:r>
    </w:p>
    <w:p w14:paraId="3B434512" w14:textId="77777777" w:rsidR="00014156" w:rsidRPr="007D377F" w:rsidRDefault="00014156" w:rsidP="00014156">
      <w:pPr>
        <w:tabs>
          <w:tab w:val="num" w:pos="360"/>
        </w:tabs>
        <w:ind w:left="360" w:right="140" w:firstLine="360"/>
        <w:jc w:val="both"/>
        <w:rPr>
          <w:rFonts w:ascii="Tahoma" w:hAnsi="Tahoma" w:cs="Tahoma"/>
        </w:rPr>
      </w:pPr>
      <w:r w:rsidRPr="007D377F">
        <w:rPr>
          <w:rFonts w:ascii="Tahoma" w:hAnsi="Tahoma" w:cs="Tahoma"/>
        </w:rPr>
        <w:t>-------------------------------------------- x 60 = liczba punktów</w:t>
      </w:r>
    </w:p>
    <w:p w14:paraId="1EBD852E" w14:textId="77777777" w:rsidR="00014156" w:rsidRPr="007D377F" w:rsidRDefault="00014156" w:rsidP="00014156">
      <w:pPr>
        <w:tabs>
          <w:tab w:val="num" w:pos="360"/>
        </w:tabs>
        <w:ind w:left="360" w:right="140" w:firstLine="360"/>
        <w:jc w:val="both"/>
        <w:rPr>
          <w:rFonts w:ascii="Tahoma" w:hAnsi="Tahoma" w:cs="Tahoma"/>
        </w:rPr>
      </w:pPr>
      <w:r w:rsidRPr="007D377F">
        <w:rPr>
          <w:rFonts w:ascii="Tahoma" w:hAnsi="Tahoma" w:cs="Tahoma"/>
        </w:rPr>
        <w:t xml:space="preserve">      cena brutto badanej oferty</w:t>
      </w:r>
    </w:p>
    <w:p w14:paraId="67AAEDAE" w14:textId="77777777" w:rsidR="00014156" w:rsidRPr="007D377F" w:rsidRDefault="00014156" w:rsidP="00014156">
      <w:pPr>
        <w:widowControl w:val="0"/>
        <w:suppressAutoHyphens/>
        <w:jc w:val="both"/>
        <w:rPr>
          <w:rFonts w:ascii="Tahoma" w:hAnsi="Tahoma" w:cs="Tahoma"/>
        </w:rPr>
      </w:pPr>
    </w:p>
    <w:p w14:paraId="236D205A" w14:textId="2053C1F1" w:rsidR="00014156" w:rsidRPr="007D377F" w:rsidRDefault="00014156" w:rsidP="0074292C">
      <w:pPr>
        <w:widowControl w:val="0"/>
        <w:numPr>
          <w:ilvl w:val="1"/>
          <w:numId w:val="47"/>
        </w:numPr>
        <w:tabs>
          <w:tab w:val="clear" w:pos="1440"/>
          <w:tab w:val="num" w:pos="709"/>
        </w:tabs>
        <w:suppressAutoHyphens/>
        <w:ind w:left="709" w:hanging="283"/>
        <w:jc w:val="both"/>
        <w:rPr>
          <w:rFonts w:ascii="Tahoma" w:hAnsi="Tahoma" w:cs="Tahoma"/>
        </w:rPr>
      </w:pPr>
      <w:r w:rsidRPr="007D377F">
        <w:rPr>
          <w:rFonts w:ascii="Tahoma" w:hAnsi="Tahoma" w:cs="Tahoma"/>
        </w:rPr>
        <w:t>Wartość punktowa kryterium „</w:t>
      </w:r>
      <w:r w:rsidR="00E548AC" w:rsidRPr="007D377F">
        <w:rPr>
          <w:rFonts w:ascii="Tahoma" w:hAnsi="Tahoma" w:cs="Tahoma"/>
          <w:b/>
          <w:bCs/>
        </w:rPr>
        <w:t>gotowość do usunięcia awari</w:t>
      </w:r>
      <w:r w:rsidR="006446CE">
        <w:rPr>
          <w:rFonts w:ascii="Tahoma" w:hAnsi="Tahoma" w:cs="Tahoma"/>
          <w:b/>
          <w:bCs/>
        </w:rPr>
        <w:t>i</w:t>
      </w:r>
      <w:r w:rsidRPr="007D377F">
        <w:rPr>
          <w:rFonts w:ascii="Tahoma" w:hAnsi="Tahoma" w:cs="Tahoma"/>
        </w:rPr>
        <w:t>” zostanie obliczona wg wzoru:</w:t>
      </w:r>
    </w:p>
    <w:p w14:paraId="2C7EE501" w14:textId="77777777" w:rsidR="00014156" w:rsidRPr="007D377F" w:rsidRDefault="00014156" w:rsidP="00014156">
      <w:pPr>
        <w:pStyle w:val="Tekstpodstawowy3"/>
        <w:tabs>
          <w:tab w:val="left" w:pos="720"/>
        </w:tabs>
        <w:ind w:firstLine="720"/>
        <w:rPr>
          <w:rFonts w:ascii="Tahoma" w:hAnsi="Tahoma" w:cs="Tahoma"/>
          <w:bCs/>
          <w:sz w:val="20"/>
        </w:rPr>
      </w:pPr>
    </w:p>
    <w:p w14:paraId="1B2415B5" w14:textId="28275241" w:rsidR="00014156" w:rsidRPr="007D377F" w:rsidRDefault="00014156" w:rsidP="00014156">
      <w:pPr>
        <w:tabs>
          <w:tab w:val="num" w:pos="360"/>
        </w:tabs>
        <w:ind w:right="140"/>
        <w:jc w:val="both"/>
        <w:rPr>
          <w:rFonts w:ascii="Tahoma" w:hAnsi="Tahoma" w:cs="Tahoma"/>
        </w:rPr>
      </w:pPr>
      <w:r w:rsidRPr="007D377F">
        <w:rPr>
          <w:rFonts w:ascii="Tahoma" w:hAnsi="Tahoma" w:cs="Tahoma"/>
        </w:rPr>
        <w:tab/>
      </w:r>
      <w:r w:rsidRPr="007D377F">
        <w:rPr>
          <w:rFonts w:ascii="Tahoma" w:hAnsi="Tahoma" w:cs="Tahoma"/>
        </w:rPr>
        <w:tab/>
      </w:r>
      <w:r w:rsidR="005711AB" w:rsidRPr="007D377F">
        <w:rPr>
          <w:rFonts w:ascii="Tahoma" w:hAnsi="Tahoma" w:cs="Tahoma"/>
        </w:rPr>
        <w:t xml:space="preserve">     </w:t>
      </w:r>
      <w:r w:rsidRPr="007D377F">
        <w:rPr>
          <w:rFonts w:ascii="Tahoma" w:hAnsi="Tahoma" w:cs="Tahoma"/>
        </w:rPr>
        <w:t xml:space="preserve"> </w:t>
      </w:r>
      <w:r w:rsidR="005711AB" w:rsidRPr="007D377F">
        <w:rPr>
          <w:rFonts w:ascii="Tahoma" w:hAnsi="Tahoma" w:cs="Tahoma"/>
        </w:rPr>
        <w:t>n</w:t>
      </w:r>
      <w:r w:rsidRPr="007D377F">
        <w:rPr>
          <w:rFonts w:ascii="Tahoma" w:hAnsi="Tahoma" w:cs="Tahoma"/>
        </w:rPr>
        <w:t xml:space="preserve">ajkrótszy czas </w:t>
      </w:r>
      <w:r w:rsidR="005711AB" w:rsidRPr="007D377F">
        <w:rPr>
          <w:rFonts w:ascii="Tahoma" w:hAnsi="Tahoma" w:cs="Tahoma"/>
        </w:rPr>
        <w:t xml:space="preserve">gotowości do usunięcia awarii </w:t>
      </w:r>
      <w:r w:rsidRPr="007D377F">
        <w:rPr>
          <w:rFonts w:ascii="Tahoma" w:hAnsi="Tahoma" w:cs="Tahoma"/>
        </w:rPr>
        <w:t>(pełne godziny)</w:t>
      </w:r>
    </w:p>
    <w:p w14:paraId="52617906" w14:textId="77777777" w:rsidR="00014156" w:rsidRPr="007D377F" w:rsidRDefault="00014156" w:rsidP="00014156">
      <w:pPr>
        <w:tabs>
          <w:tab w:val="num" w:pos="360"/>
        </w:tabs>
        <w:ind w:left="360" w:right="140" w:firstLine="360"/>
        <w:jc w:val="both"/>
        <w:rPr>
          <w:rFonts w:ascii="Tahoma" w:hAnsi="Tahoma" w:cs="Tahoma"/>
        </w:rPr>
      </w:pPr>
      <w:r w:rsidRPr="007D377F">
        <w:rPr>
          <w:rFonts w:ascii="Tahoma" w:hAnsi="Tahoma" w:cs="Tahoma"/>
        </w:rPr>
        <w:t>--------------------------------------------------------------------------------------- x 40 = liczba punktów</w:t>
      </w:r>
    </w:p>
    <w:p w14:paraId="006CC4D5" w14:textId="05665C03" w:rsidR="00014156" w:rsidRPr="007D377F" w:rsidRDefault="00014156" w:rsidP="00014156">
      <w:pPr>
        <w:tabs>
          <w:tab w:val="num" w:pos="360"/>
        </w:tabs>
        <w:ind w:left="360" w:right="140" w:firstLine="360"/>
        <w:jc w:val="both"/>
        <w:rPr>
          <w:rFonts w:ascii="Tahoma" w:hAnsi="Tahoma" w:cs="Tahoma"/>
        </w:rPr>
      </w:pPr>
      <w:r w:rsidRPr="007D377F">
        <w:rPr>
          <w:rFonts w:ascii="Tahoma" w:hAnsi="Tahoma" w:cs="Tahoma"/>
        </w:rPr>
        <w:t xml:space="preserve">     </w:t>
      </w:r>
      <w:r w:rsidR="005711AB" w:rsidRPr="007D377F">
        <w:rPr>
          <w:rFonts w:ascii="Tahoma" w:hAnsi="Tahoma" w:cs="Tahoma"/>
        </w:rPr>
        <w:t xml:space="preserve">        </w:t>
      </w:r>
      <w:r w:rsidRPr="007D377F">
        <w:rPr>
          <w:rFonts w:ascii="Tahoma" w:hAnsi="Tahoma" w:cs="Tahoma"/>
        </w:rPr>
        <w:t xml:space="preserve"> </w:t>
      </w:r>
      <w:r w:rsidR="005711AB" w:rsidRPr="007D377F">
        <w:rPr>
          <w:rFonts w:ascii="Tahoma" w:hAnsi="Tahoma" w:cs="Tahoma"/>
        </w:rPr>
        <w:t>g</w:t>
      </w:r>
      <w:r w:rsidR="007B3758" w:rsidRPr="007D377F">
        <w:rPr>
          <w:rFonts w:ascii="Tahoma" w:hAnsi="Tahoma" w:cs="Tahoma"/>
        </w:rPr>
        <w:t>otowość do usunięcia</w:t>
      </w:r>
      <w:r w:rsidRPr="007D377F">
        <w:rPr>
          <w:rFonts w:ascii="Tahoma" w:hAnsi="Tahoma" w:cs="Tahoma"/>
        </w:rPr>
        <w:t xml:space="preserve"> awarii </w:t>
      </w:r>
      <w:r w:rsidR="007B3758" w:rsidRPr="007D377F">
        <w:rPr>
          <w:rFonts w:ascii="Tahoma" w:hAnsi="Tahoma" w:cs="Tahoma"/>
        </w:rPr>
        <w:t xml:space="preserve">w </w:t>
      </w:r>
      <w:r w:rsidRPr="007D377F">
        <w:rPr>
          <w:rFonts w:ascii="Tahoma" w:hAnsi="Tahoma" w:cs="Tahoma"/>
        </w:rPr>
        <w:t>badanej ofer</w:t>
      </w:r>
      <w:r w:rsidR="007B3758" w:rsidRPr="007D377F">
        <w:rPr>
          <w:rFonts w:ascii="Tahoma" w:hAnsi="Tahoma" w:cs="Tahoma"/>
        </w:rPr>
        <w:t>cie</w:t>
      </w:r>
    </w:p>
    <w:p w14:paraId="67C7D733" w14:textId="77777777" w:rsidR="00014156" w:rsidRPr="007D377F" w:rsidRDefault="00014156" w:rsidP="00014156">
      <w:pPr>
        <w:widowControl w:val="0"/>
        <w:suppressAutoHyphens/>
        <w:jc w:val="both"/>
        <w:rPr>
          <w:rFonts w:ascii="Tahoma" w:hAnsi="Tahoma" w:cs="Tahoma"/>
        </w:rPr>
      </w:pPr>
    </w:p>
    <w:p w14:paraId="6CBDD2F1" w14:textId="77777777" w:rsidR="00014156" w:rsidRPr="007D377F" w:rsidRDefault="00014156" w:rsidP="00014156">
      <w:pPr>
        <w:autoSpaceDE w:val="0"/>
        <w:autoSpaceDN w:val="0"/>
        <w:adjustRightInd w:val="0"/>
        <w:rPr>
          <w:rFonts w:ascii="Tahoma" w:hAnsi="Tahoma" w:cs="Tahoma"/>
          <w:b/>
          <w:bCs/>
        </w:rPr>
      </w:pPr>
      <w:r w:rsidRPr="007D377F">
        <w:rPr>
          <w:rFonts w:ascii="Tahoma" w:hAnsi="Tahoma" w:cs="Tahoma"/>
          <w:b/>
          <w:bCs/>
          <w:u w:val="single"/>
        </w:rPr>
        <w:t>UWAGA:</w:t>
      </w:r>
      <w:r w:rsidRPr="007D377F">
        <w:rPr>
          <w:rFonts w:ascii="Tahoma" w:hAnsi="Tahoma" w:cs="Tahoma"/>
          <w:b/>
          <w:bCs/>
        </w:rPr>
        <w:t xml:space="preserve"> </w:t>
      </w:r>
    </w:p>
    <w:p w14:paraId="495269DA" w14:textId="62674BF3" w:rsidR="00014156" w:rsidRPr="007D377F" w:rsidRDefault="00014156" w:rsidP="00014156">
      <w:pPr>
        <w:ind w:right="140"/>
        <w:jc w:val="both"/>
        <w:rPr>
          <w:rFonts w:ascii="Tahoma" w:hAnsi="Tahoma" w:cs="Tahoma"/>
          <w:b/>
          <w:u w:val="single"/>
        </w:rPr>
      </w:pPr>
      <w:r w:rsidRPr="007D377F">
        <w:rPr>
          <w:rFonts w:ascii="Tahoma" w:hAnsi="Tahoma" w:cs="Tahoma"/>
          <w:b/>
        </w:rPr>
        <w:t xml:space="preserve">- wykonawca zobowiązany jest do podania w elektronicznym Formularzu oferty </w:t>
      </w:r>
      <w:r w:rsidRPr="007D377F">
        <w:rPr>
          <w:rFonts w:ascii="Tahoma" w:hAnsi="Tahoma" w:cs="Tahoma"/>
          <w:b/>
          <w:u w:val="single"/>
        </w:rPr>
        <w:t xml:space="preserve">oferowanego czasu </w:t>
      </w:r>
      <w:r w:rsidR="007B3758" w:rsidRPr="007D377F">
        <w:rPr>
          <w:rFonts w:ascii="Tahoma" w:hAnsi="Tahoma" w:cs="Tahoma"/>
          <w:b/>
          <w:u w:val="single"/>
        </w:rPr>
        <w:t>gotowości do usunięcia awarii</w:t>
      </w:r>
      <w:r w:rsidRPr="007D377F">
        <w:rPr>
          <w:rFonts w:ascii="Tahoma" w:hAnsi="Tahoma" w:cs="Tahoma"/>
          <w:b/>
          <w:u w:val="single"/>
        </w:rPr>
        <w:t>.</w:t>
      </w:r>
    </w:p>
    <w:p w14:paraId="79B3A53C" w14:textId="24E2DB2B" w:rsidR="00014156" w:rsidRPr="007D377F" w:rsidRDefault="00014156" w:rsidP="00014156">
      <w:pPr>
        <w:autoSpaceDE w:val="0"/>
        <w:autoSpaceDN w:val="0"/>
        <w:adjustRightInd w:val="0"/>
        <w:rPr>
          <w:rFonts w:ascii="Tahoma" w:hAnsi="Tahoma" w:cs="Tahoma"/>
          <w:b/>
          <w:bCs/>
        </w:rPr>
      </w:pPr>
      <w:r w:rsidRPr="007D377F">
        <w:rPr>
          <w:rFonts w:ascii="Tahoma" w:hAnsi="Tahoma" w:cs="Tahoma"/>
          <w:b/>
          <w:bCs/>
        </w:rPr>
        <w:t xml:space="preserve">- </w:t>
      </w:r>
      <w:r w:rsidR="007B3758" w:rsidRPr="007D377F">
        <w:rPr>
          <w:rFonts w:ascii="Tahoma" w:hAnsi="Tahoma" w:cs="Tahoma"/>
          <w:b/>
          <w:bCs/>
        </w:rPr>
        <w:t xml:space="preserve">gotowość do usunięcia </w:t>
      </w:r>
      <w:proofErr w:type="gramStart"/>
      <w:r w:rsidR="007B3758" w:rsidRPr="007D377F">
        <w:rPr>
          <w:rFonts w:ascii="Tahoma" w:hAnsi="Tahoma" w:cs="Tahoma"/>
          <w:b/>
          <w:bCs/>
        </w:rPr>
        <w:t>awarii</w:t>
      </w:r>
      <w:proofErr w:type="gramEnd"/>
      <w:r w:rsidR="007B3758" w:rsidRPr="007D377F">
        <w:rPr>
          <w:rFonts w:ascii="Tahoma" w:hAnsi="Tahoma" w:cs="Tahoma"/>
          <w:b/>
          <w:bCs/>
        </w:rPr>
        <w:t xml:space="preserve"> </w:t>
      </w:r>
      <w:r w:rsidR="006446CE">
        <w:rPr>
          <w:rFonts w:ascii="Tahoma" w:hAnsi="Tahoma" w:cs="Tahoma"/>
          <w:b/>
          <w:bCs/>
        </w:rPr>
        <w:t xml:space="preserve">o którym mowa w pkt 3.3.4. </w:t>
      </w:r>
      <w:r w:rsidRPr="007D377F">
        <w:rPr>
          <w:rFonts w:ascii="Tahoma" w:hAnsi="Tahoma" w:cs="Tahoma"/>
          <w:b/>
          <w:bCs/>
        </w:rPr>
        <w:t xml:space="preserve">nie może przekraczać </w:t>
      </w:r>
      <w:r w:rsidR="007B3758" w:rsidRPr="007D377F">
        <w:rPr>
          <w:rFonts w:ascii="Tahoma" w:hAnsi="Tahoma" w:cs="Tahoma"/>
          <w:b/>
          <w:bCs/>
        </w:rPr>
        <w:t xml:space="preserve">24 </w:t>
      </w:r>
      <w:r w:rsidRPr="007D377F">
        <w:rPr>
          <w:rFonts w:ascii="Tahoma" w:hAnsi="Tahoma" w:cs="Tahoma"/>
          <w:b/>
          <w:bCs/>
        </w:rPr>
        <w:t xml:space="preserve">godzin </w:t>
      </w:r>
      <w:r w:rsidRPr="007D377F">
        <w:rPr>
          <w:rFonts w:ascii="Tahoma" w:hAnsi="Tahoma" w:cs="Tahoma"/>
        </w:rPr>
        <w:t>od chwili poprawnego zgłoszenia awarii,</w:t>
      </w:r>
    </w:p>
    <w:p w14:paraId="7BD6F537" w14:textId="33D2E0D2" w:rsidR="00014156" w:rsidRPr="007D377F" w:rsidRDefault="00014156" w:rsidP="00014156">
      <w:pPr>
        <w:jc w:val="both"/>
        <w:rPr>
          <w:rFonts w:ascii="Tahoma" w:hAnsi="Tahoma" w:cs="Tahoma"/>
          <w:b/>
          <w:u w:val="single"/>
        </w:rPr>
      </w:pPr>
      <w:r w:rsidRPr="007D377F">
        <w:rPr>
          <w:rFonts w:ascii="Tahoma" w:hAnsi="Tahoma" w:cs="Tahoma"/>
        </w:rPr>
        <w:t xml:space="preserve">- w przypadku braku wymaganego wpisu Zamawiający uzna, że Wykonawca zaoferował maksymalny czas </w:t>
      </w:r>
      <w:r w:rsidR="007B3758" w:rsidRPr="007D377F">
        <w:rPr>
          <w:rFonts w:ascii="Tahoma" w:hAnsi="Tahoma" w:cs="Tahoma"/>
        </w:rPr>
        <w:t>gotowości do usunięcia awarii</w:t>
      </w:r>
      <w:r w:rsidRPr="007D377F">
        <w:rPr>
          <w:rFonts w:ascii="Tahoma" w:hAnsi="Tahoma" w:cs="Tahoma"/>
        </w:rPr>
        <w:t xml:space="preserve"> tj. do </w:t>
      </w:r>
      <w:r w:rsidR="007B3758" w:rsidRPr="007D377F">
        <w:rPr>
          <w:rFonts w:ascii="Tahoma" w:hAnsi="Tahoma" w:cs="Tahoma"/>
        </w:rPr>
        <w:t>24</w:t>
      </w:r>
      <w:r w:rsidRPr="007D377F">
        <w:rPr>
          <w:rFonts w:ascii="Tahoma" w:hAnsi="Tahoma" w:cs="Tahoma"/>
        </w:rPr>
        <w:t xml:space="preserve"> godzin,</w:t>
      </w:r>
    </w:p>
    <w:p w14:paraId="008A3A18" w14:textId="362354CF" w:rsidR="00014156" w:rsidRPr="007D377F" w:rsidRDefault="00014156" w:rsidP="00014156">
      <w:pPr>
        <w:jc w:val="both"/>
        <w:rPr>
          <w:rFonts w:ascii="Tahoma" w:hAnsi="Tahoma" w:cs="Tahoma"/>
          <w:b/>
          <w:u w:val="single"/>
        </w:rPr>
      </w:pPr>
      <w:r w:rsidRPr="007D377F">
        <w:rPr>
          <w:rFonts w:ascii="Tahoma" w:hAnsi="Tahoma" w:cs="Tahoma"/>
        </w:rPr>
        <w:t xml:space="preserve">- </w:t>
      </w:r>
      <w:r w:rsidR="007B3758" w:rsidRPr="007D377F">
        <w:rPr>
          <w:rFonts w:ascii="Tahoma" w:hAnsi="Tahoma" w:cs="Tahoma"/>
        </w:rPr>
        <w:t xml:space="preserve">gotowość do usunięcia awarii </w:t>
      </w:r>
      <w:r w:rsidRPr="007D377F">
        <w:rPr>
          <w:rFonts w:ascii="Tahoma" w:hAnsi="Tahoma" w:cs="Tahoma"/>
        </w:rPr>
        <w:t>wskazan</w:t>
      </w:r>
      <w:r w:rsidR="007B3758" w:rsidRPr="007D377F">
        <w:rPr>
          <w:rFonts w:ascii="Tahoma" w:hAnsi="Tahoma" w:cs="Tahoma"/>
        </w:rPr>
        <w:t>a</w:t>
      </w:r>
      <w:r w:rsidRPr="007D377F">
        <w:rPr>
          <w:rFonts w:ascii="Tahoma" w:hAnsi="Tahoma" w:cs="Tahoma"/>
        </w:rPr>
        <w:t xml:space="preserve"> w ofercie będzie wiążąc</w:t>
      </w:r>
      <w:r w:rsidR="007B3758" w:rsidRPr="007D377F">
        <w:rPr>
          <w:rFonts w:ascii="Tahoma" w:hAnsi="Tahoma" w:cs="Tahoma"/>
        </w:rPr>
        <w:t>a</w:t>
      </w:r>
      <w:r w:rsidRPr="007D377F">
        <w:rPr>
          <w:rFonts w:ascii="Tahoma" w:hAnsi="Tahoma" w:cs="Tahoma"/>
        </w:rPr>
        <w:t xml:space="preserve"> dla Wykonawcy na etapie realizacji zamówienia, </w:t>
      </w:r>
    </w:p>
    <w:p w14:paraId="51E3489D" w14:textId="699C9AED" w:rsidR="00014156" w:rsidRPr="007D377F" w:rsidRDefault="00014156" w:rsidP="00014156">
      <w:pPr>
        <w:ind w:right="140"/>
        <w:jc w:val="both"/>
        <w:rPr>
          <w:rFonts w:ascii="Tahoma" w:hAnsi="Tahoma" w:cs="Tahoma"/>
        </w:rPr>
      </w:pPr>
      <w:r w:rsidRPr="007D377F">
        <w:rPr>
          <w:rFonts w:ascii="Tahoma" w:hAnsi="Tahoma" w:cs="Tahoma"/>
        </w:rPr>
        <w:lastRenderedPageBreak/>
        <w:t>- oferowan</w:t>
      </w:r>
      <w:r w:rsidR="007B3758" w:rsidRPr="007D377F">
        <w:rPr>
          <w:rFonts w:ascii="Tahoma" w:hAnsi="Tahoma" w:cs="Tahoma"/>
        </w:rPr>
        <w:t xml:space="preserve">a gotowość do usunięcia awarii </w:t>
      </w:r>
      <w:r w:rsidRPr="007D377F">
        <w:rPr>
          <w:rFonts w:ascii="Tahoma" w:hAnsi="Tahoma" w:cs="Tahoma"/>
        </w:rPr>
        <w:t>nie może być krótsz</w:t>
      </w:r>
      <w:r w:rsidR="007B3758" w:rsidRPr="007D377F">
        <w:rPr>
          <w:rFonts w:ascii="Tahoma" w:hAnsi="Tahoma" w:cs="Tahoma"/>
        </w:rPr>
        <w:t>a</w:t>
      </w:r>
      <w:r w:rsidRPr="007D377F">
        <w:rPr>
          <w:rFonts w:ascii="Tahoma" w:hAnsi="Tahoma" w:cs="Tahoma"/>
        </w:rPr>
        <w:t xml:space="preserve"> niż </w:t>
      </w:r>
      <w:r w:rsidR="007B3758" w:rsidRPr="007D377F">
        <w:rPr>
          <w:rFonts w:ascii="Tahoma" w:hAnsi="Tahoma" w:cs="Tahoma"/>
        </w:rPr>
        <w:t>6 godzin</w:t>
      </w:r>
      <w:r w:rsidRPr="007D377F">
        <w:rPr>
          <w:rFonts w:ascii="Tahoma" w:hAnsi="Tahoma" w:cs="Tahoma"/>
        </w:rPr>
        <w:t xml:space="preserve"> oraz dłuższ</w:t>
      </w:r>
      <w:r w:rsidR="007B3758" w:rsidRPr="007D377F">
        <w:rPr>
          <w:rFonts w:ascii="Tahoma" w:hAnsi="Tahoma" w:cs="Tahoma"/>
        </w:rPr>
        <w:t>a</w:t>
      </w:r>
      <w:r w:rsidRPr="007D377F">
        <w:rPr>
          <w:rFonts w:ascii="Tahoma" w:hAnsi="Tahoma" w:cs="Tahoma"/>
        </w:rPr>
        <w:t xml:space="preserve"> niż </w:t>
      </w:r>
      <w:r w:rsidR="007B3758" w:rsidRPr="007D377F">
        <w:rPr>
          <w:rFonts w:ascii="Tahoma" w:hAnsi="Tahoma" w:cs="Tahoma"/>
        </w:rPr>
        <w:t>24</w:t>
      </w:r>
      <w:r w:rsidRPr="007D377F">
        <w:rPr>
          <w:rFonts w:ascii="Tahoma" w:hAnsi="Tahoma" w:cs="Tahoma"/>
        </w:rPr>
        <w:t xml:space="preserve"> godziny od chwili zgłoszenia. Oferta o najkrótszym czasie </w:t>
      </w:r>
      <w:r w:rsidR="007B3758" w:rsidRPr="007D377F">
        <w:rPr>
          <w:rFonts w:ascii="Tahoma" w:hAnsi="Tahoma" w:cs="Tahoma"/>
        </w:rPr>
        <w:t xml:space="preserve">gotowość do usunięcia awarii </w:t>
      </w:r>
      <w:r w:rsidRPr="007D377F">
        <w:rPr>
          <w:rFonts w:ascii="Tahoma" w:hAnsi="Tahoma" w:cs="Tahoma"/>
        </w:rPr>
        <w:t xml:space="preserve">otrzyma 40 punktów. Oferty o dłuższym </w:t>
      </w:r>
      <w:r w:rsidR="005711AB" w:rsidRPr="007D377F">
        <w:rPr>
          <w:rFonts w:ascii="Tahoma" w:hAnsi="Tahoma" w:cs="Tahoma"/>
        </w:rPr>
        <w:t xml:space="preserve">czasie gotowość do usunięcia awarii </w:t>
      </w:r>
      <w:r w:rsidRPr="007D377F">
        <w:rPr>
          <w:rFonts w:ascii="Tahoma" w:hAnsi="Tahoma" w:cs="Tahoma"/>
        </w:rPr>
        <w:t>otrzymają proporcjonalnie mniej punktów wg powyższego wzoru,</w:t>
      </w:r>
    </w:p>
    <w:p w14:paraId="17659B16" w14:textId="1E8BB59D" w:rsidR="00014156" w:rsidRPr="007D377F" w:rsidRDefault="00014156" w:rsidP="00014156">
      <w:pPr>
        <w:jc w:val="both"/>
        <w:rPr>
          <w:rFonts w:ascii="Tahoma" w:hAnsi="Tahoma" w:cs="Tahoma"/>
          <w:b/>
          <w:u w:val="single"/>
        </w:rPr>
      </w:pPr>
      <w:r w:rsidRPr="007D377F">
        <w:rPr>
          <w:rFonts w:ascii="Tahoma" w:hAnsi="Tahoma" w:cs="Tahoma"/>
        </w:rPr>
        <w:t xml:space="preserve">- w przypadku podania przez Wykonawcę </w:t>
      </w:r>
      <w:r w:rsidR="005711AB" w:rsidRPr="007D377F">
        <w:rPr>
          <w:rFonts w:ascii="Tahoma" w:hAnsi="Tahoma" w:cs="Tahoma"/>
        </w:rPr>
        <w:t xml:space="preserve">gotowość do usunięcia awarii </w:t>
      </w:r>
      <w:r w:rsidRPr="007D377F">
        <w:rPr>
          <w:rFonts w:ascii="Tahoma" w:hAnsi="Tahoma" w:cs="Tahoma"/>
        </w:rPr>
        <w:t xml:space="preserve">krótszego niż </w:t>
      </w:r>
      <w:r w:rsidR="007B3758" w:rsidRPr="007D377F">
        <w:rPr>
          <w:rFonts w:ascii="Tahoma" w:hAnsi="Tahoma" w:cs="Tahoma"/>
        </w:rPr>
        <w:t>6 godzin</w:t>
      </w:r>
      <w:r w:rsidRPr="007D377F">
        <w:rPr>
          <w:rFonts w:ascii="Tahoma" w:hAnsi="Tahoma" w:cs="Tahoma"/>
        </w:rPr>
        <w:t xml:space="preserve"> Zamawiający dla potrzeb obliczenia punktacji w kryterium </w:t>
      </w:r>
      <w:r w:rsidR="005711AB" w:rsidRPr="007D377F">
        <w:rPr>
          <w:rFonts w:ascii="Tahoma" w:hAnsi="Tahoma" w:cs="Tahoma"/>
        </w:rPr>
        <w:t xml:space="preserve">gotowość do usunięcia awarii </w:t>
      </w:r>
      <w:r w:rsidRPr="007D377F">
        <w:rPr>
          <w:rFonts w:ascii="Tahoma" w:hAnsi="Tahoma" w:cs="Tahoma"/>
        </w:rPr>
        <w:t xml:space="preserve">sprowadzi termin realizacji do </w:t>
      </w:r>
      <w:r w:rsidR="007B3758" w:rsidRPr="007D377F">
        <w:rPr>
          <w:rFonts w:ascii="Tahoma" w:hAnsi="Tahoma" w:cs="Tahoma"/>
        </w:rPr>
        <w:t>6 godzin</w:t>
      </w:r>
      <w:r w:rsidRPr="007D377F">
        <w:rPr>
          <w:rFonts w:ascii="Tahoma" w:hAnsi="Tahoma" w:cs="Tahoma"/>
        </w:rPr>
        <w:t xml:space="preserve"> i oceni ofertę z uwzględnieniem takiego czasu reakcji.</w:t>
      </w:r>
    </w:p>
    <w:p w14:paraId="39343D25" w14:textId="77777777" w:rsidR="007D377F" w:rsidRPr="007D377F" w:rsidRDefault="007D377F" w:rsidP="00014156">
      <w:pPr>
        <w:ind w:right="140" w:firstLine="360"/>
        <w:jc w:val="both"/>
        <w:rPr>
          <w:rFonts w:ascii="Tahoma" w:hAnsi="Tahoma" w:cs="Tahoma"/>
        </w:rPr>
      </w:pPr>
    </w:p>
    <w:p w14:paraId="5848B464" w14:textId="720AC771" w:rsidR="00014156" w:rsidRPr="00F771EE" w:rsidRDefault="00014156" w:rsidP="00014156">
      <w:pPr>
        <w:pStyle w:val="Tekstpodstawowy3"/>
        <w:ind w:firstLine="360"/>
        <w:rPr>
          <w:rFonts w:ascii="Tahoma" w:hAnsi="Tahoma" w:cs="Tahoma"/>
          <w:sz w:val="20"/>
        </w:rPr>
      </w:pPr>
      <w:r w:rsidRPr="007D377F">
        <w:rPr>
          <w:rFonts w:ascii="Tahoma" w:hAnsi="Tahoma" w:cs="Tahoma"/>
          <w:b/>
          <w:bCs/>
          <w:sz w:val="20"/>
        </w:rPr>
        <w:t>Ocena oferty:</w:t>
      </w:r>
      <w:r w:rsidRPr="007D377F">
        <w:rPr>
          <w:rFonts w:ascii="Tahoma" w:hAnsi="Tahoma" w:cs="Tahoma"/>
          <w:bCs/>
          <w:sz w:val="20"/>
        </w:rPr>
        <w:t xml:space="preserve"> </w:t>
      </w:r>
      <w:r w:rsidRPr="007D377F">
        <w:rPr>
          <w:rFonts w:ascii="Tahoma" w:hAnsi="Tahoma" w:cs="Tahoma"/>
          <w:sz w:val="20"/>
        </w:rPr>
        <w:t>Suma punktów za kryterium nr 1</w:t>
      </w:r>
      <w:r w:rsidR="00DD699C">
        <w:rPr>
          <w:rFonts w:ascii="Tahoma" w:hAnsi="Tahoma" w:cs="Tahoma"/>
          <w:sz w:val="20"/>
        </w:rPr>
        <w:t xml:space="preserve"> i</w:t>
      </w:r>
      <w:r w:rsidR="007D377F" w:rsidRPr="007D377F">
        <w:rPr>
          <w:rFonts w:ascii="Tahoma" w:hAnsi="Tahoma" w:cs="Tahoma"/>
          <w:sz w:val="20"/>
        </w:rPr>
        <w:t xml:space="preserve"> </w:t>
      </w:r>
      <w:r w:rsidR="00DD699C">
        <w:rPr>
          <w:rFonts w:ascii="Tahoma" w:hAnsi="Tahoma" w:cs="Tahoma"/>
          <w:sz w:val="20"/>
        </w:rPr>
        <w:t>2</w:t>
      </w:r>
      <w:r w:rsidRPr="007D377F">
        <w:rPr>
          <w:rFonts w:ascii="Tahoma" w:hAnsi="Tahoma" w:cs="Tahoma"/>
          <w:sz w:val="20"/>
        </w:rPr>
        <w:t>.</w:t>
      </w:r>
    </w:p>
    <w:p w14:paraId="243E21F2" w14:textId="77777777" w:rsidR="002865ED" w:rsidRPr="004B18B8" w:rsidRDefault="002865ED" w:rsidP="00176F8B">
      <w:pPr>
        <w:ind w:right="140"/>
        <w:jc w:val="both"/>
        <w:rPr>
          <w:rFonts w:ascii="Tahoma" w:hAnsi="Tahoma" w:cs="Tahoma"/>
        </w:rPr>
      </w:pPr>
    </w:p>
    <w:p w14:paraId="6F06C27C" w14:textId="336BEE7A" w:rsidR="001349A8" w:rsidRPr="004B18B8" w:rsidRDefault="00C43246" w:rsidP="0074292C">
      <w:pPr>
        <w:pStyle w:val="Akapitzlist"/>
        <w:numPr>
          <w:ilvl w:val="1"/>
          <w:numId w:val="28"/>
        </w:numPr>
        <w:ind w:left="567" w:right="140" w:hanging="567"/>
        <w:jc w:val="both"/>
        <w:rPr>
          <w:rFonts w:ascii="Tahoma" w:hAnsi="Tahoma" w:cs="Tahoma"/>
          <w:sz w:val="20"/>
          <w:szCs w:val="20"/>
        </w:rPr>
      </w:pPr>
      <w:r w:rsidRPr="004B18B8">
        <w:rPr>
          <w:rFonts w:ascii="Tahoma" w:hAnsi="Tahoma" w:cs="Tahoma"/>
          <w:sz w:val="20"/>
          <w:szCs w:val="20"/>
        </w:rPr>
        <w:t xml:space="preserve">Punktacja przyznawana ofertom w poszczególnych kryteriach oceny ofert będzie liczona z dokładnością do dwóch miejsc po przecinku, zgodnie z zasadami arytmetyki </w:t>
      </w:r>
    </w:p>
    <w:p w14:paraId="12EA3754" w14:textId="77777777" w:rsidR="001349A8" w:rsidRPr="004B18B8" w:rsidRDefault="000233E2" w:rsidP="0074292C">
      <w:pPr>
        <w:pStyle w:val="Akapitzlist"/>
        <w:numPr>
          <w:ilvl w:val="1"/>
          <w:numId w:val="28"/>
        </w:numPr>
        <w:ind w:left="567" w:right="140" w:hanging="567"/>
        <w:jc w:val="both"/>
        <w:rPr>
          <w:rFonts w:ascii="Tahoma" w:hAnsi="Tahoma" w:cs="Tahoma"/>
          <w:sz w:val="20"/>
          <w:szCs w:val="20"/>
        </w:rPr>
      </w:pPr>
      <w:r w:rsidRPr="004B18B8">
        <w:rPr>
          <w:rFonts w:ascii="Tahoma" w:hAnsi="Tahoma" w:cs="Tahoma"/>
          <w:sz w:val="20"/>
          <w:szCs w:val="20"/>
        </w:rPr>
        <w:t>Za najkorzystniejszą zostanie uznana oferta, która nie podlega odrzuceniu oraz uzyska największą ilość punktów.</w:t>
      </w:r>
    </w:p>
    <w:p w14:paraId="4ABAC249" w14:textId="77777777" w:rsidR="001349A8" w:rsidRPr="004B18B8" w:rsidRDefault="000233E2" w:rsidP="0074292C">
      <w:pPr>
        <w:pStyle w:val="Akapitzlist"/>
        <w:numPr>
          <w:ilvl w:val="1"/>
          <w:numId w:val="28"/>
        </w:numPr>
        <w:ind w:left="567" w:right="140" w:hanging="567"/>
        <w:jc w:val="both"/>
        <w:rPr>
          <w:rFonts w:ascii="Tahoma" w:hAnsi="Tahoma" w:cs="Tahoma"/>
          <w:sz w:val="20"/>
          <w:szCs w:val="20"/>
        </w:rPr>
      </w:pPr>
      <w:r w:rsidRPr="004B18B8">
        <w:rPr>
          <w:rFonts w:ascii="Tahoma" w:hAnsi="Tahoma" w:cs="Tahoma"/>
          <w:sz w:val="20"/>
          <w:szCs w:val="20"/>
        </w:rPr>
        <w:t xml:space="preserve">Zamawiający oceni i porówna jedynie te oferty, które odpowiadają zasadom określonym w ustawie </w:t>
      </w:r>
      <w:proofErr w:type="spellStart"/>
      <w:r w:rsidRPr="004B18B8">
        <w:rPr>
          <w:rFonts w:ascii="Tahoma" w:hAnsi="Tahoma" w:cs="Tahoma"/>
          <w:sz w:val="20"/>
          <w:szCs w:val="20"/>
        </w:rPr>
        <w:t>P</w:t>
      </w:r>
      <w:r w:rsidR="005A21A3" w:rsidRPr="004B18B8">
        <w:rPr>
          <w:rFonts w:ascii="Tahoma" w:hAnsi="Tahoma" w:cs="Tahoma"/>
          <w:sz w:val="20"/>
          <w:szCs w:val="20"/>
        </w:rPr>
        <w:t>zp</w:t>
      </w:r>
      <w:proofErr w:type="spellEnd"/>
      <w:r w:rsidRPr="004B18B8">
        <w:rPr>
          <w:rFonts w:ascii="Tahoma" w:hAnsi="Tahoma" w:cs="Tahoma"/>
          <w:sz w:val="20"/>
          <w:szCs w:val="20"/>
        </w:rPr>
        <w:t xml:space="preserve"> i spełniają wymagania określone w SWZ.</w:t>
      </w:r>
    </w:p>
    <w:p w14:paraId="7B9D11DB" w14:textId="77777777" w:rsidR="001349A8" w:rsidRPr="004B18B8" w:rsidRDefault="000233E2" w:rsidP="0074292C">
      <w:pPr>
        <w:pStyle w:val="Akapitzlist"/>
        <w:numPr>
          <w:ilvl w:val="1"/>
          <w:numId w:val="28"/>
        </w:numPr>
        <w:ind w:left="567" w:right="140" w:hanging="567"/>
        <w:jc w:val="both"/>
        <w:rPr>
          <w:rFonts w:ascii="Tahoma" w:hAnsi="Tahoma" w:cs="Tahoma"/>
          <w:sz w:val="20"/>
          <w:szCs w:val="20"/>
        </w:rPr>
      </w:pPr>
      <w:r w:rsidRPr="004B18B8">
        <w:rPr>
          <w:rFonts w:ascii="Tahoma" w:hAnsi="Tahoma" w:cs="Tahoma"/>
          <w:sz w:val="20"/>
          <w:szCs w:val="20"/>
        </w:rPr>
        <w:t>W toku badania i oceny ofert Zamawiający może żądać od Wykonawcy wyjaśnień dotyczących treści złożonej oferty, w tym zaoferowanej ceny.</w:t>
      </w:r>
    </w:p>
    <w:p w14:paraId="38AAE736" w14:textId="4896398A" w:rsidR="00D90A5F" w:rsidRPr="004B18B8" w:rsidRDefault="000233E2" w:rsidP="0074292C">
      <w:pPr>
        <w:pStyle w:val="Akapitzlist"/>
        <w:numPr>
          <w:ilvl w:val="1"/>
          <w:numId w:val="28"/>
        </w:numPr>
        <w:ind w:left="567" w:right="140" w:hanging="567"/>
        <w:jc w:val="both"/>
        <w:rPr>
          <w:rFonts w:ascii="Tahoma" w:hAnsi="Tahoma" w:cs="Tahoma"/>
          <w:sz w:val="20"/>
          <w:szCs w:val="20"/>
        </w:rPr>
      </w:pPr>
      <w:r w:rsidRPr="004B18B8">
        <w:rPr>
          <w:rFonts w:ascii="Tahoma" w:hAnsi="Tahoma" w:cs="Tahoma"/>
          <w:sz w:val="20"/>
          <w:szCs w:val="20"/>
        </w:rPr>
        <w:t>Zamawiający udzieli zamówienia Wykonawcy, którego oferta zostanie uznana za najkorzystniejszą. Jeżeli zamawiający nie będzie prowadził negocjacji, dokona wyboru najkorzystniejszej oferty spośród niepodlegających odrzuceniu ofert.</w:t>
      </w:r>
    </w:p>
    <w:p w14:paraId="0F74CB60" w14:textId="77777777" w:rsidR="007A4565" w:rsidRPr="004B18B8" w:rsidRDefault="007A4565" w:rsidP="00176F8B">
      <w:pPr>
        <w:ind w:right="140"/>
        <w:jc w:val="both"/>
        <w:rPr>
          <w:rFonts w:ascii="Tahoma" w:hAnsi="Tahoma" w:cs="Tahoma"/>
        </w:rPr>
      </w:pPr>
    </w:p>
    <w:p w14:paraId="0EAAE3AA" w14:textId="77777777" w:rsidR="00C43246" w:rsidRPr="004B18B8" w:rsidRDefault="00C43246" w:rsidP="0074292C">
      <w:pPr>
        <w:numPr>
          <w:ilvl w:val="0"/>
          <w:numId w:val="28"/>
        </w:numPr>
        <w:ind w:right="140"/>
        <w:jc w:val="both"/>
        <w:rPr>
          <w:rFonts w:ascii="Tahoma" w:hAnsi="Tahoma" w:cs="Tahoma"/>
          <w:b/>
          <w:bCs/>
        </w:rPr>
      </w:pPr>
      <w:r w:rsidRPr="004B18B8">
        <w:rPr>
          <w:rFonts w:ascii="Tahoma" w:hAnsi="Tahoma" w:cs="Tahoma"/>
          <w:b/>
          <w:bCs/>
        </w:rPr>
        <w:t>PROWADZENIE PROCEDURY WRAZ Z NEGOCJACJAMI</w:t>
      </w:r>
    </w:p>
    <w:p w14:paraId="4CECB6AA" w14:textId="77777777" w:rsidR="00AA3E8E" w:rsidRPr="004B18B8" w:rsidRDefault="00AA3E8E"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 xml:space="preserve">Zamawiający nie korzysta z uprawnienia, o jakim stanowi art. 288 ust. 1 </w:t>
      </w:r>
      <w:r w:rsidR="005A21A3" w:rsidRPr="004B18B8">
        <w:rPr>
          <w:rFonts w:ascii="Tahoma" w:hAnsi="Tahoma" w:cs="Tahoma"/>
          <w:sz w:val="20"/>
        </w:rPr>
        <w:t xml:space="preserve">Ustawy </w:t>
      </w:r>
      <w:proofErr w:type="spellStart"/>
      <w:r w:rsidR="005A21A3" w:rsidRPr="004B18B8">
        <w:rPr>
          <w:rFonts w:ascii="Tahoma" w:hAnsi="Tahoma" w:cs="Tahoma"/>
          <w:sz w:val="20"/>
        </w:rPr>
        <w:t>Pzp</w:t>
      </w:r>
      <w:proofErr w:type="spellEnd"/>
      <w:r w:rsidRPr="004B18B8">
        <w:rPr>
          <w:rFonts w:ascii="Tahoma" w:hAnsi="Tahoma" w:cs="Tahoma"/>
          <w:sz w:val="20"/>
        </w:rPr>
        <w:t>.</w:t>
      </w:r>
    </w:p>
    <w:p w14:paraId="302883A8" w14:textId="77777777" w:rsidR="00AA3E8E" w:rsidRPr="004B18B8" w:rsidRDefault="00AA3E8E"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 xml:space="preserve">W przypadku podjęcia decyzji o prowadzeniu negocjacji w pierwszym kroku zamawiający poinformuje równocześnie wszystkich </w:t>
      </w:r>
      <w:r w:rsidR="007C2FEC" w:rsidRPr="004B18B8">
        <w:rPr>
          <w:rFonts w:ascii="Tahoma" w:hAnsi="Tahoma" w:cs="Tahoma"/>
          <w:sz w:val="20"/>
        </w:rPr>
        <w:t>W</w:t>
      </w:r>
      <w:r w:rsidRPr="004B18B8">
        <w:rPr>
          <w:rFonts w:ascii="Tahoma" w:hAnsi="Tahoma" w:cs="Tahoma"/>
          <w:sz w:val="20"/>
        </w:rPr>
        <w:t xml:space="preserve">ykonawców, którzy złożyli oferty, o </w:t>
      </w:r>
      <w:r w:rsidR="007C2FEC" w:rsidRPr="004B18B8">
        <w:rPr>
          <w:rFonts w:ascii="Tahoma" w:hAnsi="Tahoma" w:cs="Tahoma"/>
          <w:sz w:val="20"/>
        </w:rPr>
        <w:t>W</w:t>
      </w:r>
      <w:r w:rsidRPr="004B18B8">
        <w:rPr>
          <w:rFonts w:ascii="Tahoma" w:hAnsi="Tahoma" w:cs="Tahoma"/>
          <w:sz w:val="20"/>
        </w:rPr>
        <w:t>ykonawcach:</w:t>
      </w:r>
    </w:p>
    <w:p w14:paraId="1D4F8D17" w14:textId="77777777" w:rsidR="00AA3E8E" w:rsidRPr="004B18B8" w:rsidRDefault="00AA3E8E" w:rsidP="0074292C">
      <w:pPr>
        <w:pStyle w:val="Akapitzlist"/>
        <w:numPr>
          <w:ilvl w:val="2"/>
          <w:numId w:val="28"/>
        </w:numPr>
        <w:ind w:left="709" w:hanging="709"/>
        <w:jc w:val="both"/>
        <w:rPr>
          <w:rFonts w:ascii="Tahoma" w:hAnsi="Tahoma" w:cs="Tahoma"/>
          <w:sz w:val="20"/>
          <w:szCs w:val="20"/>
        </w:rPr>
      </w:pPr>
      <w:r w:rsidRPr="004B18B8">
        <w:rPr>
          <w:rFonts w:ascii="Tahoma" w:hAnsi="Tahoma" w:cs="Tahoma"/>
          <w:sz w:val="20"/>
          <w:szCs w:val="20"/>
        </w:rPr>
        <w:t>których oferty nie zostały odrzucone, oraz punktacji przyznanej ofertom w każdym kryterium oceny ofert i łącznej punktacji,</w:t>
      </w:r>
    </w:p>
    <w:p w14:paraId="0FE462A8" w14:textId="77777777" w:rsidR="00AA3E8E" w:rsidRPr="004B18B8" w:rsidRDefault="00AA3E8E" w:rsidP="0074292C">
      <w:pPr>
        <w:pStyle w:val="Akapitzlist"/>
        <w:numPr>
          <w:ilvl w:val="2"/>
          <w:numId w:val="28"/>
        </w:numPr>
        <w:ind w:left="709" w:hanging="709"/>
        <w:jc w:val="both"/>
        <w:rPr>
          <w:rFonts w:ascii="Tahoma" w:hAnsi="Tahoma" w:cs="Tahoma"/>
          <w:sz w:val="20"/>
          <w:szCs w:val="20"/>
        </w:rPr>
      </w:pPr>
      <w:r w:rsidRPr="004B18B8">
        <w:rPr>
          <w:rFonts w:ascii="Tahoma" w:hAnsi="Tahoma" w:cs="Tahoma"/>
          <w:sz w:val="20"/>
          <w:szCs w:val="20"/>
        </w:rPr>
        <w:t>których oferty zostały odrzucone,</w:t>
      </w:r>
      <w:r w:rsidRPr="004B18B8">
        <w:rPr>
          <w:rFonts w:ascii="Tahoma" w:hAnsi="Tahoma" w:cs="Tahoma"/>
          <w:sz w:val="20"/>
          <w:szCs w:val="20"/>
        </w:rPr>
        <w:tab/>
      </w:r>
    </w:p>
    <w:p w14:paraId="47A97C74" w14:textId="77777777" w:rsidR="00AA3E8E" w:rsidRPr="004B18B8" w:rsidRDefault="00AA3E8E" w:rsidP="00176F8B">
      <w:pPr>
        <w:pStyle w:val="Akapitzlist"/>
        <w:ind w:left="567" w:hanging="567"/>
        <w:jc w:val="both"/>
        <w:rPr>
          <w:rFonts w:ascii="Tahoma" w:hAnsi="Tahoma" w:cs="Tahoma"/>
          <w:sz w:val="20"/>
          <w:szCs w:val="20"/>
        </w:rPr>
      </w:pPr>
      <w:r w:rsidRPr="004B18B8">
        <w:rPr>
          <w:rFonts w:ascii="Tahoma" w:hAnsi="Tahoma" w:cs="Tahoma"/>
          <w:sz w:val="20"/>
          <w:szCs w:val="20"/>
        </w:rPr>
        <w:t>-</w:t>
      </w:r>
      <w:r w:rsidRPr="004B18B8">
        <w:rPr>
          <w:rFonts w:ascii="Tahoma" w:hAnsi="Tahoma" w:cs="Tahoma"/>
          <w:sz w:val="20"/>
          <w:szCs w:val="20"/>
        </w:rPr>
        <w:tab/>
        <w:t>podając uzasadnienie faktyczne i prawne.</w:t>
      </w:r>
    </w:p>
    <w:p w14:paraId="4C185B89" w14:textId="77777777" w:rsidR="00AA3E8E" w:rsidRPr="004B18B8" w:rsidRDefault="00AA3E8E"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Zamawiający w zaproszeniu do negocjacji wskaże miejsce, termin i sposób prowadzenia negocjacji oraz kryteria oceny ofert, w ramach których będą prowadzone negocjacje w celu ulepszenia treści ofert.</w:t>
      </w:r>
    </w:p>
    <w:p w14:paraId="5D7C781A" w14:textId="77777777" w:rsidR="00AA3E8E" w:rsidRPr="004B18B8" w:rsidRDefault="00AA3E8E"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0B18556A" w14:textId="77777777" w:rsidR="00AA3E8E" w:rsidRPr="004B18B8" w:rsidRDefault="00AA3E8E"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Po zakończeniu negocjacji z wszystkimi wykonawcami, zamawiający informuje o tym fakcie uczestników negocjacji oraz zaprasza ich do składania ofert dodatkowych.</w:t>
      </w:r>
    </w:p>
    <w:p w14:paraId="3F91806D" w14:textId="77777777" w:rsidR="00AA3E8E" w:rsidRPr="004B18B8" w:rsidRDefault="00AA3E8E"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Zaproszenie do złożenia ofert dodatkowych będzie zawierać co najmniej</w:t>
      </w:r>
      <w:r w:rsidR="00C556FF" w:rsidRPr="004B18B8">
        <w:rPr>
          <w:rFonts w:ascii="Tahoma" w:hAnsi="Tahoma" w:cs="Tahoma"/>
          <w:sz w:val="20"/>
        </w:rPr>
        <w:t>:</w:t>
      </w:r>
    </w:p>
    <w:p w14:paraId="4BF8A2EC" w14:textId="77777777" w:rsidR="00C556FF" w:rsidRPr="004B18B8" w:rsidRDefault="00AA3E8E" w:rsidP="0074292C">
      <w:pPr>
        <w:numPr>
          <w:ilvl w:val="2"/>
          <w:numId w:val="28"/>
        </w:numPr>
        <w:ind w:left="709" w:hanging="709"/>
        <w:jc w:val="both"/>
        <w:rPr>
          <w:rFonts w:ascii="Tahoma" w:hAnsi="Tahoma" w:cs="Tahoma"/>
        </w:rPr>
      </w:pPr>
      <w:r w:rsidRPr="004B18B8">
        <w:rPr>
          <w:rFonts w:ascii="Tahoma" w:hAnsi="Tahoma" w:cs="Tahoma"/>
        </w:rPr>
        <w:t>nazwę oraz adres zamawiającego, numer telefonu, adres poczty elektronicznej oraz strony internetowej prowadzonego postępowania;</w:t>
      </w:r>
    </w:p>
    <w:p w14:paraId="1C8F22F6" w14:textId="77777777" w:rsidR="00AA3E8E" w:rsidRPr="004B18B8" w:rsidRDefault="00AA3E8E" w:rsidP="0074292C">
      <w:pPr>
        <w:numPr>
          <w:ilvl w:val="2"/>
          <w:numId w:val="28"/>
        </w:numPr>
        <w:ind w:left="709" w:hanging="709"/>
        <w:jc w:val="both"/>
        <w:rPr>
          <w:rFonts w:ascii="Tahoma" w:hAnsi="Tahoma" w:cs="Tahoma"/>
        </w:rPr>
      </w:pPr>
      <w:r w:rsidRPr="004B18B8">
        <w:rPr>
          <w:rFonts w:ascii="Tahoma" w:hAnsi="Tahoma" w:cs="Tahoma"/>
        </w:rPr>
        <w:t>sposób i termin składania ofert dodatkowych oraz język lub języki, w jakich muszą one być sporządzone, oraz termin otwarcia tych ofert.</w:t>
      </w:r>
    </w:p>
    <w:p w14:paraId="3A3CE812" w14:textId="77777777" w:rsidR="00C556FF" w:rsidRPr="004B18B8" w:rsidRDefault="00AA3E8E"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 xml:space="preserve">Wykonawca może złożyć ofertę dodatkową, która zawiera nowe propozycje w zakresie treści oferty podlegających ocenie w ramach kryteriów oceny ofert wskazanych przez zamawiającego w zaproszeniu do negocjacji. </w:t>
      </w:r>
    </w:p>
    <w:p w14:paraId="4D9FD6ED" w14:textId="77777777" w:rsidR="00C556FF" w:rsidRPr="004B18B8" w:rsidRDefault="00AA3E8E"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 xml:space="preserve">Oferta dodatkowa nie może być mniej korzystna w żadnym z kryteriów oceny ofert wskazanych w zaproszeniu do negocjacji niż oferta złożona w odpowiedzi na ogłoszenie o zamówieniu. </w:t>
      </w:r>
    </w:p>
    <w:p w14:paraId="08051A84" w14:textId="77777777" w:rsidR="00C556FF" w:rsidRPr="004B18B8" w:rsidRDefault="00AA3E8E"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 xml:space="preserve">Oferta przestaje wiązać </w:t>
      </w:r>
      <w:r w:rsidR="007C2FEC" w:rsidRPr="004B18B8">
        <w:rPr>
          <w:rFonts w:ascii="Tahoma" w:hAnsi="Tahoma" w:cs="Tahoma"/>
          <w:sz w:val="20"/>
        </w:rPr>
        <w:t>W</w:t>
      </w:r>
      <w:r w:rsidRPr="004B18B8">
        <w:rPr>
          <w:rFonts w:ascii="Tahoma" w:hAnsi="Tahoma" w:cs="Tahoma"/>
          <w:sz w:val="20"/>
        </w:rPr>
        <w:t xml:space="preserve">ykonawcę w zakresie, w jakim złoży on ofertę dodatkową zawierającą korzystniejsze propozycje w ramach każdego z kryteriów oceny ofert wskazanych w zaproszeniu do negocjacji. </w:t>
      </w:r>
    </w:p>
    <w:p w14:paraId="46D6FA51" w14:textId="77777777" w:rsidR="00AA3E8E" w:rsidRPr="004B18B8" w:rsidRDefault="00AA3E8E" w:rsidP="0074292C">
      <w:pPr>
        <w:pStyle w:val="pkt"/>
        <w:numPr>
          <w:ilvl w:val="1"/>
          <w:numId w:val="28"/>
        </w:numPr>
        <w:spacing w:before="0" w:after="0"/>
        <w:ind w:left="709" w:hanging="709"/>
        <w:rPr>
          <w:rFonts w:ascii="Tahoma" w:hAnsi="Tahoma" w:cs="Tahoma"/>
          <w:sz w:val="20"/>
        </w:rPr>
      </w:pPr>
      <w:r w:rsidRPr="004B18B8">
        <w:rPr>
          <w:rFonts w:ascii="Tahoma" w:hAnsi="Tahoma" w:cs="Tahoma"/>
          <w:sz w:val="20"/>
        </w:rPr>
        <w:t>Oferta dodatkowa, która jest mniej korzystna w którymkolwiek z kryteriów oceny ofert wskazanych w zaproszeniu do negocjacji niż oferta złożona w odpowiedzi na ogłoszenie o zamówieniu, podlega odrzuceniu.</w:t>
      </w:r>
    </w:p>
    <w:p w14:paraId="404DD064" w14:textId="77777777" w:rsidR="00C43246" w:rsidRPr="004B18B8" w:rsidRDefault="00C43246" w:rsidP="00176F8B">
      <w:pPr>
        <w:ind w:right="140"/>
        <w:jc w:val="both"/>
        <w:rPr>
          <w:rFonts w:ascii="Tahoma" w:hAnsi="Tahoma" w:cs="Tahoma"/>
        </w:rPr>
      </w:pPr>
    </w:p>
    <w:p w14:paraId="04405370" w14:textId="77777777" w:rsidR="00C556FF" w:rsidRPr="004B18B8" w:rsidRDefault="00C556FF" w:rsidP="0074292C">
      <w:pPr>
        <w:numPr>
          <w:ilvl w:val="0"/>
          <w:numId w:val="28"/>
        </w:numPr>
        <w:ind w:right="140"/>
        <w:jc w:val="both"/>
        <w:rPr>
          <w:rFonts w:ascii="Tahoma" w:hAnsi="Tahoma" w:cs="Tahoma"/>
          <w:b/>
          <w:bCs/>
        </w:rPr>
      </w:pPr>
      <w:r w:rsidRPr="004B18B8">
        <w:rPr>
          <w:rFonts w:ascii="Tahoma" w:hAnsi="Tahoma" w:cs="Tahoma"/>
          <w:b/>
          <w:bCs/>
        </w:rPr>
        <w:t>INFORMACJE O FORMALNOŚCIACH, JAKIE POWINNY BYĆ DOPEŁNIONE PO WYBORZE OFERTY W CELU ZAWARCIA UMOWY W SPRAWIE ZAMÓWIENIA PUBLICZNEGO</w:t>
      </w:r>
    </w:p>
    <w:p w14:paraId="32CDB1A0" w14:textId="77777777" w:rsidR="00C556FF" w:rsidRPr="004B18B8" w:rsidRDefault="00C556FF" w:rsidP="0074292C">
      <w:pPr>
        <w:numPr>
          <w:ilvl w:val="1"/>
          <w:numId w:val="28"/>
        </w:numPr>
        <w:ind w:left="567" w:right="140" w:hanging="567"/>
        <w:jc w:val="both"/>
        <w:rPr>
          <w:rFonts w:ascii="Tahoma" w:hAnsi="Tahoma" w:cs="Tahoma"/>
        </w:rPr>
      </w:pPr>
      <w:r w:rsidRPr="004B18B8">
        <w:rPr>
          <w:rFonts w:ascii="Tahoma" w:hAnsi="Tahoma" w:cs="Tahoma"/>
        </w:rPr>
        <w:t>Zamawiający zawiera umowę w sprawie zamówienia publicznego w terminie nie krótszym niż 5 dni od dnia przesłania zawiadomienia o wyborze najkorzystniejszej oferty.</w:t>
      </w:r>
    </w:p>
    <w:p w14:paraId="18241AF9" w14:textId="5429D235" w:rsidR="00C556FF" w:rsidRPr="004B18B8" w:rsidRDefault="00C556FF" w:rsidP="0074292C">
      <w:pPr>
        <w:numPr>
          <w:ilvl w:val="1"/>
          <w:numId w:val="28"/>
        </w:numPr>
        <w:ind w:left="567" w:right="140" w:hanging="567"/>
        <w:jc w:val="both"/>
        <w:rPr>
          <w:rFonts w:ascii="Tahoma" w:hAnsi="Tahoma" w:cs="Tahoma"/>
        </w:rPr>
      </w:pPr>
      <w:r w:rsidRPr="004B18B8">
        <w:rPr>
          <w:rFonts w:ascii="Tahoma" w:hAnsi="Tahoma" w:cs="Tahoma"/>
        </w:rPr>
        <w:lastRenderedPageBreak/>
        <w:t>Zamawiający może zawrzeć umowę w sprawie zamówienia publicznego przed upływem terminu, o którym mowa w ust. 1, jeżeli w postępowaniu o udzielenie zamówienia prowadzonym w trybie</w:t>
      </w:r>
      <w:r w:rsidR="008D3D9E" w:rsidRPr="004B18B8">
        <w:rPr>
          <w:rFonts w:ascii="Tahoma" w:hAnsi="Tahoma" w:cs="Tahoma"/>
        </w:rPr>
        <w:t xml:space="preserve"> </w:t>
      </w:r>
      <w:r w:rsidRPr="004B18B8">
        <w:rPr>
          <w:rFonts w:ascii="Tahoma" w:hAnsi="Tahoma" w:cs="Tahoma"/>
        </w:rPr>
        <w:t>podstawowym złożono tylko jedną ofertę.</w:t>
      </w:r>
    </w:p>
    <w:p w14:paraId="3C2B7FC0" w14:textId="77777777" w:rsidR="00C556FF" w:rsidRPr="004B18B8" w:rsidRDefault="00C556FF" w:rsidP="0074292C">
      <w:pPr>
        <w:numPr>
          <w:ilvl w:val="1"/>
          <w:numId w:val="28"/>
        </w:numPr>
        <w:ind w:left="567" w:right="140" w:hanging="567"/>
        <w:jc w:val="both"/>
        <w:rPr>
          <w:rFonts w:ascii="Tahoma" w:hAnsi="Tahoma" w:cs="Tahoma"/>
        </w:rPr>
      </w:pPr>
      <w:r w:rsidRPr="004B18B8">
        <w:rPr>
          <w:rFonts w:ascii="Tahoma" w:hAnsi="Tahoma" w:cs="Tahoma"/>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BD0B28D" w14:textId="77777777" w:rsidR="00C556FF" w:rsidRPr="004B18B8" w:rsidRDefault="00C556FF" w:rsidP="0074292C">
      <w:pPr>
        <w:numPr>
          <w:ilvl w:val="1"/>
          <w:numId w:val="28"/>
        </w:numPr>
        <w:ind w:left="567" w:right="140" w:hanging="567"/>
        <w:jc w:val="both"/>
        <w:rPr>
          <w:rFonts w:ascii="Tahoma" w:hAnsi="Tahoma" w:cs="Tahoma"/>
        </w:rPr>
      </w:pPr>
      <w:r w:rsidRPr="004B18B8">
        <w:rPr>
          <w:rFonts w:ascii="Tahoma" w:hAnsi="Tahoma" w:cs="Tahoma"/>
        </w:rPr>
        <w:t>Wykonawca będzie zobowiązany do podpisania umowy w miejscu i terminie wskazanym przez Zamawiającego.</w:t>
      </w:r>
    </w:p>
    <w:p w14:paraId="405EC834" w14:textId="77777777" w:rsidR="00C43246" w:rsidRPr="004B18B8" w:rsidRDefault="00C43246" w:rsidP="00176F8B">
      <w:pPr>
        <w:ind w:right="140"/>
        <w:jc w:val="both"/>
        <w:rPr>
          <w:rFonts w:ascii="Tahoma" w:hAnsi="Tahoma" w:cs="Tahoma"/>
        </w:rPr>
      </w:pPr>
    </w:p>
    <w:p w14:paraId="0F334BD5" w14:textId="77777777" w:rsidR="008F7235" w:rsidRPr="004B18B8" w:rsidRDefault="00C556FF" w:rsidP="0074292C">
      <w:pPr>
        <w:numPr>
          <w:ilvl w:val="0"/>
          <w:numId w:val="28"/>
        </w:numPr>
        <w:ind w:right="140"/>
        <w:jc w:val="both"/>
        <w:rPr>
          <w:rFonts w:ascii="Tahoma" w:hAnsi="Tahoma" w:cs="Tahoma"/>
          <w:b/>
          <w:bCs/>
        </w:rPr>
      </w:pPr>
      <w:r w:rsidRPr="004B18B8">
        <w:rPr>
          <w:rFonts w:ascii="Tahoma" w:hAnsi="Tahoma" w:cs="Tahoma"/>
          <w:b/>
          <w:bCs/>
        </w:rPr>
        <w:t>WYMAGANIA DOTYCZĄCE ZABEZPIECZENIA NALEŻYTEGO WYKONANIA UMOWY</w:t>
      </w:r>
    </w:p>
    <w:p w14:paraId="3DF0F528" w14:textId="77777777" w:rsidR="008F7235" w:rsidRPr="004B18B8" w:rsidRDefault="008F7235" w:rsidP="00176F8B">
      <w:pPr>
        <w:ind w:right="140"/>
        <w:jc w:val="both"/>
        <w:rPr>
          <w:rFonts w:ascii="Tahoma" w:hAnsi="Tahoma" w:cs="Tahoma"/>
          <w:sz w:val="24"/>
        </w:rPr>
      </w:pPr>
      <w:r w:rsidRPr="004B18B8">
        <w:rPr>
          <w:rFonts w:ascii="Tahoma" w:hAnsi="Tahoma" w:cs="Tahoma"/>
        </w:rPr>
        <w:t xml:space="preserve">Zamawiający </w:t>
      </w:r>
      <w:r w:rsidRPr="004B18B8">
        <w:rPr>
          <w:rFonts w:ascii="Tahoma" w:hAnsi="Tahoma" w:cs="Tahoma"/>
          <w:b/>
        </w:rPr>
        <w:t>nie wymaga</w:t>
      </w:r>
      <w:r w:rsidRPr="004B18B8">
        <w:rPr>
          <w:rFonts w:ascii="Tahoma" w:hAnsi="Tahoma" w:cs="Tahoma"/>
        </w:rPr>
        <w:t xml:space="preserve"> wniesienia zabezpieczenia należytego wykonania umowy</w:t>
      </w:r>
    </w:p>
    <w:p w14:paraId="5FF9E402" w14:textId="77777777" w:rsidR="008F7235" w:rsidRPr="004B18B8" w:rsidRDefault="008F7235" w:rsidP="00176F8B">
      <w:pPr>
        <w:ind w:right="140"/>
        <w:jc w:val="both"/>
        <w:rPr>
          <w:rFonts w:ascii="Tahoma" w:hAnsi="Tahoma" w:cs="Tahoma"/>
          <w:sz w:val="24"/>
        </w:rPr>
      </w:pPr>
    </w:p>
    <w:p w14:paraId="10AD10D3" w14:textId="77777777" w:rsidR="008F7235" w:rsidRPr="004B18B8" w:rsidRDefault="008F7235" w:rsidP="0074292C">
      <w:pPr>
        <w:numPr>
          <w:ilvl w:val="0"/>
          <w:numId w:val="28"/>
        </w:numPr>
        <w:ind w:right="140"/>
        <w:jc w:val="both"/>
        <w:rPr>
          <w:rFonts w:ascii="Tahoma" w:hAnsi="Tahoma" w:cs="Tahoma"/>
          <w:b/>
          <w:bCs/>
        </w:rPr>
      </w:pPr>
      <w:r w:rsidRPr="004B18B8">
        <w:rPr>
          <w:rFonts w:ascii="Tahoma" w:hAnsi="Tahoma" w:cs="Tahoma"/>
          <w:b/>
          <w:bCs/>
        </w:rPr>
        <w:t>INFORMACJE O TREŚCI ZAWIERANEJ UMOWY ORAZ MOŻLIWOŚCI JEJ ZMIANY</w:t>
      </w:r>
    </w:p>
    <w:p w14:paraId="5A6B17F0" w14:textId="22A687DF" w:rsidR="008F7235" w:rsidRPr="004B18B8" w:rsidRDefault="008F7235"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 xml:space="preserve">Wybrany Wykonawca jest zobowiązany do zawarcia umowy w sprawie zamówienia publicznego na warunkach określonych we Projekcie Umowy, stanowiącym </w:t>
      </w:r>
      <w:r w:rsidRPr="004B18B8">
        <w:rPr>
          <w:rFonts w:ascii="Tahoma" w:hAnsi="Tahoma" w:cs="Tahoma"/>
          <w:b/>
          <w:sz w:val="20"/>
        </w:rPr>
        <w:t>Załącznik nr 23.</w:t>
      </w:r>
      <w:r w:rsidR="00150433" w:rsidRPr="004B18B8">
        <w:rPr>
          <w:rFonts w:ascii="Tahoma" w:hAnsi="Tahoma" w:cs="Tahoma"/>
          <w:b/>
          <w:sz w:val="20"/>
        </w:rPr>
        <w:t>3</w:t>
      </w:r>
      <w:r w:rsidRPr="004B18B8">
        <w:rPr>
          <w:rFonts w:ascii="Tahoma" w:hAnsi="Tahoma" w:cs="Tahoma"/>
          <w:b/>
          <w:sz w:val="20"/>
        </w:rPr>
        <w:t xml:space="preserve"> do SWZ</w:t>
      </w:r>
      <w:r w:rsidRPr="004B18B8">
        <w:rPr>
          <w:rFonts w:ascii="Tahoma" w:hAnsi="Tahoma" w:cs="Tahoma"/>
          <w:sz w:val="20"/>
        </w:rPr>
        <w:t>.</w:t>
      </w:r>
    </w:p>
    <w:p w14:paraId="59822F3F" w14:textId="77777777" w:rsidR="008F7235" w:rsidRPr="004B18B8" w:rsidRDefault="008F7235"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Zakres świadczenia Wykonawcy wynikający z umowy jest tożsamy z jego zobowiązaniem zawartym w ofercie.</w:t>
      </w:r>
    </w:p>
    <w:p w14:paraId="725B74A7" w14:textId="0708CB0F" w:rsidR="008F7235" w:rsidRPr="004B18B8" w:rsidRDefault="008F7235"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 xml:space="preserve">Zamawiający przewiduje możliwość zmiany zawartej umowy w stosunku do treści wybranej oferty w zakresie uregulowanym w art. 454-455 </w:t>
      </w:r>
      <w:r w:rsidR="005A21A3" w:rsidRPr="004B18B8">
        <w:rPr>
          <w:rFonts w:ascii="Tahoma" w:hAnsi="Tahoma" w:cs="Tahoma"/>
          <w:sz w:val="20"/>
        </w:rPr>
        <w:t xml:space="preserve">Ustawy </w:t>
      </w:r>
      <w:proofErr w:type="spellStart"/>
      <w:r w:rsidR="005A21A3" w:rsidRPr="004B18B8">
        <w:rPr>
          <w:rFonts w:ascii="Tahoma" w:hAnsi="Tahoma" w:cs="Tahoma"/>
          <w:sz w:val="20"/>
        </w:rPr>
        <w:t>Pzp</w:t>
      </w:r>
      <w:proofErr w:type="spellEnd"/>
      <w:r w:rsidR="005A21A3" w:rsidRPr="004B18B8">
        <w:rPr>
          <w:rFonts w:ascii="Tahoma" w:hAnsi="Tahoma" w:cs="Tahoma"/>
          <w:sz w:val="20"/>
        </w:rPr>
        <w:t xml:space="preserve"> </w:t>
      </w:r>
      <w:r w:rsidRPr="004B18B8">
        <w:rPr>
          <w:rFonts w:ascii="Tahoma" w:hAnsi="Tahoma" w:cs="Tahoma"/>
          <w:sz w:val="20"/>
        </w:rPr>
        <w:t xml:space="preserve">oraz wskazanym we Projekcie Umowy, stanowiącym </w:t>
      </w:r>
      <w:r w:rsidRPr="004B18B8">
        <w:rPr>
          <w:rFonts w:ascii="Tahoma" w:hAnsi="Tahoma" w:cs="Tahoma"/>
          <w:b/>
          <w:sz w:val="20"/>
        </w:rPr>
        <w:t>Załącznik nr 23.</w:t>
      </w:r>
      <w:r w:rsidR="00150433" w:rsidRPr="004B18B8">
        <w:rPr>
          <w:rFonts w:ascii="Tahoma" w:hAnsi="Tahoma" w:cs="Tahoma"/>
          <w:b/>
          <w:sz w:val="20"/>
        </w:rPr>
        <w:t>3</w:t>
      </w:r>
      <w:r w:rsidRPr="004B18B8">
        <w:rPr>
          <w:rFonts w:ascii="Tahoma" w:hAnsi="Tahoma" w:cs="Tahoma"/>
          <w:b/>
          <w:sz w:val="20"/>
        </w:rPr>
        <w:t xml:space="preserve"> do SWZ</w:t>
      </w:r>
      <w:r w:rsidRPr="004B18B8">
        <w:rPr>
          <w:rFonts w:ascii="Tahoma" w:hAnsi="Tahoma" w:cs="Tahoma"/>
          <w:sz w:val="20"/>
        </w:rPr>
        <w:t>.</w:t>
      </w:r>
    </w:p>
    <w:p w14:paraId="399712AB" w14:textId="77777777" w:rsidR="008F7235" w:rsidRPr="004B18B8" w:rsidRDefault="008F7235" w:rsidP="0074292C">
      <w:pPr>
        <w:pStyle w:val="pkt"/>
        <w:numPr>
          <w:ilvl w:val="1"/>
          <w:numId w:val="28"/>
        </w:numPr>
        <w:spacing w:before="0" w:after="0"/>
        <w:ind w:left="567" w:hanging="567"/>
        <w:rPr>
          <w:rFonts w:ascii="Tahoma" w:hAnsi="Tahoma" w:cs="Tahoma"/>
          <w:sz w:val="20"/>
        </w:rPr>
      </w:pPr>
      <w:r w:rsidRPr="004B18B8">
        <w:rPr>
          <w:rFonts w:ascii="Tahoma" w:hAnsi="Tahoma" w:cs="Tahoma"/>
          <w:sz w:val="20"/>
        </w:rPr>
        <w:t>Zmiana umowy wymaga dla swej ważności, pod rygorem nieważności, zachowania formy pisemnej.</w:t>
      </w:r>
    </w:p>
    <w:p w14:paraId="73B40874" w14:textId="77777777" w:rsidR="008F7235" w:rsidRPr="004B18B8" w:rsidRDefault="008F7235" w:rsidP="00176F8B">
      <w:pPr>
        <w:ind w:right="140"/>
        <w:jc w:val="both"/>
        <w:rPr>
          <w:rFonts w:ascii="Tahoma" w:hAnsi="Tahoma" w:cs="Tahoma"/>
        </w:rPr>
      </w:pPr>
    </w:p>
    <w:p w14:paraId="5CB53E47" w14:textId="77777777" w:rsidR="008F7235" w:rsidRPr="004B18B8" w:rsidRDefault="008F7235" w:rsidP="0074292C">
      <w:pPr>
        <w:numPr>
          <w:ilvl w:val="0"/>
          <w:numId w:val="28"/>
        </w:numPr>
        <w:ind w:right="140"/>
        <w:jc w:val="both"/>
        <w:rPr>
          <w:rFonts w:ascii="Tahoma" w:hAnsi="Tahoma" w:cs="Tahoma"/>
          <w:b/>
          <w:bCs/>
        </w:rPr>
      </w:pPr>
      <w:r w:rsidRPr="004B18B8">
        <w:rPr>
          <w:rFonts w:ascii="Tahoma" w:hAnsi="Tahoma" w:cs="Tahoma"/>
          <w:b/>
          <w:bCs/>
        </w:rPr>
        <w:t>POUCZENIE O ŚRODKACH OCHRONY PRAWNEJ PRZYSŁUGUJĄCYCH WYKONAWCY</w:t>
      </w:r>
    </w:p>
    <w:p w14:paraId="3023189D" w14:textId="77777777" w:rsidR="008F7235" w:rsidRPr="004B18B8" w:rsidRDefault="008F7235" w:rsidP="0074292C">
      <w:pPr>
        <w:numPr>
          <w:ilvl w:val="1"/>
          <w:numId w:val="28"/>
        </w:numPr>
        <w:ind w:left="567" w:right="140" w:hanging="567"/>
        <w:jc w:val="both"/>
        <w:rPr>
          <w:rFonts w:ascii="Tahoma" w:hAnsi="Tahoma" w:cs="Tahoma"/>
        </w:rPr>
      </w:pPr>
      <w:r w:rsidRPr="004B18B8">
        <w:rPr>
          <w:rFonts w:ascii="Tahoma" w:hAnsi="Tahoma" w:cs="Tahoma"/>
        </w:rPr>
        <w:t xml:space="preserve">Środki ochrony prawnej określone w niniejszym dziale przysługują </w:t>
      </w:r>
      <w:r w:rsidR="007C2FEC" w:rsidRPr="004B18B8">
        <w:rPr>
          <w:rFonts w:ascii="Tahoma" w:hAnsi="Tahoma" w:cs="Tahoma"/>
        </w:rPr>
        <w:t>W</w:t>
      </w:r>
      <w:r w:rsidRPr="004B18B8">
        <w:rPr>
          <w:rFonts w:ascii="Tahoma" w:hAnsi="Tahoma" w:cs="Tahoma"/>
        </w:rPr>
        <w:t xml:space="preserve">ykonawcy, uczestnikowi konkursu oraz innemu podmiotowi, jeżeli ma lub miał interes w uzyskaniu zamówienia lub nagrody w konkursie oraz poniósł lub może ponieść szkodę w wyniku naruszenia przez zamawiającego przepisów ustawy </w:t>
      </w:r>
      <w:proofErr w:type="spellStart"/>
      <w:r w:rsidR="005A21A3" w:rsidRPr="004B18B8">
        <w:rPr>
          <w:rFonts w:ascii="Tahoma" w:hAnsi="Tahoma" w:cs="Tahoma"/>
        </w:rPr>
        <w:t>Ustawy</w:t>
      </w:r>
      <w:proofErr w:type="spellEnd"/>
      <w:r w:rsidR="005A21A3" w:rsidRPr="004B18B8">
        <w:rPr>
          <w:rFonts w:ascii="Tahoma" w:hAnsi="Tahoma" w:cs="Tahoma"/>
        </w:rPr>
        <w:t xml:space="preserve"> </w:t>
      </w:r>
      <w:proofErr w:type="spellStart"/>
      <w:r w:rsidR="005A21A3" w:rsidRPr="004B18B8">
        <w:rPr>
          <w:rFonts w:ascii="Tahoma" w:hAnsi="Tahoma" w:cs="Tahoma"/>
        </w:rPr>
        <w:t>Pzp</w:t>
      </w:r>
      <w:proofErr w:type="spellEnd"/>
      <w:r w:rsidR="005A21A3" w:rsidRPr="004B18B8">
        <w:rPr>
          <w:rFonts w:ascii="Tahoma" w:hAnsi="Tahoma" w:cs="Tahoma"/>
        </w:rPr>
        <w:t>.</w:t>
      </w:r>
    </w:p>
    <w:p w14:paraId="4D740B50" w14:textId="3B94D5CA" w:rsidR="008F7235" w:rsidRPr="004B18B8" w:rsidRDefault="008F7235" w:rsidP="0074292C">
      <w:pPr>
        <w:numPr>
          <w:ilvl w:val="1"/>
          <w:numId w:val="28"/>
        </w:numPr>
        <w:ind w:left="567" w:right="140" w:hanging="567"/>
        <w:jc w:val="both"/>
        <w:rPr>
          <w:rFonts w:ascii="Tahoma" w:hAnsi="Tahoma" w:cs="Tahoma"/>
        </w:rPr>
      </w:pPr>
      <w:r w:rsidRPr="004B18B8">
        <w:rPr>
          <w:rFonts w:ascii="Tahoma" w:hAnsi="Tahoma" w:cs="Tahoma"/>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5A21A3" w:rsidRPr="004B18B8">
        <w:rPr>
          <w:rFonts w:ascii="Tahoma" w:hAnsi="Tahoma" w:cs="Tahoma"/>
        </w:rPr>
        <w:t xml:space="preserve">Ustawy </w:t>
      </w:r>
      <w:proofErr w:type="spellStart"/>
      <w:r w:rsidR="005A21A3" w:rsidRPr="004B18B8">
        <w:rPr>
          <w:rFonts w:ascii="Tahoma" w:hAnsi="Tahoma" w:cs="Tahoma"/>
        </w:rPr>
        <w:t>Pzp</w:t>
      </w:r>
      <w:proofErr w:type="spellEnd"/>
      <w:r w:rsidRPr="004B18B8">
        <w:rPr>
          <w:rFonts w:ascii="Tahoma" w:hAnsi="Tahoma" w:cs="Tahoma"/>
        </w:rPr>
        <w:t xml:space="preserve"> oraz Rzecznikowi Małych i Średnich Przedsiębiorców.</w:t>
      </w:r>
    </w:p>
    <w:p w14:paraId="77E2D274" w14:textId="77777777" w:rsidR="008F7235" w:rsidRPr="004B18B8" w:rsidRDefault="008F7235" w:rsidP="0074292C">
      <w:pPr>
        <w:numPr>
          <w:ilvl w:val="1"/>
          <w:numId w:val="28"/>
        </w:numPr>
        <w:ind w:right="140"/>
        <w:jc w:val="both"/>
        <w:rPr>
          <w:rFonts w:ascii="Tahoma" w:hAnsi="Tahoma" w:cs="Tahoma"/>
        </w:rPr>
      </w:pPr>
      <w:r w:rsidRPr="004B18B8">
        <w:rPr>
          <w:rFonts w:ascii="Tahoma" w:hAnsi="Tahoma" w:cs="Tahoma"/>
        </w:rPr>
        <w:t>Odwołanie przysługuje na:</w:t>
      </w:r>
    </w:p>
    <w:p w14:paraId="53B0968A" w14:textId="77777777" w:rsidR="008F7235" w:rsidRPr="004B18B8" w:rsidRDefault="008F7235" w:rsidP="0074292C">
      <w:pPr>
        <w:numPr>
          <w:ilvl w:val="2"/>
          <w:numId w:val="28"/>
        </w:numPr>
        <w:ind w:right="140"/>
        <w:jc w:val="both"/>
        <w:rPr>
          <w:rFonts w:ascii="Tahoma" w:hAnsi="Tahoma" w:cs="Tahoma"/>
        </w:rPr>
      </w:pPr>
      <w:r w:rsidRPr="004B18B8">
        <w:rPr>
          <w:rFonts w:ascii="Tahoma" w:hAnsi="Tahoma" w:cs="Tahoma"/>
        </w:rPr>
        <w:t>niezgodną z przepisami ustawy czynność Zamawiającego, podjętą w postępowaniu o udzielenie zamówienia, w tym na projektowane postanowienie umowy;</w:t>
      </w:r>
    </w:p>
    <w:p w14:paraId="388C0346" w14:textId="77777777" w:rsidR="008F7235" w:rsidRPr="004B18B8" w:rsidRDefault="008F7235" w:rsidP="0074292C">
      <w:pPr>
        <w:numPr>
          <w:ilvl w:val="2"/>
          <w:numId w:val="28"/>
        </w:numPr>
        <w:ind w:right="140"/>
        <w:jc w:val="both"/>
        <w:rPr>
          <w:rFonts w:ascii="Tahoma" w:hAnsi="Tahoma" w:cs="Tahoma"/>
        </w:rPr>
      </w:pPr>
      <w:r w:rsidRPr="004B18B8">
        <w:rPr>
          <w:rFonts w:ascii="Tahoma" w:hAnsi="Tahoma" w:cs="Tahoma"/>
        </w:rPr>
        <w:t>zaniechanie czynności w postępowaniu o udzielenie zamówienia do której zamawiający był obowiązany na podstawie ustawy;</w:t>
      </w:r>
    </w:p>
    <w:p w14:paraId="6E6677C8" w14:textId="77777777" w:rsidR="008F7235" w:rsidRPr="004B18B8" w:rsidRDefault="008F7235" w:rsidP="0074292C">
      <w:pPr>
        <w:numPr>
          <w:ilvl w:val="1"/>
          <w:numId w:val="28"/>
        </w:numPr>
        <w:ind w:left="567" w:right="140" w:hanging="567"/>
        <w:jc w:val="both"/>
        <w:rPr>
          <w:rFonts w:ascii="Tahoma" w:hAnsi="Tahoma" w:cs="Tahoma"/>
        </w:rPr>
      </w:pPr>
      <w:r w:rsidRPr="004B18B8">
        <w:rPr>
          <w:rFonts w:ascii="Tahoma" w:hAnsi="Tahoma" w:cs="Tahoma"/>
        </w:rPr>
        <w:t>Odwołanie wnosi się do Prezesa Izby. Odwołujący przekazuje kopię odwołania zamawiającemu przed upływem terminu do wniesienia odwołania w taki sposób, aby mógł on zapoznać się z jego treścią przed upływem tego terminu.</w:t>
      </w:r>
    </w:p>
    <w:p w14:paraId="6C0E2E50" w14:textId="77777777" w:rsidR="008F7235" w:rsidRPr="004B18B8" w:rsidRDefault="008F7235" w:rsidP="0074292C">
      <w:pPr>
        <w:numPr>
          <w:ilvl w:val="1"/>
          <w:numId w:val="28"/>
        </w:numPr>
        <w:ind w:left="567" w:right="140" w:hanging="567"/>
        <w:jc w:val="both"/>
        <w:rPr>
          <w:rFonts w:ascii="Tahoma" w:hAnsi="Tahoma" w:cs="Tahoma"/>
        </w:rPr>
      </w:pPr>
      <w:r w:rsidRPr="004B18B8">
        <w:rPr>
          <w:rFonts w:ascii="Tahoma" w:hAnsi="Tahoma" w:cs="Tahoma"/>
        </w:rPr>
        <w:t>Odwołanie wobec treści ogłoszenia lub treści SWZ wnosi się w terminie 5 dni od dnia zamieszczenia ogłoszenia w Biuletynie Zamówień Publicznych lub treści SWZ na stronie internetowej.</w:t>
      </w:r>
    </w:p>
    <w:p w14:paraId="77139A3C" w14:textId="77777777" w:rsidR="008F7235" w:rsidRPr="004B18B8" w:rsidRDefault="008F7235" w:rsidP="0074292C">
      <w:pPr>
        <w:numPr>
          <w:ilvl w:val="1"/>
          <w:numId w:val="28"/>
        </w:numPr>
        <w:ind w:left="567" w:right="140" w:hanging="567"/>
        <w:jc w:val="both"/>
        <w:rPr>
          <w:rFonts w:ascii="Tahoma" w:hAnsi="Tahoma" w:cs="Tahoma"/>
        </w:rPr>
      </w:pPr>
      <w:r w:rsidRPr="004B18B8">
        <w:rPr>
          <w:rFonts w:ascii="Tahoma" w:hAnsi="Tahoma" w:cs="Tahoma"/>
        </w:rPr>
        <w:t>Odwołanie wnosi się w terminie:</w:t>
      </w:r>
    </w:p>
    <w:p w14:paraId="4610F4A5" w14:textId="77777777" w:rsidR="008F7235" w:rsidRPr="004B18B8" w:rsidRDefault="008F7235" w:rsidP="0074292C">
      <w:pPr>
        <w:numPr>
          <w:ilvl w:val="2"/>
          <w:numId w:val="28"/>
        </w:numPr>
        <w:ind w:right="140"/>
        <w:jc w:val="both"/>
        <w:rPr>
          <w:rFonts w:ascii="Tahoma" w:hAnsi="Tahoma" w:cs="Tahoma"/>
        </w:rPr>
      </w:pPr>
      <w:r w:rsidRPr="004B18B8">
        <w:rPr>
          <w:rFonts w:ascii="Tahoma" w:hAnsi="Tahoma" w:cs="Tahoma"/>
        </w:rPr>
        <w:t>5 dni od dnia przekazania informacji o czynności zamawiającego stanowiącej podstawę jego wniesienia, jeżeli informacja została przekazana przy użyciu środków komunikacji elektronicznej,</w:t>
      </w:r>
    </w:p>
    <w:p w14:paraId="138639BB" w14:textId="77777777" w:rsidR="008F7235" w:rsidRPr="004B18B8" w:rsidRDefault="008F7235" w:rsidP="0074292C">
      <w:pPr>
        <w:numPr>
          <w:ilvl w:val="2"/>
          <w:numId w:val="28"/>
        </w:numPr>
        <w:ind w:right="140"/>
        <w:jc w:val="both"/>
        <w:rPr>
          <w:rFonts w:ascii="Tahoma" w:hAnsi="Tahoma" w:cs="Tahoma"/>
        </w:rPr>
      </w:pPr>
      <w:r w:rsidRPr="004B18B8">
        <w:rPr>
          <w:rFonts w:ascii="Tahoma" w:hAnsi="Tahoma" w:cs="Tahoma"/>
        </w:rPr>
        <w:t>10 dni od dnia przekazania informacji o czynności zamawiającego stanowiącej podstawę jego wniesienia, jeżeli informacja została przekazana w sposób inny niż określony w pkt 1).</w:t>
      </w:r>
    </w:p>
    <w:p w14:paraId="1F6181F8" w14:textId="77777777" w:rsidR="008F7235" w:rsidRPr="004B18B8" w:rsidRDefault="008F7235" w:rsidP="0074292C">
      <w:pPr>
        <w:numPr>
          <w:ilvl w:val="1"/>
          <w:numId w:val="28"/>
        </w:numPr>
        <w:ind w:left="567" w:right="140" w:hanging="567"/>
        <w:jc w:val="both"/>
        <w:rPr>
          <w:rFonts w:ascii="Tahoma" w:hAnsi="Tahoma" w:cs="Tahoma"/>
        </w:rPr>
      </w:pPr>
      <w:r w:rsidRPr="004B18B8">
        <w:rPr>
          <w:rFonts w:ascii="Tahoma" w:hAnsi="Tahoma" w:cs="Tahoma"/>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7AC3C20F" w14:textId="77777777" w:rsidR="008F7235" w:rsidRPr="004B18B8" w:rsidRDefault="008F7235" w:rsidP="0074292C">
      <w:pPr>
        <w:numPr>
          <w:ilvl w:val="1"/>
          <w:numId w:val="28"/>
        </w:numPr>
        <w:ind w:left="567" w:right="140" w:hanging="567"/>
        <w:jc w:val="both"/>
        <w:rPr>
          <w:rFonts w:ascii="Tahoma" w:hAnsi="Tahoma" w:cs="Tahoma"/>
        </w:rPr>
      </w:pPr>
      <w:r w:rsidRPr="004B18B8">
        <w:rPr>
          <w:rFonts w:ascii="Tahoma" w:hAnsi="Tahoma" w:cs="Tahoma"/>
        </w:rPr>
        <w:t xml:space="preserve">Na orzeczenie Izby oraz postanowienie Prezesa Izby, o którym mowa w art. 519 ust. 1 </w:t>
      </w:r>
      <w:r w:rsidR="005A21A3" w:rsidRPr="004B18B8">
        <w:rPr>
          <w:rFonts w:ascii="Tahoma" w:hAnsi="Tahoma" w:cs="Tahoma"/>
        </w:rPr>
        <w:t xml:space="preserve">Ustawy </w:t>
      </w:r>
      <w:proofErr w:type="spellStart"/>
      <w:r w:rsidR="005A21A3" w:rsidRPr="004B18B8">
        <w:rPr>
          <w:rFonts w:ascii="Tahoma" w:hAnsi="Tahoma" w:cs="Tahoma"/>
        </w:rPr>
        <w:t>Pzp</w:t>
      </w:r>
      <w:proofErr w:type="spellEnd"/>
      <w:r w:rsidR="005A21A3" w:rsidRPr="004B18B8">
        <w:rPr>
          <w:rFonts w:ascii="Tahoma" w:hAnsi="Tahoma" w:cs="Tahoma"/>
        </w:rPr>
        <w:t xml:space="preserve">, </w:t>
      </w:r>
      <w:r w:rsidRPr="004B18B8">
        <w:rPr>
          <w:rFonts w:ascii="Tahoma" w:hAnsi="Tahoma" w:cs="Tahoma"/>
        </w:rPr>
        <w:t>stronom oraz uczestnikom postępowania odwoławczego przysługuje skarga do sądu.</w:t>
      </w:r>
    </w:p>
    <w:p w14:paraId="42F8B7C7" w14:textId="77777777" w:rsidR="008F7235" w:rsidRPr="004B18B8" w:rsidRDefault="008F7235" w:rsidP="0074292C">
      <w:pPr>
        <w:numPr>
          <w:ilvl w:val="1"/>
          <w:numId w:val="28"/>
        </w:numPr>
        <w:ind w:left="567" w:right="140" w:hanging="567"/>
        <w:jc w:val="both"/>
        <w:rPr>
          <w:rFonts w:ascii="Tahoma" w:hAnsi="Tahoma" w:cs="Tahoma"/>
        </w:rPr>
      </w:pPr>
      <w:r w:rsidRPr="004B18B8">
        <w:rPr>
          <w:rFonts w:ascii="Tahoma" w:hAnsi="Tahoma" w:cs="Tahoma"/>
        </w:rPr>
        <w:t>W postępowaniu toczącym się wskutek wniesienia skargi stosuje się odpowiednio przepisy ustawy z dnia 17.11.1964 r. - Kodeks postępowania cywilnego o apelacji, jeżeli przepisy niniejszego rozdziału nie stanowią inaczej.</w:t>
      </w:r>
    </w:p>
    <w:p w14:paraId="5AAF30B9" w14:textId="77777777" w:rsidR="008F7235" w:rsidRPr="004B18B8" w:rsidRDefault="008F7235" w:rsidP="0074292C">
      <w:pPr>
        <w:numPr>
          <w:ilvl w:val="1"/>
          <w:numId w:val="28"/>
        </w:numPr>
        <w:ind w:left="567" w:right="140" w:hanging="567"/>
        <w:jc w:val="both"/>
        <w:rPr>
          <w:rFonts w:ascii="Tahoma" w:hAnsi="Tahoma" w:cs="Tahoma"/>
        </w:rPr>
      </w:pPr>
      <w:r w:rsidRPr="004B18B8">
        <w:rPr>
          <w:rFonts w:ascii="Tahoma" w:hAnsi="Tahoma" w:cs="Tahoma"/>
        </w:rPr>
        <w:t>Skargę wnosi się do Sądu Okręgowego w Warszawie - sądu zamówień publicznych, zwanego dalej "sądem zamówień publicznych".</w:t>
      </w:r>
    </w:p>
    <w:p w14:paraId="0DED0479" w14:textId="77777777" w:rsidR="008F7235" w:rsidRPr="004B18B8" w:rsidRDefault="008F7235" w:rsidP="0074292C">
      <w:pPr>
        <w:numPr>
          <w:ilvl w:val="1"/>
          <w:numId w:val="28"/>
        </w:numPr>
        <w:ind w:right="140"/>
        <w:jc w:val="both"/>
        <w:rPr>
          <w:rFonts w:ascii="Tahoma" w:hAnsi="Tahoma" w:cs="Tahoma"/>
        </w:rPr>
      </w:pPr>
      <w:r w:rsidRPr="004B18B8">
        <w:rPr>
          <w:rFonts w:ascii="Tahoma" w:hAnsi="Tahoma" w:cs="Tahoma"/>
        </w:rPr>
        <w:t xml:space="preserve">Skargę wnosi się za pośrednictwem Prezesa Izby, w terminie 14 dni od dnia doręczenia orzeczenia Izby lub postanowienia Prezesa Izby, o którym mowa w art. 519 ust. 1 </w:t>
      </w:r>
      <w:r w:rsidR="005A21A3" w:rsidRPr="004B18B8">
        <w:rPr>
          <w:rFonts w:ascii="Tahoma" w:hAnsi="Tahoma" w:cs="Tahoma"/>
        </w:rPr>
        <w:t xml:space="preserve">Ustawy </w:t>
      </w:r>
      <w:proofErr w:type="spellStart"/>
      <w:r w:rsidR="005A21A3" w:rsidRPr="004B18B8">
        <w:rPr>
          <w:rFonts w:ascii="Tahoma" w:hAnsi="Tahoma" w:cs="Tahoma"/>
        </w:rPr>
        <w:t>Pzp</w:t>
      </w:r>
      <w:proofErr w:type="spellEnd"/>
      <w:r w:rsidR="005A21A3" w:rsidRPr="004B18B8">
        <w:rPr>
          <w:rFonts w:ascii="Tahoma" w:hAnsi="Tahoma" w:cs="Tahoma"/>
        </w:rPr>
        <w:t xml:space="preserve">, </w:t>
      </w:r>
      <w:r w:rsidRPr="004B18B8">
        <w:rPr>
          <w:rFonts w:ascii="Tahoma" w:hAnsi="Tahoma" w:cs="Tahoma"/>
        </w:rPr>
        <w:t>przesyłając jednocześnie jej odpis przeciwnikowi skargi. Złożenie skargi w placówce pocztowej operatora wyznaczonego w rozumieniu ustawy z dnia 23.11.2012 r. - Prawo pocztowe jest równoznaczne z jej wniesieniem.</w:t>
      </w:r>
    </w:p>
    <w:p w14:paraId="58D15293" w14:textId="77777777" w:rsidR="008F7235" w:rsidRPr="004B18B8" w:rsidRDefault="008F7235" w:rsidP="0074292C">
      <w:pPr>
        <w:numPr>
          <w:ilvl w:val="1"/>
          <w:numId w:val="28"/>
        </w:numPr>
        <w:ind w:right="140"/>
        <w:jc w:val="both"/>
        <w:rPr>
          <w:rFonts w:ascii="Tahoma" w:hAnsi="Tahoma" w:cs="Tahoma"/>
        </w:rPr>
      </w:pPr>
      <w:r w:rsidRPr="004B18B8">
        <w:rPr>
          <w:rFonts w:ascii="Tahoma" w:hAnsi="Tahoma" w:cs="Tahoma"/>
        </w:rPr>
        <w:lastRenderedPageBreak/>
        <w:t>Prezes Izby przekazuje skargę wraz z aktami postępowania odwoławczego do sądu zamówień publicznych w terminie 7 dni od dnia jej otrzymania.</w:t>
      </w:r>
    </w:p>
    <w:p w14:paraId="7159A937" w14:textId="77777777" w:rsidR="008F7235" w:rsidRPr="004B18B8" w:rsidRDefault="008F7235" w:rsidP="00176F8B">
      <w:pPr>
        <w:ind w:right="140"/>
        <w:jc w:val="both"/>
        <w:rPr>
          <w:rFonts w:ascii="Tahoma" w:hAnsi="Tahoma" w:cs="Tahoma"/>
        </w:rPr>
      </w:pPr>
    </w:p>
    <w:p w14:paraId="17BD9EB1" w14:textId="77777777" w:rsidR="008F7235" w:rsidRPr="004B18B8" w:rsidRDefault="008F7235" w:rsidP="0074292C">
      <w:pPr>
        <w:numPr>
          <w:ilvl w:val="0"/>
          <w:numId w:val="28"/>
        </w:numPr>
        <w:ind w:right="140"/>
        <w:jc w:val="both"/>
        <w:rPr>
          <w:rFonts w:ascii="Tahoma" w:hAnsi="Tahoma" w:cs="Tahoma"/>
        </w:rPr>
      </w:pPr>
      <w:r w:rsidRPr="004B18B8">
        <w:rPr>
          <w:rFonts w:ascii="Tahoma" w:hAnsi="Tahoma" w:cs="Tahoma"/>
          <w:b/>
        </w:rPr>
        <w:t>OCHRONA DANYCH OSOBOWYCH I INNE INFORMACJE</w:t>
      </w:r>
    </w:p>
    <w:p w14:paraId="607D9B94" w14:textId="77777777" w:rsidR="008F7235" w:rsidRPr="004B18B8" w:rsidRDefault="008F7235" w:rsidP="0074292C">
      <w:pPr>
        <w:pStyle w:val="pkt"/>
        <w:numPr>
          <w:ilvl w:val="1"/>
          <w:numId w:val="28"/>
        </w:numPr>
        <w:autoSpaceDE w:val="0"/>
        <w:autoSpaceDN w:val="0"/>
        <w:adjustRightInd w:val="0"/>
        <w:spacing w:before="0" w:after="0"/>
        <w:ind w:left="567" w:hanging="567"/>
        <w:rPr>
          <w:rFonts w:ascii="Tahoma" w:hAnsi="Tahoma" w:cs="Tahoma"/>
          <w:sz w:val="20"/>
        </w:rPr>
      </w:pPr>
      <w:r w:rsidRPr="004B18B8">
        <w:rPr>
          <w:rFonts w:ascii="Tahoma" w:hAnsi="Tahoma" w:cs="Tahoma"/>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DC66E35" w14:textId="2B1E8865" w:rsidR="008F7235" w:rsidRPr="004B18B8" w:rsidRDefault="008F7235" w:rsidP="0074292C">
      <w:pPr>
        <w:pStyle w:val="pkt"/>
        <w:numPr>
          <w:ilvl w:val="2"/>
          <w:numId w:val="28"/>
        </w:numPr>
        <w:autoSpaceDE w:val="0"/>
        <w:autoSpaceDN w:val="0"/>
        <w:adjustRightInd w:val="0"/>
        <w:spacing w:before="0" w:after="0"/>
        <w:rPr>
          <w:rFonts w:ascii="Tahoma" w:hAnsi="Tahoma" w:cs="Tahoma"/>
          <w:sz w:val="20"/>
        </w:rPr>
      </w:pPr>
      <w:r w:rsidRPr="004B18B8">
        <w:rPr>
          <w:rFonts w:ascii="Tahoma" w:hAnsi="Tahoma" w:cs="Tahoma"/>
          <w:sz w:val="20"/>
        </w:rPr>
        <w:t xml:space="preserve">administratorem Pani/Pana danych osobowych jest </w:t>
      </w:r>
      <w:r w:rsidR="00BB1A01" w:rsidRPr="004B18B8">
        <w:rPr>
          <w:rFonts w:ascii="Tahoma" w:hAnsi="Tahoma" w:cs="Tahoma"/>
          <w:sz w:val="20"/>
        </w:rPr>
        <w:t xml:space="preserve">Wojewódzki Szpital Wielospecjalistyczny im. dr. </w:t>
      </w:r>
      <w:proofErr w:type="gramStart"/>
      <w:r w:rsidR="00BB1A01" w:rsidRPr="004B18B8">
        <w:rPr>
          <w:rFonts w:ascii="Tahoma" w:hAnsi="Tahoma" w:cs="Tahoma"/>
          <w:sz w:val="20"/>
        </w:rPr>
        <w:t xml:space="preserve">Jana  </w:t>
      </w:r>
      <w:proofErr w:type="spellStart"/>
      <w:r w:rsidR="00BB1A01" w:rsidRPr="004B18B8">
        <w:rPr>
          <w:rFonts w:ascii="Tahoma" w:hAnsi="Tahoma" w:cs="Tahoma"/>
          <w:sz w:val="20"/>
        </w:rPr>
        <w:t>Jonstona</w:t>
      </w:r>
      <w:proofErr w:type="spellEnd"/>
      <w:proofErr w:type="gramEnd"/>
      <w:r w:rsidRPr="004B18B8">
        <w:rPr>
          <w:rFonts w:ascii="Tahoma" w:hAnsi="Tahoma" w:cs="Tahoma"/>
          <w:sz w:val="20"/>
        </w:rPr>
        <w:t>;</w:t>
      </w:r>
    </w:p>
    <w:p w14:paraId="507EC13E" w14:textId="57250483" w:rsidR="008F7235" w:rsidRPr="004B18B8" w:rsidRDefault="008F7235" w:rsidP="0074292C">
      <w:pPr>
        <w:pStyle w:val="pkt"/>
        <w:numPr>
          <w:ilvl w:val="2"/>
          <w:numId w:val="28"/>
        </w:numPr>
        <w:autoSpaceDE w:val="0"/>
        <w:autoSpaceDN w:val="0"/>
        <w:adjustRightInd w:val="0"/>
        <w:spacing w:before="0" w:after="0"/>
        <w:rPr>
          <w:rFonts w:ascii="Tahoma" w:hAnsi="Tahoma" w:cs="Tahoma"/>
          <w:sz w:val="20"/>
        </w:rPr>
      </w:pPr>
      <w:r w:rsidRPr="004B18B8">
        <w:rPr>
          <w:rFonts w:ascii="Tahoma" w:hAnsi="Tahoma" w:cs="Tahoma"/>
          <w:sz w:val="20"/>
        </w:rPr>
        <w:t xml:space="preserve">administrator wyznaczył Inspektora Danych Osobowych - Pan Tomasz Rydzoń, kontakt: adres e-mail: </w:t>
      </w:r>
      <w:hyperlink r:id="rId14" w:history="1">
        <w:r w:rsidR="00BB1A01" w:rsidRPr="004B18B8">
          <w:rPr>
            <w:rStyle w:val="Hipercze"/>
            <w:rFonts w:ascii="Tahoma" w:hAnsi="Tahoma" w:cs="Tahoma"/>
            <w:color w:val="auto"/>
            <w:sz w:val="20"/>
          </w:rPr>
          <w:t>tomasz.rydzon@wsw.leszno.pl</w:t>
        </w:r>
      </w:hyperlink>
      <w:r w:rsidR="00BB1A01" w:rsidRPr="004B18B8">
        <w:rPr>
          <w:rFonts w:ascii="Tahoma" w:hAnsi="Tahoma" w:cs="Tahoma"/>
          <w:sz w:val="20"/>
        </w:rPr>
        <w:t xml:space="preserve"> </w:t>
      </w:r>
      <w:r w:rsidRPr="004B18B8">
        <w:rPr>
          <w:rFonts w:ascii="Tahoma" w:hAnsi="Tahoma" w:cs="Tahoma"/>
          <w:sz w:val="20"/>
        </w:rPr>
        <w:t>, telefon: 512 168 362</w:t>
      </w:r>
    </w:p>
    <w:p w14:paraId="29C84722" w14:textId="77777777" w:rsidR="008F7235" w:rsidRPr="004B18B8" w:rsidRDefault="008F7235" w:rsidP="0074292C">
      <w:pPr>
        <w:pStyle w:val="pkt"/>
        <w:numPr>
          <w:ilvl w:val="2"/>
          <w:numId w:val="28"/>
        </w:numPr>
        <w:autoSpaceDE w:val="0"/>
        <w:autoSpaceDN w:val="0"/>
        <w:adjustRightInd w:val="0"/>
        <w:spacing w:before="0" w:after="0"/>
        <w:rPr>
          <w:rFonts w:ascii="Tahoma" w:hAnsi="Tahoma" w:cs="Tahoma"/>
          <w:sz w:val="20"/>
        </w:rPr>
      </w:pPr>
      <w:r w:rsidRPr="004B18B8">
        <w:rPr>
          <w:rFonts w:ascii="Tahoma" w:hAnsi="Tahoma" w:cs="Tahoma"/>
          <w:sz w:val="20"/>
        </w:rPr>
        <w:t xml:space="preserve">Pani/Pana dane osobowe przetwarzane będą na podstawie art. 6 ust. 1 lit. c RODO w celu związanym z przedmiotowym postępowaniem o udzielenie zamówienia publicznego, prowadzonym w trybie </w:t>
      </w:r>
      <w:r w:rsidR="00245F97" w:rsidRPr="004B18B8">
        <w:rPr>
          <w:rFonts w:ascii="Tahoma" w:hAnsi="Tahoma" w:cs="Tahoma"/>
          <w:sz w:val="20"/>
        </w:rPr>
        <w:t>podstawowym</w:t>
      </w:r>
      <w:r w:rsidRPr="004B18B8">
        <w:rPr>
          <w:rFonts w:ascii="Tahoma" w:hAnsi="Tahoma" w:cs="Tahoma"/>
          <w:sz w:val="20"/>
        </w:rPr>
        <w:t>.</w:t>
      </w:r>
    </w:p>
    <w:p w14:paraId="035DB481" w14:textId="77777777" w:rsidR="008F7235" w:rsidRPr="004B18B8" w:rsidRDefault="008F7235" w:rsidP="0074292C">
      <w:pPr>
        <w:pStyle w:val="pkt"/>
        <w:numPr>
          <w:ilvl w:val="2"/>
          <w:numId w:val="28"/>
        </w:numPr>
        <w:autoSpaceDE w:val="0"/>
        <w:autoSpaceDN w:val="0"/>
        <w:adjustRightInd w:val="0"/>
        <w:spacing w:before="0" w:after="0"/>
        <w:rPr>
          <w:rFonts w:ascii="Tahoma" w:hAnsi="Tahoma" w:cs="Tahoma"/>
          <w:sz w:val="20"/>
        </w:rPr>
      </w:pPr>
      <w:r w:rsidRPr="004B18B8">
        <w:rPr>
          <w:rFonts w:ascii="Tahoma" w:hAnsi="Tahoma" w:cs="Tahoma"/>
          <w:sz w:val="20"/>
        </w:rPr>
        <w:t xml:space="preserve">odbiorcami Pani/Pana danych osobowych będą osoby lub podmioty, którym udostępniona zostanie dokumentacja postępowania w oparciu o art. 74 Ustawy </w:t>
      </w:r>
      <w:proofErr w:type="spellStart"/>
      <w:r w:rsidRPr="004B18B8">
        <w:rPr>
          <w:rFonts w:ascii="Tahoma" w:hAnsi="Tahoma" w:cs="Tahoma"/>
          <w:sz w:val="20"/>
        </w:rPr>
        <w:t>Pzp</w:t>
      </w:r>
      <w:proofErr w:type="spellEnd"/>
    </w:p>
    <w:p w14:paraId="3CE2617A" w14:textId="77777777" w:rsidR="008F7235" w:rsidRPr="004B18B8" w:rsidRDefault="008F7235" w:rsidP="0074292C">
      <w:pPr>
        <w:pStyle w:val="pkt"/>
        <w:numPr>
          <w:ilvl w:val="2"/>
          <w:numId w:val="28"/>
        </w:numPr>
        <w:autoSpaceDE w:val="0"/>
        <w:autoSpaceDN w:val="0"/>
        <w:adjustRightInd w:val="0"/>
        <w:spacing w:before="0" w:after="0"/>
        <w:rPr>
          <w:rFonts w:ascii="Tahoma" w:hAnsi="Tahoma" w:cs="Tahoma"/>
          <w:sz w:val="20"/>
        </w:rPr>
      </w:pPr>
      <w:r w:rsidRPr="004B18B8">
        <w:rPr>
          <w:rFonts w:ascii="Tahoma" w:hAnsi="Tahoma" w:cs="Tahoma"/>
          <w:sz w:val="20"/>
        </w:rPr>
        <w:t xml:space="preserve">Pani/Pana dane osobowe będą przechowywane, zgodnie z art. 78 ust. 1 Ustawy </w:t>
      </w:r>
      <w:proofErr w:type="spellStart"/>
      <w:r w:rsidRPr="004B18B8">
        <w:rPr>
          <w:rFonts w:ascii="Tahoma" w:hAnsi="Tahoma" w:cs="Tahoma"/>
          <w:sz w:val="20"/>
        </w:rPr>
        <w:t>Pzp</w:t>
      </w:r>
      <w:proofErr w:type="spellEnd"/>
      <w:r w:rsidRPr="004B18B8">
        <w:rPr>
          <w:rFonts w:ascii="Tahoma" w:hAnsi="Tahoma" w:cs="Tahoma"/>
          <w:sz w:val="20"/>
        </w:rPr>
        <w:t xml:space="preserve"> przez okres 4 lat od dnia zakończenia postępowania o udzielenie zamówienia, a jeżeli czas trwania umowy przekracza 4 lata, okres przechowywania obejmuje cały czas trwania umowy;</w:t>
      </w:r>
    </w:p>
    <w:p w14:paraId="53C24A07" w14:textId="77777777" w:rsidR="008F7235" w:rsidRPr="004B18B8" w:rsidRDefault="008F7235" w:rsidP="0074292C">
      <w:pPr>
        <w:pStyle w:val="pkt"/>
        <w:numPr>
          <w:ilvl w:val="2"/>
          <w:numId w:val="28"/>
        </w:numPr>
        <w:autoSpaceDE w:val="0"/>
        <w:autoSpaceDN w:val="0"/>
        <w:adjustRightInd w:val="0"/>
        <w:spacing w:before="0" w:after="0"/>
        <w:rPr>
          <w:rFonts w:ascii="Tahoma" w:hAnsi="Tahoma" w:cs="Tahoma"/>
          <w:sz w:val="20"/>
        </w:rPr>
      </w:pPr>
      <w:r w:rsidRPr="004B18B8">
        <w:rPr>
          <w:rFonts w:ascii="Tahoma" w:hAnsi="Tahoma" w:cs="Tahoma"/>
          <w:sz w:val="20"/>
        </w:rPr>
        <w:t xml:space="preserve">obowiązek podania przez Panią/Pana danych osobowych bezpośrednio Pani/Pana dotyczących jest wymogiem ustawowym określonym w przepisach Ustawy </w:t>
      </w:r>
      <w:proofErr w:type="spellStart"/>
      <w:r w:rsidRPr="004B18B8">
        <w:rPr>
          <w:rFonts w:ascii="Tahoma" w:hAnsi="Tahoma" w:cs="Tahoma"/>
          <w:sz w:val="20"/>
        </w:rPr>
        <w:t>Pzp</w:t>
      </w:r>
      <w:proofErr w:type="spellEnd"/>
      <w:r w:rsidRPr="004B18B8">
        <w:rPr>
          <w:rFonts w:ascii="Tahoma" w:hAnsi="Tahoma" w:cs="Tahoma"/>
          <w:sz w:val="20"/>
        </w:rPr>
        <w:t>, związanym z udziałem w postępowaniu o udzielenie zamówienia publicznego.</w:t>
      </w:r>
    </w:p>
    <w:p w14:paraId="5F9EDE09" w14:textId="77777777" w:rsidR="008F7235" w:rsidRPr="004B18B8" w:rsidRDefault="008F7235" w:rsidP="0074292C">
      <w:pPr>
        <w:pStyle w:val="pkt"/>
        <w:numPr>
          <w:ilvl w:val="2"/>
          <w:numId w:val="28"/>
        </w:numPr>
        <w:autoSpaceDE w:val="0"/>
        <w:autoSpaceDN w:val="0"/>
        <w:adjustRightInd w:val="0"/>
        <w:spacing w:before="0" w:after="0"/>
        <w:rPr>
          <w:rFonts w:ascii="Tahoma" w:hAnsi="Tahoma" w:cs="Tahoma"/>
          <w:sz w:val="20"/>
        </w:rPr>
      </w:pPr>
      <w:r w:rsidRPr="004B18B8">
        <w:rPr>
          <w:rFonts w:ascii="Tahoma" w:hAnsi="Tahoma" w:cs="Tahoma"/>
          <w:sz w:val="20"/>
        </w:rPr>
        <w:t>w odniesieniu do Pani/Pana danych osobowych decyzje nie będą podejmowane w sposób zautomatyzowany, stosownie do art. 22 RODO.</w:t>
      </w:r>
    </w:p>
    <w:p w14:paraId="6CB8E3E5" w14:textId="77777777" w:rsidR="008F7235" w:rsidRPr="004B18B8" w:rsidRDefault="008F7235" w:rsidP="0074292C">
      <w:pPr>
        <w:pStyle w:val="pkt"/>
        <w:numPr>
          <w:ilvl w:val="2"/>
          <w:numId w:val="28"/>
        </w:numPr>
        <w:autoSpaceDE w:val="0"/>
        <w:autoSpaceDN w:val="0"/>
        <w:adjustRightInd w:val="0"/>
        <w:spacing w:before="0" w:after="0"/>
        <w:rPr>
          <w:rFonts w:ascii="Tahoma" w:hAnsi="Tahoma" w:cs="Tahoma"/>
          <w:sz w:val="20"/>
        </w:rPr>
      </w:pPr>
      <w:r w:rsidRPr="004B18B8">
        <w:rPr>
          <w:rFonts w:ascii="Tahoma" w:hAnsi="Tahoma" w:cs="Tahoma"/>
          <w:sz w:val="20"/>
        </w:rPr>
        <w:t>posiada Pani/Pan:</w:t>
      </w:r>
    </w:p>
    <w:p w14:paraId="0C0BC639" w14:textId="77777777" w:rsidR="008F7235" w:rsidRPr="004B18B8" w:rsidRDefault="008F7235" w:rsidP="0074292C">
      <w:pPr>
        <w:pStyle w:val="pkt"/>
        <w:numPr>
          <w:ilvl w:val="3"/>
          <w:numId w:val="28"/>
        </w:numPr>
        <w:autoSpaceDE w:val="0"/>
        <w:autoSpaceDN w:val="0"/>
        <w:adjustRightInd w:val="0"/>
        <w:spacing w:before="0" w:after="0"/>
        <w:ind w:left="851" w:hanging="851"/>
        <w:rPr>
          <w:rFonts w:ascii="Tahoma" w:hAnsi="Tahoma" w:cs="Tahoma"/>
          <w:sz w:val="20"/>
        </w:rPr>
      </w:pPr>
      <w:r w:rsidRPr="004B18B8">
        <w:rPr>
          <w:rFonts w:ascii="Tahoma" w:hAnsi="Tahoma" w:cs="Tahoma"/>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AC04044" w14:textId="77777777" w:rsidR="008F7235" w:rsidRPr="004B18B8" w:rsidRDefault="008F7235" w:rsidP="0074292C">
      <w:pPr>
        <w:pStyle w:val="pkt"/>
        <w:numPr>
          <w:ilvl w:val="3"/>
          <w:numId w:val="28"/>
        </w:numPr>
        <w:autoSpaceDE w:val="0"/>
        <w:autoSpaceDN w:val="0"/>
        <w:adjustRightInd w:val="0"/>
        <w:spacing w:before="0" w:after="0"/>
        <w:ind w:left="851" w:hanging="851"/>
        <w:rPr>
          <w:rFonts w:ascii="Tahoma" w:hAnsi="Tahoma" w:cs="Tahoma"/>
          <w:sz w:val="20"/>
        </w:rPr>
      </w:pPr>
      <w:r w:rsidRPr="004B18B8">
        <w:rPr>
          <w:rFonts w:ascii="Tahoma" w:hAnsi="Tahoma" w:cs="Tahoma"/>
          <w:sz w:val="20"/>
        </w:rPr>
        <w:t>na podstawie art. 16 RODO prawo do sprostowania Pani/Pana danych osobowych (</w:t>
      </w:r>
      <w:r w:rsidRPr="004B18B8">
        <w:rPr>
          <w:rFonts w:ascii="Tahoma" w:hAnsi="Tahoma" w:cs="Tahoma"/>
          <w:i/>
          <w:sz w:val="20"/>
        </w:rPr>
        <w:t xml:space="preserve">skorzystanie z prawa do sprostowania nie może skutkować zmianą wyniku postępowania o udzielenie zamówienia publicznego ani zmianą postanowień umowy w zakresie niezgodnym z ustawą </w:t>
      </w:r>
      <w:proofErr w:type="spellStart"/>
      <w:r w:rsidRPr="004B18B8">
        <w:rPr>
          <w:rFonts w:ascii="Tahoma" w:hAnsi="Tahoma" w:cs="Tahoma"/>
          <w:i/>
          <w:sz w:val="20"/>
        </w:rPr>
        <w:t>P</w:t>
      </w:r>
      <w:r w:rsidR="005A21A3" w:rsidRPr="004B18B8">
        <w:rPr>
          <w:rFonts w:ascii="Tahoma" w:hAnsi="Tahoma" w:cs="Tahoma"/>
          <w:i/>
          <w:sz w:val="20"/>
        </w:rPr>
        <w:t>zp</w:t>
      </w:r>
      <w:proofErr w:type="spellEnd"/>
      <w:r w:rsidRPr="004B18B8">
        <w:rPr>
          <w:rFonts w:ascii="Tahoma" w:hAnsi="Tahoma" w:cs="Tahoma"/>
          <w:i/>
          <w:sz w:val="20"/>
        </w:rPr>
        <w:t xml:space="preserve"> oraz nie może naruszać integralności protokołu oraz jego załączników</w:t>
      </w:r>
      <w:r w:rsidRPr="004B18B8">
        <w:rPr>
          <w:rFonts w:ascii="Tahoma" w:hAnsi="Tahoma" w:cs="Tahoma"/>
          <w:sz w:val="20"/>
        </w:rPr>
        <w:t>);</w:t>
      </w:r>
    </w:p>
    <w:p w14:paraId="7C6E3615" w14:textId="77777777" w:rsidR="008F7235" w:rsidRPr="004B18B8" w:rsidRDefault="008F7235" w:rsidP="0074292C">
      <w:pPr>
        <w:pStyle w:val="pkt"/>
        <w:numPr>
          <w:ilvl w:val="3"/>
          <w:numId w:val="28"/>
        </w:numPr>
        <w:autoSpaceDE w:val="0"/>
        <w:autoSpaceDN w:val="0"/>
        <w:adjustRightInd w:val="0"/>
        <w:spacing w:before="0" w:after="0"/>
        <w:ind w:left="851" w:hanging="851"/>
        <w:rPr>
          <w:rFonts w:ascii="Tahoma" w:hAnsi="Tahoma" w:cs="Tahoma"/>
          <w:sz w:val="20"/>
        </w:rPr>
      </w:pPr>
      <w:r w:rsidRPr="004B18B8">
        <w:rPr>
          <w:rFonts w:ascii="Tahoma" w:hAnsi="Tahoma" w:cs="Tahoma"/>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4B18B8">
        <w:rPr>
          <w:rFonts w:ascii="Tahoma" w:hAnsi="Tahoma" w:cs="Tahoma"/>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4B18B8">
        <w:rPr>
          <w:rFonts w:ascii="Tahoma" w:hAnsi="Tahoma" w:cs="Tahoma"/>
          <w:sz w:val="20"/>
        </w:rPr>
        <w:t>);</w:t>
      </w:r>
    </w:p>
    <w:p w14:paraId="2B1DCB7A" w14:textId="77777777" w:rsidR="008F7235" w:rsidRPr="004B18B8" w:rsidRDefault="008F7235" w:rsidP="0074292C">
      <w:pPr>
        <w:pStyle w:val="pkt"/>
        <w:numPr>
          <w:ilvl w:val="3"/>
          <w:numId w:val="28"/>
        </w:numPr>
        <w:autoSpaceDE w:val="0"/>
        <w:autoSpaceDN w:val="0"/>
        <w:adjustRightInd w:val="0"/>
        <w:spacing w:before="0" w:after="0"/>
        <w:ind w:left="851" w:hanging="851"/>
        <w:rPr>
          <w:rFonts w:ascii="Tahoma" w:hAnsi="Tahoma" w:cs="Tahoma"/>
          <w:sz w:val="20"/>
        </w:rPr>
      </w:pPr>
      <w:r w:rsidRPr="004B18B8">
        <w:rPr>
          <w:rFonts w:ascii="Tahoma" w:hAnsi="Tahoma" w:cs="Tahoma"/>
          <w:sz w:val="20"/>
        </w:rPr>
        <w:t xml:space="preserve">prawo do wniesienia skargi do Prezesa Urzędu Ochrony Danych Osobowych, gdy uzna Pani/Pan, że przetwarzanie danych osobowych Pani/Pana dotyczących narusza przepisy RODO; </w:t>
      </w:r>
      <w:r w:rsidRPr="004B18B8">
        <w:rPr>
          <w:rFonts w:ascii="Tahoma" w:hAnsi="Tahoma" w:cs="Tahoma"/>
          <w:i/>
          <w:sz w:val="20"/>
        </w:rPr>
        <w:t xml:space="preserve"> </w:t>
      </w:r>
    </w:p>
    <w:p w14:paraId="3113C6F0" w14:textId="77777777" w:rsidR="008F7235" w:rsidRPr="004B18B8" w:rsidRDefault="008F7235" w:rsidP="0074292C">
      <w:pPr>
        <w:pStyle w:val="pkt"/>
        <w:numPr>
          <w:ilvl w:val="2"/>
          <w:numId w:val="28"/>
        </w:numPr>
        <w:autoSpaceDE w:val="0"/>
        <w:autoSpaceDN w:val="0"/>
        <w:adjustRightInd w:val="0"/>
        <w:spacing w:before="0" w:after="0"/>
        <w:ind w:left="851" w:hanging="851"/>
        <w:rPr>
          <w:rFonts w:ascii="Tahoma" w:hAnsi="Tahoma" w:cs="Tahoma"/>
          <w:sz w:val="20"/>
        </w:rPr>
      </w:pPr>
      <w:r w:rsidRPr="004B18B8">
        <w:rPr>
          <w:rFonts w:ascii="Tahoma" w:hAnsi="Tahoma" w:cs="Tahoma"/>
          <w:sz w:val="20"/>
        </w:rPr>
        <w:t>nie przysługuje Pani/Panu:</w:t>
      </w:r>
    </w:p>
    <w:p w14:paraId="5EC3A0D4" w14:textId="77777777" w:rsidR="008F7235" w:rsidRPr="004B18B8" w:rsidRDefault="008F7235" w:rsidP="0074292C">
      <w:pPr>
        <w:pStyle w:val="pkt"/>
        <w:numPr>
          <w:ilvl w:val="3"/>
          <w:numId w:val="28"/>
        </w:numPr>
        <w:autoSpaceDE w:val="0"/>
        <w:autoSpaceDN w:val="0"/>
        <w:adjustRightInd w:val="0"/>
        <w:spacing w:before="0" w:after="0"/>
        <w:ind w:left="993" w:hanging="993"/>
        <w:rPr>
          <w:rFonts w:ascii="Tahoma" w:hAnsi="Tahoma" w:cs="Tahoma"/>
          <w:sz w:val="20"/>
        </w:rPr>
      </w:pPr>
      <w:r w:rsidRPr="004B18B8">
        <w:rPr>
          <w:rFonts w:ascii="Tahoma" w:hAnsi="Tahoma" w:cs="Tahoma"/>
          <w:sz w:val="20"/>
        </w:rPr>
        <w:t>w związku z art. 17 ust. 3 lit. b, d lub e RODO prawo do usunięcia danych osobowych;</w:t>
      </w:r>
    </w:p>
    <w:p w14:paraId="11FDD556" w14:textId="77777777" w:rsidR="008F7235" w:rsidRPr="004B18B8" w:rsidRDefault="008F7235" w:rsidP="0074292C">
      <w:pPr>
        <w:pStyle w:val="pkt"/>
        <w:numPr>
          <w:ilvl w:val="3"/>
          <w:numId w:val="28"/>
        </w:numPr>
        <w:autoSpaceDE w:val="0"/>
        <w:autoSpaceDN w:val="0"/>
        <w:adjustRightInd w:val="0"/>
        <w:spacing w:before="0" w:after="0"/>
        <w:ind w:left="993" w:hanging="993"/>
        <w:rPr>
          <w:rFonts w:ascii="Tahoma" w:hAnsi="Tahoma" w:cs="Tahoma"/>
          <w:sz w:val="20"/>
        </w:rPr>
      </w:pPr>
      <w:r w:rsidRPr="004B18B8">
        <w:rPr>
          <w:rFonts w:ascii="Tahoma" w:hAnsi="Tahoma" w:cs="Tahoma"/>
          <w:sz w:val="20"/>
        </w:rPr>
        <w:t>prawo do przenoszenia danych osobowych, o którym mowa w art. 20 RODO;</w:t>
      </w:r>
    </w:p>
    <w:p w14:paraId="51EE026F" w14:textId="77777777" w:rsidR="008F7235" w:rsidRPr="004B18B8" w:rsidRDefault="008F7235" w:rsidP="0074292C">
      <w:pPr>
        <w:pStyle w:val="pkt"/>
        <w:numPr>
          <w:ilvl w:val="3"/>
          <w:numId w:val="28"/>
        </w:numPr>
        <w:autoSpaceDE w:val="0"/>
        <w:autoSpaceDN w:val="0"/>
        <w:adjustRightInd w:val="0"/>
        <w:spacing w:before="0" w:after="0"/>
        <w:ind w:left="993" w:hanging="993"/>
        <w:rPr>
          <w:rFonts w:ascii="Tahoma" w:hAnsi="Tahoma" w:cs="Tahoma"/>
          <w:sz w:val="20"/>
        </w:rPr>
      </w:pPr>
      <w:r w:rsidRPr="004B18B8">
        <w:rPr>
          <w:rFonts w:ascii="Tahoma" w:hAnsi="Tahoma" w:cs="Tahoma"/>
          <w:sz w:val="20"/>
        </w:rPr>
        <w:t xml:space="preserve">na podstawie art. 21 RODO prawo sprzeciwu, wobec przetwarzania danych osobowych, gdyż podstawą prawną przetwarzania Pani/Pana danych osobowych jest art. 6 ust. 1 lit. c RODO; </w:t>
      </w:r>
    </w:p>
    <w:p w14:paraId="32E02D06" w14:textId="77777777" w:rsidR="008F7235" w:rsidRPr="004B18B8" w:rsidRDefault="008F7235" w:rsidP="0074292C">
      <w:pPr>
        <w:pStyle w:val="pkt"/>
        <w:numPr>
          <w:ilvl w:val="2"/>
          <w:numId w:val="28"/>
        </w:numPr>
        <w:autoSpaceDE w:val="0"/>
        <w:autoSpaceDN w:val="0"/>
        <w:adjustRightInd w:val="0"/>
        <w:spacing w:before="0" w:after="0"/>
        <w:ind w:left="993" w:hanging="993"/>
        <w:rPr>
          <w:rFonts w:ascii="Tahoma" w:hAnsi="Tahoma" w:cs="Tahoma"/>
          <w:sz w:val="20"/>
        </w:rPr>
      </w:pPr>
      <w:r w:rsidRPr="004B18B8">
        <w:rPr>
          <w:rFonts w:ascii="Tahoma" w:hAnsi="Tahoma" w:cs="Tahoma"/>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D2C0AB5" w14:textId="77777777" w:rsidR="008F7235" w:rsidRPr="004B18B8" w:rsidRDefault="008F7235" w:rsidP="0074292C">
      <w:pPr>
        <w:numPr>
          <w:ilvl w:val="1"/>
          <w:numId w:val="28"/>
        </w:numPr>
        <w:jc w:val="both"/>
        <w:rPr>
          <w:rFonts w:ascii="Tahoma" w:hAnsi="Tahoma" w:cs="Tahoma"/>
          <w:spacing w:val="-1"/>
        </w:rPr>
      </w:pPr>
      <w:r w:rsidRPr="004B18B8">
        <w:rPr>
          <w:rFonts w:ascii="Tahoma" w:hAnsi="Tahoma" w:cs="Tahoma"/>
          <w:lang w:eastAsia="en-GB"/>
        </w:rPr>
        <w:t>Zamawiający nie prowadzi postępowania w celu zawarcia umowy ramowej</w:t>
      </w:r>
    </w:p>
    <w:p w14:paraId="7DA39F30" w14:textId="2917599F" w:rsidR="003D1CB3" w:rsidRPr="004B18B8" w:rsidRDefault="003D1CB3" w:rsidP="0074292C">
      <w:pPr>
        <w:numPr>
          <w:ilvl w:val="1"/>
          <w:numId w:val="28"/>
        </w:numPr>
        <w:ind w:left="709" w:hanging="709"/>
        <w:jc w:val="both"/>
        <w:rPr>
          <w:rFonts w:ascii="Tahoma" w:hAnsi="Tahoma" w:cs="Tahoma"/>
          <w:spacing w:val="-1"/>
        </w:rPr>
      </w:pPr>
      <w:r w:rsidRPr="004B18B8">
        <w:rPr>
          <w:rFonts w:ascii="Tahoma" w:hAnsi="Tahoma" w:cs="Tahoma"/>
          <w:spacing w:val="-1"/>
        </w:rPr>
        <w:t xml:space="preserve">Zmawiający </w:t>
      </w:r>
      <w:r w:rsidR="00487E8D">
        <w:rPr>
          <w:rFonts w:ascii="Tahoma" w:hAnsi="Tahoma" w:cs="Tahoma"/>
          <w:spacing w:val="-1"/>
        </w:rPr>
        <w:t xml:space="preserve">nie </w:t>
      </w:r>
      <w:r w:rsidRPr="004B18B8">
        <w:rPr>
          <w:rFonts w:ascii="Tahoma" w:hAnsi="Tahoma" w:cs="Tahoma"/>
          <w:spacing w:val="-1"/>
        </w:rPr>
        <w:t xml:space="preserve">dopuszcza składanie ofert częściowych </w:t>
      </w:r>
    </w:p>
    <w:p w14:paraId="091EE1B0" w14:textId="77777777" w:rsidR="008F7235" w:rsidRPr="004B18B8" w:rsidRDefault="008F7235" w:rsidP="0074292C">
      <w:pPr>
        <w:numPr>
          <w:ilvl w:val="1"/>
          <w:numId w:val="28"/>
        </w:numPr>
        <w:ind w:left="709" w:hanging="709"/>
        <w:jc w:val="both"/>
        <w:rPr>
          <w:rFonts w:ascii="Tahoma" w:hAnsi="Tahoma" w:cs="Tahoma"/>
          <w:spacing w:val="-1"/>
        </w:rPr>
      </w:pPr>
      <w:r w:rsidRPr="004B18B8">
        <w:rPr>
          <w:rFonts w:ascii="Tahoma" w:hAnsi="Tahoma" w:cs="Tahoma"/>
        </w:rPr>
        <w:t>Zamawiający nie przewiduje aukcji elektronicznej</w:t>
      </w:r>
    </w:p>
    <w:p w14:paraId="00C4CA20" w14:textId="77777777" w:rsidR="008F7235" w:rsidRPr="004B18B8" w:rsidRDefault="008F7235" w:rsidP="0074292C">
      <w:pPr>
        <w:numPr>
          <w:ilvl w:val="1"/>
          <w:numId w:val="28"/>
        </w:numPr>
        <w:ind w:left="709" w:hanging="709"/>
        <w:jc w:val="both"/>
        <w:rPr>
          <w:rFonts w:ascii="Tahoma" w:hAnsi="Tahoma" w:cs="Tahoma"/>
          <w:spacing w:val="-1"/>
        </w:rPr>
      </w:pPr>
      <w:r w:rsidRPr="004B18B8">
        <w:rPr>
          <w:rFonts w:ascii="Tahoma" w:hAnsi="Tahoma" w:cs="Tahoma"/>
          <w:lang w:eastAsia="en-GB"/>
        </w:rPr>
        <w:t>Zamawiający informuje, że nie przewiduje wymagań, o których mowa w art. 95 ustawy.</w:t>
      </w:r>
    </w:p>
    <w:p w14:paraId="188ACF0C" w14:textId="77777777" w:rsidR="008F7235" w:rsidRPr="004B18B8" w:rsidRDefault="008F7235" w:rsidP="0074292C">
      <w:pPr>
        <w:numPr>
          <w:ilvl w:val="1"/>
          <w:numId w:val="28"/>
        </w:numPr>
        <w:ind w:left="709" w:hanging="709"/>
        <w:jc w:val="both"/>
        <w:rPr>
          <w:rFonts w:ascii="Tahoma" w:hAnsi="Tahoma" w:cs="Tahoma"/>
          <w:spacing w:val="-1"/>
        </w:rPr>
      </w:pPr>
      <w:r w:rsidRPr="004B18B8">
        <w:rPr>
          <w:rFonts w:ascii="Tahoma" w:hAnsi="Tahoma" w:cs="Tahoma"/>
          <w:lang w:eastAsia="en-GB"/>
        </w:rPr>
        <w:t>Zamawiający informuje, że nie przewiduje możliwości udzielania zaliczek na poczet wykonania zamówienia.</w:t>
      </w:r>
    </w:p>
    <w:p w14:paraId="2035B34A" w14:textId="77777777" w:rsidR="008F7235" w:rsidRPr="004B18B8" w:rsidRDefault="008F7235" w:rsidP="0074292C">
      <w:pPr>
        <w:numPr>
          <w:ilvl w:val="1"/>
          <w:numId w:val="28"/>
        </w:numPr>
        <w:ind w:left="709" w:right="-110" w:hanging="709"/>
        <w:jc w:val="both"/>
        <w:rPr>
          <w:rFonts w:ascii="Tahoma" w:hAnsi="Tahoma" w:cs="Tahoma"/>
        </w:rPr>
      </w:pPr>
      <w:r w:rsidRPr="004B18B8">
        <w:rPr>
          <w:rFonts w:ascii="Tahoma" w:hAnsi="Tahoma" w:cs="Tahoma"/>
        </w:rPr>
        <w:lastRenderedPageBreak/>
        <w:t>Zamawiający nie dopuszcza możliwości składania ofert wariantowych.</w:t>
      </w:r>
    </w:p>
    <w:p w14:paraId="472BD824" w14:textId="77777777" w:rsidR="0087608D" w:rsidRPr="004B18B8" w:rsidRDefault="0087608D" w:rsidP="0074292C">
      <w:pPr>
        <w:numPr>
          <w:ilvl w:val="1"/>
          <w:numId w:val="28"/>
        </w:numPr>
        <w:shd w:val="clear" w:color="auto" w:fill="FFFFFF"/>
        <w:ind w:left="709" w:hanging="709"/>
        <w:jc w:val="both"/>
        <w:rPr>
          <w:rFonts w:ascii="Tahoma" w:hAnsi="Tahoma" w:cs="Tahoma"/>
        </w:rPr>
      </w:pPr>
      <w:r w:rsidRPr="004B18B8">
        <w:rPr>
          <w:rFonts w:ascii="Tahoma" w:hAnsi="Tahoma" w:cs="Tahoma"/>
        </w:rPr>
        <w:t>Zamawiający nie przewiduje złożenia oferty w postaci katalogów elektronicznych.</w:t>
      </w:r>
    </w:p>
    <w:p w14:paraId="780FAC63" w14:textId="77777777" w:rsidR="0087608D" w:rsidRPr="004B18B8" w:rsidRDefault="0087608D" w:rsidP="0074292C">
      <w:pPr>
        <w:numPr>
          <w:ilvl w:val="1"/>
          <w:numId w:val="28"/>
        </w:numPr>
        <w:ind w:left="709" w:right="-110" w:hanging="709"/>
        <w:jc w:val="both"/>
        <w:rPr>
          <w:rFonts w:ascii="Tahoma" w:hAnsi="Tahoma" w:cs="Tahoma"/>
        </w:rPr>
      </w:pPr>
      <w:r w:rsidRPr="004B18B8">
        <w:rPr>
          <w:rFonts w:ascii="Tahoma" w:hAnsi="Tahoma" w:cs="Tahoma"/>
        </w:rPr>
        <w:t xml:space="preserve">Zamawiający nie zastrzega możliwości ubiegania się o udzielenie zamówienia wyłącznie przez </w:t>
      </w:r>
      <w:r w:rsidR="007C2FEC" w:rsidRPr="004B18B8">
        <w:rPr>
          <w:rFonts w:ascii="Tahoma" w:hAnsi="Tahoma" w:cs="Tahoma"/>
        </w:rPr>
        <w:t>W</w:t>
      </w:r>
      <w:r w:rsidRPr="004B18B8">
        <w:rPr>
          <w:rFonts w:ascii="Tahoma" w:hAnsi="Tahoma" w:cs="Tahoma"/>
        </w:rPr>
        <w:t xml:space="preserve">ykonawców, o których mowa w art. 94 </w:t>
      </w:r>
      <w:r w:rsidR="005A21A3" w:rsidRPr="004B18B8">
        <w:rPr>
          <w:rFonts w:ascii="Tahoma" w:hAnsi="Tahoma" w:cs="Tahoma"/>
        </w:rPr>
        <w:t xml:space="preserve">Ustawy </w:t>
      </w:r>
      <w:proofErr w:type="spellStart"/>
      <w:r w:rsidR="005A21A3" w:rsidRPr="004B18B8">
        <w:rPr>
          <w:rFonts w:ascii="Tahoma" w:hAnsi="Tahoma" w:cs="Tahoma"/>
        </w:rPr>
        <w:t>Pzp</w:t>
      </w:r>
      <w:proofErr w:type="spellEnd"/>
      <w:r w:rsidR="005A21A3" w:rsidRPr="004B18B8">
        <w:rPr>
          <w:rFonts w:ascii="Tahoma" w:hAnsi="Tahoma" w:cs="Tahoma"/>
        </w:rPr>
        <w:t>.</w:t>
      </w:r>
      <w:r w:rsidRPr="004B18B8">
        <w:rPr>
          <w:rFonts w:ascii="Tahoma" w:hAnsi="Tahoma" w:cs="Tahoma"/>
        </w:rPr>
        <w:t xml:space="preserve"> </w:t>
      </w:r>
    </w:p>
    <w:p w14:paraId="0C554941" w14:textId="77777777" w:rsidR="00953ECF" w:rsidRPr="004B18B8" w:rsidRDefault="00953ECF" w:rsidP="0074292C">
      <w:pPr>
        <w:numPr>
          <w:ilvl w:val="1"/>
          <w:numId w:val="28"/>
        </w:numPr>
        <w:ind w:left="709" w:right="-110" w:hanging="709"/>
        <w:jc w:val="both"/>
        <w:rPr>
          <w:rFonts w:ascii="Tahoma" w:hAnsi="Tahoma" w:cs="Tahoma"/>
        </w:rPr>
      </w:pPr>
      <w:r w:rsidRPr="004B18B8">
        <w:rPr>
          <w:rFonts w:ascii="Tahoma" w:hAnsi="Tahoma" w:cs="Tahoma"/>
        </w:rPr>
        <w:t xml:space="preserve">Zamawiający nie przewiduje wymagań, o których mowa w art. 95 ust. 1 Ustawy </w:t>
      </w:r>
      <w:proofErr w:type="spellStart"/>
      <w:r w:rsidRPr="004B18B8">
        <w:rPr>
          <w:rFonts w:ascii="Tahoma" w:hAnsi="Tahoma" w:cs="Tahoma"/>
        </w:rPr>
        <w:t>Pzp</w:t>
      </w:r>
      <w:proofErr w:type="spellEnd"/>
      <w:r w:rsidRPr="004B18B8">
        <w:rPr>
          <w:rFonts w:ascii="Tahoma" w:hAnsi="Tahoma" w:cs="Tahoma"/>
        </w:rPr>
        <w:t>.</w:t>
      </w:r>
    </w:p>
    <w:p w14:paraId="3EE7FCAF" w14:textId="77777777" w:rsidR="00F81CAA" w:rsidRPr="004B18B8" w:rsidRDefault="0087608D" w:rsidP="0074292C">
      <w:pPr>
        <w:numPr>
          <w:ilvl w:val="1"/>
          <w:numId w:val="28"/>
        </w:numPr>
        <w:ind w:left="709" w:right="-110" w:hanging="709"/>
        <w:jc w:val="both"/>
        <w:rPr>
          <w:rFonts w:ascii="Tahoma" w:hAnsi="Tahoma" w:cs="Tahoma"/>
        </w:rPr>
      </w:pPr>
      <w:r w:rsidRPr="004B18B8">
        <w:rPr>
          <w:rFonts w:ascii="Tahoma" w:hAnsi="Tahoma" w:cs="Tahoma"/>
        </w:rPr>
        <w:t xml:space="preserve">Zamawiający nie określa dodatkowych wymagań związanych z zatrudnianiem osób, o których mowa w art. 96 ust. 2 pkt 2 </w:t>
      </w:r>
      <w:r w:rsidR="005A21A3" w:rsidRPr="004B18B8">
        <w:rPr>
          <w:rFonts w:ascii="Tahoma" w:hAnsi="Tahoma" w:cs="Tahoma"/>
        </w:rPr>
        <w:t xml:space="preserve">Ustawy </w:t>
      </w:r>
      <w:proofErr w:type="spellStart"/>
      <w:r w:rsidR="005A21A3" w:rsidRPr="004B18B8">
        <w:rPr>
          <w:rFonts w:ascii="Tahoma" w:hAnsi="Tahoma" w:cs="Tahoma"/>
        </w:rPr>
        <w:t>Pzp</w:t>
      </w:r>
      <w:proofErr w:type="spellEnd"/>
      <w:r w:rsidRPr="004B18B8">
        <w:rPr>
          <w:rFonts w:ascii="Tahoma" w:hAnsi="Tahoma" w:cs="Tahoma"/>
        </w:rPr>
        <w:t>.</w:t>
      </w:r>
    </w:p>
    <w:p w14:paraId="64D596A5" w14:textId="70D1AE7A" w:rsidR="0087608D" w:rsidRPr="004B18B8" w:rsidRDefault="0023148B" w:rsidP="0074292C">
      <w:pPr>
        <w:numPr>
          <w:ilvl w:val="1"/>
          <w:numId w:val="28"/>
        </w:numPr>
        <w:ind w:left="709" w:right="-110" w:hanging="709"/>
        <w:jc w:val="both"/>
        <w:rPr>
          <w:rFonts w:ascii="Tahoma" w:hAnsi="Tahoma" w:cs="Tahoma"/>
        </w:rPr>
      </w:pPr>
      <w:r w:rsidRPr="004B18B8">
        <w:rPr>
          <w:rFonts w:ascii="Tahoma" w:hAnsi="Tahoma" w:cs="Tahoma"/>
        </w:rPr>
        <w:t>W</w:t>
      </w:r>
      <w:r w:rsidR="0087608D" w:rsidRPr="004B18B8">
        <w:rPr>
          <w:rFonts w:ascii="Tahoma" w:hAnsi="Tahoma" w:cs="Tahoma"/>
        </w:rPr>
        <w:t xml:space="preserve"> spraw</w:t>
      </w:r>
      <w:r w:rsidRPr="004B18B8">
        <w:rPr>
          <w:rFonts w:ascii="Tahoma" w:hAnsi="Tahoma" w:cs="Tahoma"/>
        </w:rPr>
        <w:t>ach</w:t>
      </w:r>
      <w:r w:rsidR="0087608D" w:rsidRPr="004B18B8">
        <w:rPr>
          <w:rFonts w:ascii="Tahoma" w:hAnsi="Tahoma" w:cs="Tahoma"/>
        </w:rPr>
        <w:t xml:space="preserve"> nieuregulowanych w SWZ mają zastosowania przepisy </w:t>
      </w:r>
      <w:r w:rsidRPr="004B18B8">
        <w:rPr>
          <w:rFonts w:ascii="Tahoma" w:hAnsi="Tahoma" w:cs="Tahoma"/>
        </w:rPr>
        <w:t>ustawy z 11 września 2019 r. Prawo zamówień publicznych (Dz.U. z 20</w:t>
      </w:r>
      <w:r w:rsidR="00376D64" w:rsidRPr="004B18B8">
        <w:rPr>
          <w:rFonts w:ascii="Tahoma" w:hAnsi="Tahoma" w:cs="Tahoma"/>
        </w:rPr>
        <w:t>2</w:t>
      </w:r>
      <w:r w:rsidR="00A407EF" w:rsidRPr="004B18B8">
        <w:rPr>
          <w:rFonts w:ascii="Tahoma" w:hAnsi="Tahoma" w:cs="Tahoma"/>
        </w:rPr>
        <w:t>4</w:t>
      </w:r>
      <w:r w:rsidRPr="004B18B8">
        <w:rPr>
          <w:rFonts w:ascii="Tahoma" w:hAnsi="Tahoma" w:cs="Tahoma"/>
        </w:rPr>
        <w:t xml:space="preserve"> r. poz. </w:t>
      </w:r>
      <w:r w:rsidR="00376D64" w:rsidRPr="004B18B8">
        <w:rPr>
          <w:rFonts w:ascii="Tahoma" w:hAnsi="Tahoma" w:cs="Tahoma"/>
        </w:rPr>
        <w:t>1</w:t>
      </w:r>
      <w:r w:rsidR="00A407EF" w:rsidRPr="004B18B8">
        <w:rPr>
          <w:rFonts w:ascii="Tahoma" w:hAnsi="Tahoma" w:cs="Tahoma"/>
        </w:rPr>
        <w:t>320</w:t>
      </w:r>
      <w:r w:rsidR="00E0048C" w:rsidRPr="004B18B8">
        <w:rPr>
          <w:rFonts w:ascii="Tahoma" w:hAnsi="Tahoma" w:cs="Tahoma"/>
        </w:rPr>
        <w:t xml:space="preserve"> ze zm.</w:t>
      </w:r>
      <w:r w:rsidRPr="004B18B8">
        <w:rPr>
          <w:rFonts w:ascii="Tahoma" w:hAnsi="Tahoma" w:cs="Tahoma"/>
        </w:rPr>
        <w:t>)</w:t>
      </w:r>
    </w:p>
    <w:p w14:paraId="7101264F" w14:textId="77777777" w:rsidR="008F7235" w:rsidRPr="004B18B8" w:rsidRDefault="008F7235" w:rsidP="00176F8B">
      <w:pPr>
        <w:ind w:left="360"/>
        <w:jc w:val="both"/>
        <w:rPr>
          <w:rFonts w:ascii="Tahoma" w:hAnsi="Tahoma" w:cs="Tahoma"/>
        </w:rPr>
      </w:pPr>
    </w:p>
    <w:p w14:paraId="542793E4" w14:textId="77777777" w:rsidR="008F7235" w:rsidRPr="004B18B8" w:rsidRDefault="008F7235" w:rsidP="0074292C">
      <w:pPr>
        <w:numPr>
          <w:ilvl w:val="0"/>
          <w:numId w:val="28"/>
        </w:numPr>
        <w:jc w:val="both"/>
        <w:rPr>
          <w:rFonts w:ascii="Tahoma" w:hAnsi="Tahoma" w:cs="Tahoma"/>
          <w:b/>
        </w:rPr>
      </w:pPr>
      <w:r w:rsidRPr="004B18B8">
        <w:rPr>
          <w:rFonts w:ascii="Tahoma" w:hAnsi="Tahoma" w:cs="Tahoma"/>
          <w:b/>
        </w:rPr>
        <w:t>ZAŁĄCZNIKI</w:t>
      </w:r>
    </w:p>
    <w:p w14:paraId="70E69B57" w14:textId="77777777" w:rsidR="00E0048C" w:rsidRPr="004B18B8" w:rsidRDefault="00E0048C" w:rsidP="00176F8B">
      <w:pPr>
        <w:tabs>
          <w:tab w:val="left" w:pos="0"/>
          <w:tab w:val="left" w:pos="993"/>
        </w:tabs>
        <w:ind w:right="-3"/>
        <w:jc w:val="both"/>
        <w:rPr>
          <w:rFonts w:ascii="Tahoma" w:hAnsi="Tahoma" w:cs="Tahoma"/>
        </w:rPr>
      </w:pPr>
      <w:r w:rsidRPr="004B18B8">
        <w:rPr>
          <w:rFonts w:ascii="Tahoma" w:hAnsi="Tahoma" w:cs="Tahoma"/>
        </w:rPr>
        <w:t>Załącznik Nr 23.1 – elektroniczny Formularz ofertowy</w:t>
      </w:r>
    </w:p>
    <w:p w14:paraId="561858E3" w14:textId="77777777" w:rsidR="0069446D" w:rsidRDefault="00E0048C" w:rsidP="0069446D">
      <w:pPr>
        <w:contextualSpacing/>
        <w:rPr>
          <w:rFonts w:ascii="Tahoma" w:eastAsia="Calibri" w:hAnsi="Tahoma" w:cs="Tahoma"/>
          <w:b/>
          <w:sz w:val="24"/>
          <w:szCs w:val="24"/>
        </w:rPr>
      </w:pPr>
      <w:r w:rsidRPr="0069446D">
        <w:rPr>
          <w:rFonts w:ascii="Tahoma" w:hAnsi="Tahoma" w:cs="Tahoma"/>
        </w:rPr>
        <w:t>Załącznik Nr 23.2</w:t>
      </w:r>
      <w:r w:rsidR="00321119" w:rsidRPr="0069446D">
        <w:rPr>
          <w:rFonts w:ascii="Tahoma" w:hAnsi="Tahoma" w:cs="Tahoma"/>
        </w:rPr>
        <w:t xml:space="preserve"> -</w:t>
      </w:r>
      <w:r w:rsidRPr="0069446D">
        <w:rPr>
          <w:rFonts w:ascii="Tahoma" w:hAnsi="Tahoma" w:cs="Tahoma"/>
        </w:rPr>
        <w:t xml:space="preserve"> </w:t>
      </w:r>
      <w:r w:rsidR="0069446D" w:rsidRPr="0069446D">
        <w:rPr>
          <w:rFonts w:ascii="Tahoma" w:eastAsia="Calibri" w:hAnsi="Tahoma" w:cs="Tahoma"/>
          <w:bCs/>
        </w:rPr>
        <w:t>Uszczegółowienie elektronicznego Formularza ofertowego</w:t>
      </w:r>
    </w:p>
    <w:p w14:paraId="596206F2" w14:textId="77777777" w:rsidR="00E0048C" w:rsidRPr="004B18B8" w:rsidRDefault="00E0048C" w:rsidP="00176F8B">
      <w:pPr>
        <w:tabs>
          <w:tab w:val="left" w:pos="0"/>
          <w:tab w:val="left" w:pos="993"/>
        </w:tabs>
        <w:ind w:right="-3"/>
        <w:jc w:val="both"/>
        <w:rPr>
          <w:rFonts w:ascii="Tahoma" w:hAnsi="Tahoma" w:cs="Tahoma"/>
        </w:rPr>
      </w:pPr>
      <w:r w:rsidRPr="004B18B8">
        <w:rPr>
          <w:rFonts w:ascii="Tahoma" w:hAnsi="Tahoma" w:cs="Tahoma"/>
        </w:rPr>
        <w:t xml:space="preserve">Załącznik Nr 23.3 - Projekt umowy </w:t>
      </w:r>
    </w:p>
    <w:p w14:paraId="20B1545F" w14:textId="77777777" w:rsidR="00E0048C" w:rsidRPr="004B18B8" w:rsidRDefault="00E0048C" w:rsidP="00176F8B">
      <w:pPr>
        <w:tabs>
          <w:tab w:val="left" w:pos="0"/>
          <w:tab w:val="left" w:pos="993"/>
        </w:tabs>
        <w:ind w:right="-3"/>
        <w:jc w:val="both"/>
        <w:rPr>
          <w:rFonts w:ascii="Tahoma" w:hAnsi="Tahoma" w:cs="Tahoma"/>
        </w:rPr>
      </w:pPr>
      <w:r w:rsidRPr="004B18B8">
        <w:rPr>
          <w:rFonts w:ascii="Tahoma" w:hAnsi="Tahoma" w:cs="Tahoma"/>
        </w:rPr>
        <w:t>Załącznik Nr 23.4 - Oświadczenie dot. grupy kapitałowej</w:t>
      </w:r>
    </w:p>
    <w:p w14:paraId="4DFE8DEA" w14:textId="77777777" w:rsidR="00E0048C" w:rsidRPr="004B18B8" w:rsidRDefault="00E0048C" w:rsidP="00176F8B">
      <w:pPr>
        <w:pStyle w:val="Tekstpodstawowy2"/>
        <w:tabs>
          <w:tab w:val="left" w:pos="0"/>
        </w:tabs>
        <w:ind w:right="-3"/>
        <w:rPr>
          <w:rFonts w:ascii="Tahoma" w:hAnsi="Tahoma" w:cs="Tahoma"/>
          <w:sz w:val="20"/>
        </w:rPr>
      </w:pPr>
      <w:r w:rsidRPr="004B18B8">
        <w:rPr>
          <w:rFonts w:ascii="Tahoma" w:hAnsi="Tahoma" w:cs="Tahoma"/>
          <w:sz w:val="20"/>
        </w:rPr>
        <w:t xml:space="preserve">Załącznik Nr 23.5 - </w:t>
      </w:r>
      <w:bookmarkStart w:id="12" w:name="_Hlk103853264"/>
      <w:r w:rsidRPr="004B18B8">
        <w:rPr>
          <w:rFonts w:ascii="Tahoma" w:hAnsi="Tahoma" w:cs="Tahoma"/>
          <w:sz w:val="20"/>
        </w:rPr>
        <w:t>Oświadczenie dotyczące przesłanek wykluczenia z art. 5k rozporządzenia 833/2014 oraz art. 7 ust. 1 ustawy o szczególnych rozwiązaniach w zakresie przeciwdziałania wspieraniu agresji na Ukrainę oraz służących ochronie bezpieczeństwa narodowego.</w:t>
      </w:r>
      <w:bookmarkEnd w:id="12"/>
    </w:p>
    <w:p w14:paraId="399715D6" w14:textId="77777777" w:rsidR="00E0048C" w:rsidRPr="004B18B8" w:rsidRDefault="00E0048C" w:rsidP="00176F8B">
      <w:pPr>
        <w:tabs>
          <w:tab w:val="left" w:pos="0"/>
          <w:tab w:val="left" w:pos="993"/>
        </w:tabs>
        <w:ind w:right="-3"/>
        <w:jc w:val="both"/>
        <w:rPr>
          <w:rFonts w:ascii="Tahoma" w:hAnsi="Tahoma" w:cs="Tahoma"/>
        </w:rPr>
      </w:pPr>
      <w:r w:rsidRPr="004B18B8">
        <w:rPr>
          <w:rFonts w:ascii="Tahoma" w:hAnsi="Tahoma" w:cs="Tahoma"/>
        </w:rPr>
        <w:t xml:space="preserve">Załącznik Nr 23.6 – Wykaz usług </w:t>
      </w:r>
    </w:p>
    <w:p w14:paraId="742D85AF" w14:textId="77777777" w:rsidR="00E0048C" w:rsidRDefault="00E0048C" w:rsidP="00176F8B">
      <w:pPr>
        <w:tabs>
          <w:tab w:val="left" w:pos="0"/>
          <w:tab w:val="left" w:pos="993"/>
        </w:tabs>
        <w:ind w:right="-3"/>
        <w:jc w:val="both"/>
        <w:rPr>
          <w:rFonts w:ascii="Tahoma" w:hAnsi="Tahoma" w:cs="Tahoma"/>
        </w:rPr>
      </w:pPr>
      <w:r w:rsidRPr="004B18B8">
        <w:rPr>
          <w:rFonts w:ascii="Tahoma" w:hAnsi="Tahoma" w:cs="Tahoma"/>
        </w:rPr>
        <w:t>Załącznik Nr 23.7 – Wykaz osób</w:t>
      </w:r>
    </w:p>
    <w:p w14:paraId="4057CB98" w14:textId="12448840" w:rsidR="008C2BF8" w:rsidRPr="004B18B8" w:rsidRDefault="008C2BF8" w:rsidP="008C2BF8">
      <w:pPr>
        <w:tabs>
          <w:tab w:val="left" w:pos="0"/>
          <w:tab w:val="left" w:pos="993"/>
        </w:tabs>
        <w:ind w:right="-3"/>
        <w:jc w:val="both"/>
        <w:rPr>
          <w:rFonts w:ascii="Tahoma" w:hAnsi="Tahoma" w:cs="Tahoma"/>
        </w:rPr>
      </w:pPr>
      <w:r w:rsidRPr="0069446D">
        <w:rPr>
          <w:rFonts w:ascii="Tahoma" w:hAnsi="Tahoma" w:cs="Tahoma"/>
        </w:rPr>
        <w:t>Załącznik Nr 23.8 – Oświadczenie o odbyciu wizji lokalnej</w:t>
      </w:r>
    </w:p>
    <w:p w14:paraId="4B82637C" w14:textId="032A6827" w:rsidR="008C2BF8" w:rsidRPr="004B18B8" w:rsidRDefault="008C2BF8" w:rsidP="008C2BF8">
      <w:pPr>
        <w:tabs>
          <w:tab w:val="left" w:pos="0"/>
          <w:tab w:val="left" w:pos="993"/>
        </w:tabs>
        <w:ind w:right="-3"/>
        <w:jc w:val="both"/>
        <w:rPr>
          <w:rFonts w:ascii="Tahoma" w:hAnsi="Tahoma" w:cs="Tahoma"/>
        </w:rPr>
      </w:pPr>
      <w:r w:rsidRPr="004B18B8">
        <w:rPr>
          <w:rFonts w:ascii="Tahoma" w:hAnsi="Tahoma" w:cs="Tahoma"/>
        </w:rPr>
        <w:br w:type="page"/>
      </w:r>
    </w:p>
    <w:p w14:paraId="0EAE5210" w14:textId="58894701" w:rsidR="00243B32" w:rsidRPr="004B18B8" w:rsidRDefault="00243B32" w:rsidP="00176F8B">
      <w:pPr>
        <w:tabs>
          <w:tab w:val="left" w:pos="426"/>
        </w:tabs>
        <w:ind w:right="140"/>
        <w:jc w:val="right"/>
        <w:rPr>
          <w:rFonts w:ascii="Tahoma" w:hAnsi="Tahoma" w:cs="Tahoma"/>
        </w:rPr>
      </w:pPr>
      <w:r w:rsidRPr="004B18B8">
        <w:rPr>
          <w:rFonts w:ascii="Tahoma" w:hAnsi="Tahoma" w:cs="Tahoma"/>
        </w:rPr>
        <w:lastRenderedPageBreak/>
        <w:t>Załącznik 23.1</w:t>
      </w:r>
    </w:p>
    <w:p w14:paraId="508EDD71" w14:textId="77777777" w:rsidR="00243B32" w:rsidRPr="004B18B8" w:rsidRDefault="00243B32" w:rsidP="00176F8B">
      <w:pPr>
        <w:tabs>
          <w:tab w:val="center" w:pos="4536"/>
          <w:tab w:val="right" w:pos="9072"/>
        </w:tabs>
        <w:jc w:val="center"/>
        <w:rPr>
          <w:rFonts w:ascii="Tahoma" w:eastAsia="Calibri" w:hAnsi="Tahoma" w:cs="Tahoma"/>
          <w:noProof/>
        </w:rPr>
      </w:pPr>
    </w:p>
    <w:p w14:paraId="13D229A5" w14:textId="77777777" w:rsidR="00243B32" w:rsidRPr="004B18B8" w:rsidRDefault="00243B32" w:rsidP="00176F8B">
      <w:pPr>
        <w:tabs>
          <w:tab w:val="center" w:pos="4860"/>
        </w:tabs>
        <w:ind w:left="540" w:hanging="540"/>
        <w:jc w:val="center"/>
        <w:rPr>
          <w:rFonts w:ascii="Tahoma" w:hAnsi="Tahoma" w:cs="Tahoma"/>
          <w:b/>
        </w:rPr>
      </w:pPr>
    </w:p>
    <w:p w14:paraId="00946082" w14:textId="77777777" w:rsidR="00243B32" w:rsidRPr="004B18B8" w:rsidRDefault="00243B32" w:rsidP="00176F8B">
      <w:pPr>
        <w:tabs>
          <w:tab w:val="center" w:pos="4860"/>
        </w:tabs>
        <w:ind w:left="540" w:hanging="540"/>
        <w:jc w:val="center"/>
        <w:rPr>
          <w:rFonts w:ascii="Tahoma" w:hAnsi="Tahoma" w:cs="Tahoma"/>
          <w:b/>
        </w:rPr>
      </w:pPr>
    </w:p>
    <w:p w14:paraId="57470C3B" w14:textId="77777777" w:rsidR="00243B32" w:rsidRPr="004B18B8" w:rsidRDefault="00243B32" w:rsidP="00176F8B">
      <w:pPr>
        <w:ind w:left="840"/>
        <w:contextualSpacing/>
        <w:jc w:val="center"/>
        <w:rPr>
          <w:rFonts w:ascii="Tahoma" w:eastAsia="Calibri" w:hAnsi="Tahoma" w:cs="Tahoma"/>
          <w:b/>
          <w:sz w:val="24"/>
          <w:szCs w:val="24"/>
        </w:rPr>
      </w:pPr>
    </w:p>
    <w:p w14:paraId="5BAD0554" w14:textId="77777777" w:rsidR="00243B32" w:rsidRPr="004B18B8" w:rsidRDefault="00243B32" w:rsidP="00176F8B">
      <w:pPr>
        <w:pStyle w:val="Nagwek3"/>
        <w:ind w:left="720" w:right="283" w:hanging="720"/>
        <w:jc w:val="center"/>
        <w:rPr>
          <w:rFonts w:ascii="Tahoma" w:hAnsi="Tahoma" w:cs="Tahoma"/>
          <w:b w:val="0"/>
          <w:bCs/>
          <w:sz w:val="20"/>
        </w:rPr>
      </w:pPr>
      <w:r w:rsidRPr="004B18B8">
        <w:rPr>
          <w:rFonts w:ascii="Tahoma" w:hAnsi="Tahoma" w:cs="Tahoma"/>
          <w:bCs/>
          <w:sz w:val="20"/>
        </w:rPr>
        <w:t>FORMULARZ OFERTOWY</w:t>
      </w:r>
    </w:p>
    <w:p w14:paraId="17B26147" w14:textId="77777777" w:rsidR="00243B32" w:rsidRPr="004B18B8" w:rsidRDefault="00243B32" w:rsidP="00176F8B">
      <w:pPr>
        <w:ind w:right="283"/>
        <w:rPr>
          <w:rFonts w:ascii="Tahoma" w:hAnsi="Tahoma" w:cs="Tahoma"/>
          <w:b/>
        </w:rPr>
      </w:pPr>
    </w:p>
    <w:p w14:paraId="314A9AA4" w14:textId="77777777" w:rsidR="00243B32" w:rsidRPr="004B18B8" w:rsidRDefault="00243B32" w:rsidP="00176F8B">
      <w:pPr>
        <w:ind w:right="283"/>
        <w:rPr>
          <w:rFonts w:ascii="Tahoma" w:hAnsi="Tahoma" w:cs="Tahoma"/>
          <w:b/>
        </w:rPr>
      </w:pPr>
    </w:p>
    <w:p w14:paraId="2EB610C2" w14:textId="77777777" w:rsidR="00243B32" w:rsidRPr="004B18B8" w:rsidRDefault="00243B32" w:rsidP="00176F8B">
      <w:pPr>
        <w:ind w:right="283"/>
        <w:rPr>
          <w:rFonts w:ascii="Tahoma" w:hAnsi="Tahoma" w:cs="Tahoma"/>
          <w:bCs/>
        </w:rPr>
      </w:pPr>
      <w:r w:rsidRPr="004B18B8">
        <w:rPr>
          <w:rFonts w:ascii="Tahoma" w:hAnsi="Tahoma" w:cs="Tahoma"/>
          <w:bCs/>
        </w:rPr>
        <w:t>Dostępny pod adresem:</w:t>
      </w:r>
    </w:p>
    <w:p w14:paraId="1FBC21BE" w14:textId="77777777" w:rsidR="00F5299E" w:rsidRPr="004B18B8" w:rsidRDefault="00F5299E" w:rsidP="00176F8B">
      <w:pPr>
        <w:autoSpaceDE w:val="0"/>
        <w:jc w:val="both"/>
        <w:rPr>
          <w:rFonts w:ascii="Tahoma" w:hAnsi="Tahoma" w:cs="Tahoma"/>
          <w:b/>
          <w:bCs/>
        </w:rPr>
      </w:pPr>
    </w:p>
    <w:p w14:paraId="62DF7255" w14:textId="77777777" w:rsidR="00C14029" w:rsidRDefault="007D377F" w:rsidP="00C14029">
      <w:pPr>
        <w:ind w:left="840"/>
        <w:contextualSpacing/>
        <w:jc w:val="center"/>
        <w:rPr>
          <w:rFonts w:ascii="Tahoma" w:eastAsia="Calibri" w:hAnsi="Tahoma" w:cs="Tahoma"/>
          <w:b/>
          <w:sz w:val="36"/>
          <w:szCs w:val="36"/>
        </w:rPr>
      </w:pPr>
      <w:r w:rsidRPr="007D377F">
        <w:rPr>
          <w:rFonts w:ascii="Tahoma" w:hAnsi="Tahoma" w:cs="Tahoma"/>
          <w:b/>
          <w:bCs/>
          <w:sz w:val="28"/>
          <w:szCs w:val="28"/>
        </w:rPr>
        <w:t>https://ezamowienia.gov.pl/mp-client/search/list/ocds-148610-fb04fb73-2a60-4541-a90a-3d4f2048ea12</w:t>
      </w:r>
      <w:r w:rsidR="00E55957" w:rsidRPr="007D377F">
        <w:rPr>
          <w:rFonts w:ascii="Tahoma" w:eastAsia="Calibri" w:hAnsi="Tahoma" w:cs="Tahoma"/>
          <w:b/>
          <w:sz w:val="36"/>
          <w:szCs w:val="36"/>
        </w:rPr>
        <w:t xml:space="preserve"> </w:t>
      </w:r>
    </w:p>
    <w:p w14:paraId="07CDF64B" w14:textId="77777777" w:rsidR="00C14029" w:rsidRDefault="00C14029" w:rsidP="00C14029">
      <w:pPr>
        <w:ind w:left="840"/>
        <w:contextualSpacing/>
        <w:jc w:val="center"/>
        <w:rPr>
          <w:rFonts w:ascii="Tahoma" w:eastAsia="Calibri" w:hAnsi="Tahoma" w:cs="Tahoma"/>
          <w:b/>
          <w:sz w:val="24"/>
          <w:szCs w:val="24"/>
        </w:rPr>
      </w:pPr>
    </w:p>
    <w:p w14:paraId="3C38E513" w14:textId="77777777" w:rsidR="00C14029" w:rsidRDefault="00C14029" w:rsidP="00C14029">
      <w:pPr>
        <w:ind w:left="840"/>
        <w:contextualSpacing/>
        <w:jc w:val="center"/>
        <w:rPr>
          <w:rFonts w:ascii="Tahoma" w:eastAsia="Calibri" w:hAnsi="Tahoma" w:cs="Tahoma"/>
          <w:b/>
          <w:sz w:val="24"/>
          <w:szCs w:val="24"/>
        </w:rPr>
      </w:pPr>
    </w:p>
    <w:p w14:paraId="6867A8CE" w14:textId="77777777" w:rsidR="00C14029" w:rsidRDefault="00C14029" w:rsidP="00C14029">
      <w:pPr>
        <w:ind w:left="840"/>
        <w:contextualSpacing/>
        <w:jc w:val="center"/>
        <w:rPr>
          <w:rFonts w:ascii="Tahoma" w:eastAsia="Calibri" w:hAnsi="Tahoma" w:cs="Tahoma"/>
          <w:b/>
          <w:sz w:val="24"/>
          <w:szCs w:val="24"/>
        </w:rPr>
      </w:pPr>
    </w:p>
    <w:p w14:paraId="2575E6A1" w14:textId="77777777" w:rsidR="0069446D" w:rsidRPr="00A34087" w:rsidRDefault="0069446D" w:rsidP="0069446D">
      <w:pPr>
        <w:pageBreakBefore/>
        <w:tabs>
          <w:tab w:val="left" w:pos="426"/>
        </w:tabs>
        <w:ind w:left="540" w:hanging="540"/>
        <w:jc w:val="right"/>
        <w:rPr>
          <w:rFonts w:ascii="Tahoma" w:hAnsi="Tahoma" w:cs="Tahoma"/>
        </w:rPr>
      </w:pPr>
      <w:r w:rsidRPr="00A34087">
        <w:rPr>
          <w:rFonts w:ascii="Tahoma" w:hAnsi="Tahoma" w:cs="Tahoma"/>
        </w:rPr>
        <w:lastRenderedPageBreak/>
        <w:t>Załącznik 23.</w:t>
      </w:r>
      <w:r>
        <w:rPr>
          <w:rFonts w:ascii="Tahoma" w:hAnsi="Tahoma" w:cs="Tahoma"/>
        </w:rPr>
        <w:t>2</w:t>
      </w:r>
    </w:p>
    <w:p w14:paraId="371D6C3B" w14:textId="77777777" w:rsidR="0069446D" w:rsidRPr="00A34087" w:rsidRDefault="0069446D" w:rsidP="0069446D">
      <w:pPr>
        <w:tabs>
          <w:tab w:val="center" w:pos="4536"/>
          <w:tab w:val="right" w:pos="9072"/>
        </w:tabs>
        <w:jc w:val="center"/>
        <w:rPr>
          <w:rFonts w:ascii="Tahoma" w:eastAsia="Calibri" w:hAnsi="Tahoma" w:cs="Tahoma"/>
          <w:noProof/>
        </w:rPr>
      </w:pPr>
    </w:p>
    <w:p w14:paraId="7ECDE0AE" w14:textId="77777777" w:rsidR="0069446D" w:rsidRDefault="0069446D" w:rsidP="0069446D">
      <w:pPr>
        <w:tabs>
          <w:tab w:val="center" w:pos="4860"/>
        </w:tabs>
        <w:ind w:left="540" w:hanging="540"/>
        <w:jc w:val="center"/>
        <w:rPr>
          <w:rFonts w:ascii="Tahoma" w:hAnsi="Tahoma" w:cs="Tahoma"/>
          <w:b/>
        </w:rPr>
      </w:pPr>
    </w:p>
    <w:p w14:paraId="3B317DD4" w14:textId="77777777" w:rsidR="0069446D" w:rsidRDefault="0069446D" w:rsidP="0069446D">
      <w:pPr>
        <w:tabs>
          <w:tab w:val="center" w:pos="4860"/>
        </w:tabs>
        <w:ind w:left="540" w:hanging="540"/>
        <w:jc w:val="center"/>
        <w:rPr>
          <w:rFonts w:ascii="Tahoma" w:hAnsi="Tahoma" w:cs="Tahoma"/>
          <w:b/>
        </w:rPr>
      </w:pPr>
    </w:p>
    <w:p w14:paraId="6034ABA4" w14:textId="50D8187E" w:rsidR="0069446D" w:rsidRDefault="0069446D" w:rsidP="0069446D">
      <w:pPr>
        <w:ind w:left="840"/>
        <w:contextualSpacing/>
        <w:jc w:val="center"/>
        <w:rPr>
          <w:rFonts w:ascii="Tahoma" w:eastAsia="Calibri" w:hAnsi="Tahoma" w:cs="Tahoma"/>
          <w:b/>
          <w:sz w:val="24"/>
          <w:szCs w:val="24"/>
        </w:rPr>
      </w:pPr>
      <w:r w:rsidRPr="00906103">
        <w:rPr>
          <w:rFonts w:ascii="Tahoma" w:eastAsia="Calibri" w:hAnsi="Tahoma" w:cs="Tahoma"/>
          <w:b/>
          <w:sz w:val="24"/>
          <w:szCs w:val="24"/>
        </w:rPr>
        <w:t>Uszczegółowienie elektronicznego Formularza ofertowego</w:t>
      </w:r>
    </w:p>
    <w:p w14:paraId="188ACBCB" w14:textId="77777777" w:rsidR="0069446D" w:rsidRDefault="0069446D" w:rsidP="0069446D">
      <w:pPr>
        <w:ind w:left="840"/>
        <w:contextualSpacing/>
        <w:jc w:val="center"/>
        <w:rPr>
          <w:rFonts w:ascii="Tahoma" w:hAnsi="Tahoma" w:cs="Tahoma"/>
          <w:b/>
        </w:rPr>
      </w:pPr>
    </w:p>
    <w:p w14:paraId="4266FBEA" w14:textId="77777777" w:rsidR="0069446D" w:rsidRPr="004B18B8" w:rsidRDefault="0069446D" w:rsidP="0069446D">
      <w:pPr>
        <w:tabs>
          <w:tab w:val="left" w:leader="dot" w:pos="4536"/>
        </w:tabs>
        <w:jc w:val="center"/>
        <w:rPr>
          <w:rFonts w:ascii="Tahoma" w:hAnsi="Tahoma" w:cs="Tahoma"/>
          <w:b/>
        </w:rPr>
      </w:pPr>
      <w:r w:rsidRPr="004B18B8">
        <w:rPr>
          <w:rFonts w:ascii="Tahoma" w:hAnsi="Tahoma" w:cs="Tahoma"/>
          <w:b/>
        </w:rPr>
        <w:t>„Świadczenie u</w:t>
      </w:r>
      <w:r w:rsidRPr="004B18B8">
        <w:rPr>
          <w:rFonts w:ascii="Tahoma" w:hAnsi="Tahoma" w:cs="Tahoma"/>
          <w:b/>
          <w:bCs/>
        </w:rPr>
        <w:t xml:space="preserve">sług przeglądów </w:t>
      </w:r>
      <w:r w:rsidRPr="00FD142F">
        <w:rPr>
          <w:rFonts w:ascii="Tahoma" w:hAnsi="Tahoma" w:cs="Tahoma"/>
          <w:b/>
        </w:rPr>
        <w:t>urządzeń</w:t>
      </w:r>
      <w:r>
        <w:rPr>
          <w:rFonts w:ascii="Tahoma" w:hAnsi="Tahoma" w:cs="Tahoma"/>
          <w:b/>
        </w:rPr>
        <w:t xml:space="preserve"> i systemów</w:t>
      </w:r>
      <w:r w:rsidRPr="00FD142F">
        <w:rPr>
          <w:rFonts w:ascii="Tahoma" w:hAnsi="Tahoma" w:cs="Tahoma"/>
          <w:b/>
        </w:rPr>
        <w:t xml:space="preserve"> przeciwpożarowych w budynkach</w:t>
      </w:r>
      <w:r w:rsidRPr="004B18B8">
        <w:rPr>
          <w:rFonts w:ascii="Tahoma" w:hAnsi="Tahoma" w:cs="Tahoma"/>
          <w:b/>
          <w:bCs/>
        </w:rPr>
        <w:t xml:space="preserve"> Zamawiającego</w:t>
      </w:r>
      <w:r w:rsidRPr="004B18B8">
        <w:rPr>
          <w:rFonts w:ascii="Tahoma" w:hAnsi="Tahoma" w:cs="Tahoma"/>
          <w:b/>
        </w:rPr>
        <w:t xml:space="preserve">” </w:t>
      </w:r>
    </w:p>
    <w:p w14:paraId="03DB082B" w14:textId="061D6254" w:rsidR="0069446D" w:rsidRPr="004B18B8" w:rsidRDefault="0069446D" w:rsidP="0069446D">
      <w:pPr>
        <w:tabs>
          <w:tab w:val="left" w:leader="dot" w:pos="4536"/>
        </w:tabs>
        <w:jc w:val="center"/>
        <w:rPr>
          <w:rFonts w:ascii="Tahoma" w:hAnsi="Tahoma" w:cs="Tahoma"/>
        </w:rPr>
      </w:pPr>
      <w:r w:rsidRPr="004B18B8">
        <w:rPr>
          <w:rFonts w:ascii="Tahoma" w:hAnsi="Tahoma" w:cs="Tahoma"/>
          <w:b/>
        </w:rPr>
        <w:t>Znak sprawy DZ-751-</w:t>
      </w:r>
      <w:r w:rsidR="0050235E">
        <w:rPr>
          <w:rFonts w:ascii="Tahoma" w:hAnsi="Tahoma" w:cs="Tahoma"/>
          <w:b/>
        </w:rPr>
        <w:t>100/25</w:t>
      </w:r>
    </w:p>
    <w:p w14:paraId="5926159C" w14:textId="77777777" w:rsidR="0069446D" w:rsidRDefault="0069446D" w:rsidP="0069446D">
      <w:pPr>
        <w:ind w:left="840"/>
        <w:contextualSpacing/>
        <w:jc w:val="center"/>
        <w:rPr>
          <w:rFonts w:ascii="Tahoma" w:hAnsi="Tahoma" w:cs="Tahoma"/>
          <w:b/>
        </w:rPr>
      </w:pPr>
    </w:p>
    <w:p w14:paraId="22917CA1" w14:textId="77777777" w:rsidR="0069446D" w:rsidRDefault="0069446D" w:rsidP="0069446D">
      <w:pPr>
        <w:ind w:left="840"/>
        <w:contextualSpacing/>
        <w:jc w:val="center"/>
        <w:rPr>
          <w:rFonts w:ascii="Tahoma" w:hAnsi="Tahoma" w:cs="Tahoma"/>
          <w:b/>
        </w:rPr>
      </w:pPr>
    </w:p>
    <w:p w14:paraId="5FA9ACC9" w14:textId="77777777" w:rsidR="0069446D" w:rsidRPr="00770A90" w:rsidRDefault="0069446D" w:rsidP="0069446D">
      <w:pPr>
        <w:ind w:left="360" w:right="283"/>
        <w:jc w:val="both"/>
        <w:rPr>
          <w:rFonts w:ascii="Tahoma" w:hAnsi="Tahoma" w:cs="Tahoma"/>
        </w:rPr>
      </w:pPr>
      <w:r w:rsidRPr="00770A90">
        <w:rPr>
          <w:rFonts w:ascii="Tahoma" w:hAnsi="Tahoma" w:cs="Tahoma"/>
        </w:rPr>
        <w:t>Ofer</w:t>
      </w:r>
      <w:r>
        <w:rPr>
          <w:rFonts w:ascii="Tahoma" w:hAnsi="Tahoma" w:cs="Tahoma"/>
        </w:rPr>
        <w:t>ujemy</w:t>
      </w:r>
      <w:r w:rsidRPr="00770A90">
        <w:rPr>
          <w:rFonts w:ascii="Tahoma" w:hAnsi="Tahoma" w:cs="Tahoma"/>
        </w:rPr>
        <w:t xml:space="preserve"> warunki cenowe zgodne z podanymi w elektronicznym Formularzu ofertowym na platformie e-Zamówienia</w:t>
      </w:r>
    </w:p>
    <w:p w14:paraId="0B567EAD" w14:textId="77777777" w:rsidR="0069446D" w:rsidRDefault="0069446D" w:rsidP="0069446D">
      <w:pPr>
        <w:ind w:right="283"/>
        <w:jc w:val="both"/>
        <w:rPr>
          <w:rFonts w:ascii="Tahoma" w:hAnsi="Tahoma" w:cs="Tahoma"/>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
        <w:gridCol w:w="3213"/>
        <w:gridCol w:w="1181"/>
        <w:gridCol w:w="1312"/>
        <w:gridCol w:w="1181"/>
        <w:gridCol w:w="1050"/>
        <w:gridCol w:w="1376"/>
      </w:tblGrid>
      <w:tr w:rsidR="0069446D" w:rsidRPr="0069446D" w14:paraId="766ACFB9" w14:textId="77777777" w:rsidTr="0074292C">
        <w:trPr>
          <w:cantSplit/>
          <w:trHeight w:val="792"/>
        </w:trPr>
        <w:tc>
          <w:tcPr>
            <w:tcW w:w="468" w:type="dxa"/>
          </w:tcPr>
          <w:p w14:paraId="10467CA8" w14:textId="77777777" w:rsidR="0069446D" w:rsidRPr="0069446D" w:rsidRDefault="0069446D" w:rsidP="0069446D">
            <w:pPr>
              <w:jc w:val="center"/>
              <w:rPr>
                <w:rFonts w:ascii="Tahoma" w:hAnsi="Tahoma" w:cs="Tahoma"/>
              </w:rPr>
            </w:pPr>
            <w:r w:rsidRPr="0069446D">
              <w:rPr>
                <w:rFonts w:ascii="Tahoma" w:hAnsi="Tahoma" w:cs="Tahoma"/>
              </w:rPr>
              <w:t>l.p.</w:t>
            </w:r>
          </w:p>
        </w:tc>
        <w:tc>
          <w:tcPr>
            <w:tcW w:w="3213" w:type="dxa"/>
            <w:vAlign w:val="center"/>
          </w:tcPr>
          <w:p w14:paraId="7B28E948" w14:textId="77777777" w:rsidR="0069446D" w:rsidRPr="0069446D" w:rsidRDefault="0069446D" w:rsidP="0069446D">
            <w:pPr>
              <w:jc w:val="center"/>
              <w:rPr>
                <w:rFonts w:ascii="Tahoma" w:hAnsi="Tahoma" w:cs="Tahoma"/>
              </w:rPr>
            </w:pPr>
            <w:r w:rsidRPr="0069446D">
              <w:rPr>
                <w:rFonts w:ascii="Tahoma" w:hAnsi="Tahoma" w:cs="Tahoma"/>
              </w:rPr>
              <w:t xml:space="preserve">Przedmiot zamówienia </w:t>
            </w:r>
          </w:p>
        </w:tc>
        <w:tc>
          <w:tcPr>
            <w:tcW w:w="1181" w:type="dxa"/>
            <w:vAlign w:val="center"/>
          </w:tcPr>
          <w:p w14:paraId="359314AA" w14:textId="1B47470A" w:rsidR="0069446D" w:rsidRPr="0069446D" w:rsidRDefault="0069446D" w:rsidP="0069446D">
            <w:pPr>
              <w:jc w:val="center"/>
              <w:rPr>
                <w:rFonts w:ascii="Tahoma" w:hAnsi="Tahoma" w:cs="Tahoma"/>
              </w:rPr>
            </w:pPr>
            <w:r w:rsidRPr="0069446D">
              <w:rPr>
                <w:rFonts w:ascii="Tahoma" w:hAnsi="Tahoma" w:cs="Tahoma"/>
              </w:rPr>
              <w:t>Ilość miesięcy</w:t>
            </w:r>
          </w:p>
        </w:tc>
        <w:tc>
          <w:tcPr>
            <w:tcW w:w="1312" w:type="dxa"/>
          </w:tcPr>
          <w:p w14:paraId="10A248BF" w14:textId="6395E4A0" w:rsidR="0069446D" w:rsidRPr="0069446D" w:rsidRDefault="0074292C" w:rsidP="0069446D">
            <w:pPr>
              <w:jc w:val="center"/>
              <w:rPr>
                <w:rFonts w:ascii="Tahoma" w:hAnsi="Tahoma" w:cs="Tahoma"/>
              </w:rPr>
            </w:pPr>
            <w:r>
              <w:rPr>
                <w:rFonts w:ascii="Tahoma" w:hAnsi="Tahoma" w:cs="Tahoma"/>
              </w:rPr>
              <w:t>Cena za jeden miesiąc usługi netto [PLN]</w:t>
            </w:r>
          </w:p>
        </w:tc>
        <w:tc>
          <w:tcPr>
            <w:tcW w:w="1181" w:type="dxa"/>
            <w:noWrap/>
            <w:vAlign w:val="center"/>
          </w:tcPr>
          <w:p w14:paraId="6B8A6E75" w14:textId="633942DF" w:rsidR="0069446D" w:rsidRPr="0069446D" w:rsidRDefault="0069446D" w:rsidP="0069446D">
            <w:pPr>
              <w:jc w:val="center"/>
              <w:rPr>
                <w:rFonts w:ascii="Tahoma" w:hAnsi="Tahoma" w:cs="Tahoma"/>
              </w:rPr>
            </w:pPr>
            <w:r w:rsidRPr="0069446D">
              <w:rPr>
                <w:rFonts w:ascii="Tahoma" w:hAnsi="Tahoma" w:cs="Tahoma"/>
              </w:rPr>
              <w:t xml:space="preserve">Wartość netto </w:t>
            </w:r>
            <w:r w:rsidR="0074292C">
              <w:rPr>
                <w:rFonts w:ascii="Tahoma" w:hAnsi="Tahoma" w:cs="Tahoma"/>
              </w:rPr>
              <w:t>[</w:t>
            </w:r>
            <w:r w:rsidRPr="0069446D">
              <w:rPr>
                <w:rFonts w:ascii="Tahoma" w:hAnsi="Tahoma" w:cs="Tahoma"/>
              </w:rPr>
              <w:t>PLN</w:t>
            </w:r>
            <w:r w:rsidR="0074292C">
              <w:rPr>
                <w:rFonts w:ascii="Tahoma" w:hAnsi="Tahoma" w:cs="Tahoma"/>
              </w:rPr>
              <w:t>]</w:t>
            </w:r>
          </w:p>
        </w:tc>
        <w:tc>
          <w:tcPr>
            <w:tcW w:w="1050" w:type="dxa"/>
            <w:noWrap/>
            <w:vAlign w:val="center"/>
          </w:tcPr>
          <w:p w14:paraId="38BC6FB9" w14:textId="77777777" w:rsidR="0069446D" w:rsidRPr="0069446D" w:rsidRDefault="0069446D" w:rsidP="0069446D">
            <w:pPr>
              <w:jc w:val="center"/>
              <w:rPr>
                <w:rFonts w:ascii="Tahoma" w:hAnsi="Tahoma" w:cs="Tahoma"/>
              </w:rPr>
            </w:pPr>
            <w:r w:rsidRPr="0069446D">
              <w:rPr>
                <w:rFonts w:ascii="Tahoma" w:hAnsi="Tahoma" w:cs="Tahoma"/>
              </w:rPr>
              <w:t>Stawka podatku VAT (%)</w:t>
            </w:r>
          </w:p>
        </w:tc>
        <w:tc>
          <w:tcPr>
            <w:tcW w:w="1376" w:type="dxa"/>
            <w:vAlign w:val="center"/>
          </w:tcPr>
          <w:p w14:paraId="3016D15E" w14:textId="301A546E" w:rsidR="0069446D" w:rsidRPr="0069446D" w:rsidRDefault="0069446D" w:rsidP="0069446D">
            <w:pPr>
              <w:jc w:val="center"/>
              <w:rPr>
                <w:rFonts w:ascii="Tahoma" w:hAnsi="Tahoma" w:cs="Tahoma"/>
              </w:rPr>
            </w:pPr>
            <w:r w:rsidRPr="0069446D">
              <w:rPr>
                <w:rFonts w:ascii="Tahoma" w:hAnsi="Tahoma" w:cs="Tahoma"/>
              </w:rPr>
              <w:t xml:space="preserve">Wartość brutto </w:t>
            </w:r>
            <w:r w:rsidR="0074292C">
              <w:rPr>
                <w:rFonts w:ascii="Tahoma" w:hAnsi="Tahoma" w:cs="Tahoma"/>
              </w:rPr>
              <w:t>[</w:t>
            </w:r>
            <w:r w:rsidRPr="0069446D">
              <w:rPr>
                <w:rFonts w:ascii="Tahoma" w:hAnsi="Tahoma" w:cs="Tahoma"/>
              </w:rPr>
              <w:t>PLN</w:t>
            </w:r>
            <w:r w:rsidR="0074292C">
              <w:rPr>
                <w:rFonts w:ascii="Tahoma" w:hAnsi="Tahoma" w:cs="Tahoma"/>
              </w:rPr>
              <w:t>]</w:t>
            </w:r>
          </w:p>
        </w:tc>
      </w:tr>
      <w:tr w:rsidR="0069446D" w:rsidRPr="0069446D" w14:paraId="7799CBEA" w14:textId="77777777" w:rsidTr="0074292C">
        <w:trPr>
          <w:trHeight w:val="382"/>
        </w:trPr>
        <w:tc>
          <w:tcPr>
            <w:tcW w:w="468" w:type="dxa"/>
            <w:vAlign w:val="center"/>
          </w:tcPr>
          <w:p w14:paraId="7AAFDE78" w14:textId="77777777" w:rsidR="0069446D" w:rsidRPr="0069446D" w:rsidRDefault="0069446D" w:rsidP="0069446D">
            <w:pPr>
              <w:jc w:val="center"/>
              <w:rPr>
                <w:rFonts w:ascii="Tahoma" w:hAnsi="Tahoma" w:cs="Tahoma"/>
              </w:rPr>
            </w:pPr>
            <w:r w:rsidRPr="0069446D">
              <w:rPr>
                <w:rFonts w:ascii="Tahoma" w:hAnsi="Tahoma" w:cs="Tahoma"/>
              </w:rPr>
              <w:t>1.</w:t>
            </w:r>
          </w:p>
        </w:tc>
        <w:tc>
          <w:tcPr>
            <w:tcW w:w="3213" w:type="dxa"/>
            <w:vAlign w:val="bottom"/>
          </w:tcPr>
          <w:p w14:paraId="5BAFA099" w14:textId="415CD7B0" w:rsidR="0069446D" w:rsidRPr="0069446D" w:rsidRDefault="0069446D" w:rsidP="0069446D">
            <w:pPr>
              <w:rPr>
                <w:rFonts w:ascii="Tahoma" w:hAnsi="Tahoma" w:cs="Tahoma"/>
              </w:rPr>
            </w:pPr>
            <w:r w:rsidRPr="0069446D">
              <w:rPr>
                <w:rFonts w:ascii="Tahoma" w:hAnsi="Tahoma" w:cs="Tahoma"/>
                <w:b/>
              </w:rPr>
              <w:t>Świadczenie u</w:t>
            </w:r>
            <w:r w:rsidRPr="0069446D">
              <w:rPr>
                <w:rFonts w:ascii="Tahoma" w:hAnsi="Tahoma" w:cs="Tahoma"/>
                <w:b/>
                <w:bCs/>
              </w:rPr>
              <w:t xml:space="preserve">sług przeglądów </w:t>
            </w:r>
            <w:r w:rsidRPr="0069446D">
              <w:rPr>
                <w:rFonts w:ascii="Tahoma" w:hAnsi="Tahoma" w:cs="Tahoma"/>
                <w:b/>
              </w:rPr>
              <w:t>urządzeń i systemów przeciwpożarowych w budynkach</w:t>
            </w:r>
            <w:r w:rsidRPr="0069446D">
              <w:rPr>
                <w:rFonts w:ascii="Tahoma" w:hAnsi="Tahoma" w:cs="Tahoma"/>
                <w:b/>
                <w:bCs/>
              </w:rPr>
              <w:t xml:space="preserve"> Zamawiającego </w:t>
            </w:r>
          </w:p>
        </w:tc>
        <w:tc>
          <w:tcPr>
            <w:tcW w:w="1181" w:type="dxa"/>
            <w:vAlign w:val="center"/>
          </w:tcPr>
          <w:p w14:paraId="38B23080" w14:textId="187D0F32" w:rsidR="0069446D" w:rsidRPr="0069446D" w:rsidRDefault="0069446D" w:rsidP="0069446D">
            <w:pPr>
              <w:jc w:val="center"/>
              <w:rPr>
                <w:rFonts w:ascii="Tahoma" w:hAnsi="Tahoma" w:cs="Tahoma"/>
              </w:rPr>
            </w:pPr>
            <w:r w:rsidRPr="0069446D">
              <w:rPr>
                <w:rFonts w:ascii="Tahoma" w:hAnsi="Tahoma" w:cs="Tahoma"/>
              </w:rPr>
              <w:t>24</w:t>
            </w:r>
          </w:p>
        </w:tc>
        <w:tc>
          <w:tcPr>
            <w:tcW w:w="1312" w:type="dxa"/>
          </w:tcPr>
          <w:p w14:paraId="3350D20D" w14:textId="77777777" w:rsidR="0069446D" w:rsidRPr="0069446D" w:rsidRDefault="0069446D" w:rsidP="0069446D">
            <w:pPr>
              <w:jc w:val="center"/>
              <w:rPr>
                <w:rFonts w:ascii="Tahoma" w:hAnsi="Tahoma" w:cs="Tahoma"/>
              </w:rPr>
            </w:pPr>
          </w:p>
        </w:tc>
        <w:tc>
          <w:tcPr>
            <w:tcW w:w="1181" w:type="dxa"/>
            <w:noWrap/>
            <w:vAlign w:val="bottom"/>
          </w:tcPr>
          <w:p w14:paraId="7BB0E5B2" w14:textId="3CCD8414" w:rsidR="0069446D" w:rsidRPr="0069446D" w:rsidRDefault="0069446D" w:rsidP="0069446D">
            <w:pPr>
              <w:jc w:val="center"/>
              <w:rPr>
                <w:rFonts w:ascii="Tahoma" w:hAnsi="Tahoma" w:cs="Tahoma"/>
              </w:rPr>
            </w:pPr>
            <w:r w:rsidRPr="0069446D">
              <w:rPr>
                <w:rFonts w:ascii="Tahoma" w:hAnsi="Tahoma" w:cs="Tahoma"/>
              </w:rPr>
              <w:t> </w:t>
            </w:r>
          </w:p>
        </w:tc>
        <w:tc>
          <w:tcPr>
            <w:tcW w:w="1050" w:type="dxa"/>
            <w:noWrap/>
            <w:vAlign w:val="bottom"/>
          </w:tcPr>
          <w:p w14:paraId="4C68CEE1" w14:textId="77777777" w:rsidR="0069446D" w:rsidRPr="0069446D" w:rsidRDefault="0069446D" w:rsidP="0069446D">
            <w:pPr>
              <w:jc w:val="center"/>
              <w:rPr>
                <w:rFonts w:ascii="Tahoma" w:hAnsi="Tahoma" w:cs="Tahoma"/>
              </w:rPr>
            </w:pPr>
            <w:r w:rsidRPr="0069446D">
              <w:rPr>
                <w:rFonts w:ascii="Tahoma" w:hAnsi="Tahoma" w:cs="Tahoma"/>
              </w:rPr>
              <w:t> </w:t>
            </w:r>
          </w:p>
        </w:tc>
        <w:tc>
          <w:tcPr>
            <w:tcW w:w="1376" w:type="dxa"/>
            <w:vAlign w:val="bottom"/>
          </w:tcPr>
          <w:p w14:paraId="6BD57942" w14:textId="77777777" w:rsidR="0069446D" w:rsidRPr="0069446D" w:rsidRDefault="0069446D" w:rsidP="0069446D">
            <w:pPr>
              <w:jc w:val="center"/>
              <w:rPr>
                <w:rFonts w:ascii="Tahoma" w:hAnsi="Tahoma" w:cs="Tahoma"/>
              </w:rPr>
            </w:pPr>
          </w:p>
        </w:tc>
      </w:tr>
      <w:tr w:rsidR="0069446D" w:rsidRPr="005E04FE" w14:paraId="5F658917" w14:textId="77777777" w:rsidTr="0074292C">
        <w:trPr>
          <w:trHeight w:val="382"/>
        </w:trPr>
        <w:tc>
          <w:tcPr>
            <w:tcW w:w="3681" w:type="dxa"/>
            <w:gridSpan w:val="2"/>
          </w:tcPr>
          <w:p w14:paraId="6230C26C" w14:textId="77777777" w:rsidR="0069446D" w:rsidRPr="00DA6244" w:rsidRDefault="0069446D" w:rsidP="00667476">
            <w:pPr>
              <w:jc w:val="right"/>
              <w:rPr>
                <w:rFonts w:ascii="Tahoma" w:hAnsi="Tahoma" w:cs="Tahoma"/>
              </w:rPr>
            </w:pPr>
            <w:r w:rsidRPr="0069446D">
              <w:rPr>
                <w:rFonts w:ascii="Tahoma" w:hAnsi="Tahoma" w:cs="Tahoma"/>
              </w:rPr>
              <w:t>Razem cena oferty:</w:t>
            </w:r>
          </w:p>
        </w:tc>
        <w:tc>
          <w:tcPr>
            <w:tcW w:w="1181" w:type="dxa"/>
          </w:tcPr>
          <w:p w14:paraId="1530D6B7" w14:textId="77777777" w:rsidR="0069446D" w:rsidRPr="005E04FE" w:rsidRDefault="0069446D" w:rsidP="00667476">
            <w:pPr>
              <w:jc w:val="center"/>
              <w:rPr>
                <w:rFonts w:ascii="Tahoma" w:hAnsi="Tahoma" w:cs="Tahoma"/>
              </w:rPr>
            </w:pPr>
          </w:p>
        </w:tc>
        <w:tc>
          <w:tcPr>
            <w:tcW w:w="1312" w:type="dxa"/>
          </w:tcPr>
          <w:p w14:paraId="43FED2DB" w14:textId="77777777" w:rsidR="0069446D" w:rsidRPr="005E04FE" w:rsidRDefault="0069446D" w:rsidP="00667476">
            <w:pPr>
              <w:jc w:val="center"/>
              <w:rPr>
                <w:rFonts w:ascii="Tahoma" w:hAnsi="Tahoma" w:cs="Tahoma"/>
              </w:rPr>
            </w:pPr>
          </w:p>
        </w:tc>
        <w:tc>
          <w:tcPr>
            <w:tcW w:w="1181" w:type="dxa"/>
            <w:noWrap/>
            <w:vAlign w:val="bottom"/>
          </w:tcPr>
          <w:p w14:paraId="039F912A" w14:textId="3E970DF2" w:rsidR="0069446D" w:rsidRPr="005E04FE" w:rsidRDefault="0069446D" w:rsidP="00667476">
            <w:pPr>
              <w:jc w:val="center"/>
              <w:rPr>
                <w:rFonts w:ascii="Tahoma" w:hAnsi="Tahoma" w:cs="Tahoma"/>
              </w:rPr>
            </w:pPr>
          </w:p>
        </w:tc>
        <w:tc>
          <w:tcPr>
            <w:tcW w:w="1050" w:type="dxa"/>
            <w:noWrap/>
            <w:vAlign w:val="bottom"/>
          </w:tcPr>
          <w:p w14:paraId="1B90A943" w14:textId="77777777" w:rsidR="0069446D" w:rsidRPr="005E04FE" w:rsidRDefault="0069446D" w:rsidP="00667476">
            <w:pPr>
              <w:jc w:val="center"/>
              <w:rPr>
                <w:rFonts w:ascii="Tahoma" w:hAnsi="Tahoma" w:cs="Tahoma"/>
              </w:rPr>
            </w:pPr>
          </w:p>
        </w:tc>
        <w:tc>
          <w:tcPr>
            <w:tcW w:w="1376" w:type="dxa"/>
            <w:vAlign w:val="bottom"/>
          </w:tcPr>
          <w:p w14:paraId="17BA413D" w14:textId="77777777" w:rsidR="0069446D" w:rsidRPr="005E04FE" w:rsidRDefault="0069446D" w:rsidP="00667476">
            <w:pPr>
              <w:jc w:val="center"/>
              <w:rPr>
                <w:rFonts w:ascii="Tahoma" w:hAnsi="Tahoma" w:cs="Tahoma"/>
              </w:rPr>
            </w:pPr>
          </w:p>
        </w:tc>
      </w:tr>
    </w:tbl>
    <w:p w14:paraId="55491F94" w14:textId="77777777" w:rsidR="0069446D" w:rsidRPr="00B317F7" w:rsidRDefault="0069446D" w:rsidP="0069446D">
      <w:pPr>
        <w:ind w:left="540" w:right="283"/>
        <w:jc w:val="both"/>
        <w:rPr>
          <w:rFonts w:ascii="Tahoma" w:hAnsi="Tahoma" w:cs="Tahoma"/>
        </w:rPr>
      </w:pPr>
    </w:p>
    <w:p w14:paraId="714D6401" w14:textId="77777777" w:rsidR="0069446D" w:rsidRPr="00051A14" w:rsidRDefault="0069446D" w:rsidP="0069446D">
      <w:pPr>
        <w:tabs>
          <w:tab w:val="num" w:pos="284"/>
        </w:tabs>
        <w:ind w:left="284" w:right="-1"/>
        <w:jc w:val="both"/>
        <w:rPr>
          <w:rFonts w:ascii="Tahoma" w:hAnsi="Tahoma" w:cs="Tahoma"/>
        </w:rPr>
      </w:pPr>
      <w:r>
        <w:rPr>
          <w:rFonts w:ascii="Tahoma" w:hAnsi="Tahoma" w:cs="Tahoma"/>
        </w:rPr>
        <w:t>Oświadczamy, że z</w:t>
      </w:r>
      <w:r w:rsidRPr="00051A14">
        <w:rPr>
          <w:rFonts w:ascii="Tahoma" w:hAnsi="Tahoma" w:cs="Tahoma"/>
        </w:rPr>
        <w:t>apoznaliśmy się z szczegółowym opisem przedmiotu zamówienia w SWZ - ofertę przygotowaliśmy zgodnie z SWZ</w:t>
      </w:r>
      <w:r>
        <w:rPr>
          <w:rFonts w:ascii="Tahoma" w:hAnsi="Tahoma" w:cs="Tahoma"/>
        </w:rPr>
        <w:t xml:space="preserve"> wraz z załącznikami</w:t>
      </w:r>
      <w:r w:rsidRPr="00051A14">
        <w:rPr>
          <w:rFonts w:ascii="Tahoma" w:hAnsi="Tahoma" w:cs="Tahoma"/>
        </w:rPr>
        <w:t>, nie wnosimy do niej zastrzeżeń, akceptujemy w całości wszystkie warunki w niej zawarte</w:t>
      </w:r>
      <w:r>
        <w:rPr>
          <w:rFonts w:ascii="Tahoma" w:hAnsi="Tahoma" w:cs="Tahoma"/>
        </w:rPr>
        <w:t xml:space="preserve"> oraz że c</w:t>
      </w:r>
      <w:r w:rsidRPr="00051A14">
        <w:rPr>
          <w:rFonts w:ascii="Tahoma" w:hAnsi="Tahoma" w:cs="Tahoma"/>
        </w:rPr>
        <w:t>eny zawierają wszystkie koszty, jaki</w:t>
      </w:r>
      <w:r>
        <w:rPr>
          <w:rFonts w:ascii="Tahoma" w:hAnsi="Tahoma" w:cs="Tahoma"/>
        </w:rPr>
        <w:t>e</w:t>
      </w:r>
      <w:r w:rsidRPr="00051A14">
        <w:rPr>
          <w:rFonts w:ascii="Tahoma" w:hAnsi="Tahoma" w:cs="Tahoma"/>
        </w:rPr>
        <w:t xml:space="preserve"> ponosi Zamawiający w przypadku wyboru niniejszej oferty.</w:t>
      </w:r>
    </w:p>
    <w:p w14:paraId="41026224" w14:textId="77777777" w:rsidR="0069446D" w:rsidRDefault="0069446D" w:rsidP="0069446D">
      <w:pPr>
        <w:tabs>
          <w:tab w:val="num" w:pos="284"/>
        </w:tabs>
        <w:spacing w:line="360" w:lineRule="auto"/>
        <w:ind w:left="284" w:right="283" w:hanging="284"/>
        <w:rPr>
          <w:rFonts w:ascii="Tahoma" w:hAnsi="Tahoma" w:cs="Tahoma"/>
          <w:u w:val="single"/>
        </w:rPr>
      </w:pPr>
    </w:p>
    <w:p w14:paraId="137BC896" w14:textId="77777777" w:rsidR="0069446D" w:rsidRPr="002F47EF" w:rsidRDefault="0069446D" w:rsidP="0069446D">
      <w:pPr>
        <w:tabs>
          <w:tab w:val="num" w:pos="284"/>
        </w:tabs>
        <w:spacing w:line="360" w:lineRule="auto"/>
        <w:ind w:left="284" w:right="283" w:hanging="284"/>
        <w:rPr>
          <w:rFonts w:ascii="Tahoma" w:hAnsi="Tahoma" w:cs="Tahoma"/>
          <w:u w:val="single"/>
        </w:rPr>
      </w:pPr>
    </w:p>
    <w:p w14:paraId="0ECADD3D" w14:textId="77777777" w:rsidR="0069446D" w:rsidRDefault="0069446D" w:rsidP="0069446D">
      <w:pPr>
        <w:tabs>
          <w:tab w:val="center" w:pos="4860"/>
        </w:tabs>
        <w:ind w:left="540" w:hanging="540"/>
        <w:jc w:val="center"/>
        <w:rPr>
          <w:rFonts w:ascii="Tahoma" w:hAnsi="Tahoma" w:cs="Tahoma"/>
          <w:b/>
        </w:rPr>
      </w:pPr>
    </w:p>
    <w:p w14:paraId="17963039" w14:textId="77777777" w:rsidR="0069446D" w:rsidRPr="00A34087" w:rsidRDefault="0069446D" w:rsidP="0069446D">
      <w:pPr>
        <w:autoSpaceDE w:val="0"/>
        <w:jc w:val="both"/>
        <w:rPr>
          <w:rFonts w:ascii="Tahoma" w:hAnsi="Tahoma" w:cs="Tahoma"/>
        </w:rPr>
      </w:pPr>
    </w:p>
    <w:p w14:paraId="77C4C3FC" w14:textId="77777777" w:rsidR="0069446D" w:rsidRDefault="0069446D" w:rsidP="0069446D">
      <w:pPr>
        <w:tabs>
          <w:tab w:val="left" w:pos="5670"/>
        </w:tabs>
        <w:ind w:left="5670"/>
        <w:rPr>
          <w:rFonts w:ascii="Tahoma" w:hAnsi="Tahoma" w:cs="Tahoma"/>
          <w:i/>
          <w:iCs/>
          <w:sz w:val="16"/>
          <w:szCs w:val="16"/>
        </w:rPr>
      </w:pPr>
      <w:r>
        <w:rPr>
          <w:rFonts w:ascii="Tahoma" w:hAnsi="Tahoma" w:cs="Tahoma"/>
          <w:i/>
        </w:rPr>
        <w:t>[</w:t>
      </w:r>
      <w:r w:rsidRPr="006E1D12">
        <w:rPr>
          <w:rFonts w:ascii="Tahoma" w:hAnsi="Tahoma" w:cs="Tahoma"/>
          <w:i/>
          <w:iCs/>
          <w:sz w:val="16"/>
          <w:szCs w:val="16"/>
        </w:rPr>
        <w:t xml:space="preserve">podpis </w:t>
      </w:r>
      <w:r>
        <w:rPr>
          <w:rFonts w:ascii="Tahoma" w:hAnsi="Tahoma" w:cs="Tahoma"/>
          <w:i/>
          <w:iCs/>
          <w:sz w:val="16"/>
          <w:szCs w:val="16"/>
        </w:rPr>
        <w:t xml:space="preserve">elektroniczny </w:t>
      </w:r>
      <w:r w:rsidRPr="006E1D12">
        <w:rPr>
          <w:rFonts w:ascii="Tahoma" w:hAnsi="Tahoma" w:cs="Tahoma"/>
          <w:i/>
          <w:iCs/>
          <w:sz w:val="16"/>
          <w:szCs w:val="16"/>
        </w:rPr>
        <w:t>osób/y uprawnionych do składania oświadczeń woli</w:t>
      </w:r>
      <w:r>
        <w:rPr>
          <w:rFonts w:ascii="Tahoma" w:hAnsi="Tahoma" w:cs="Tahoma"/>
          <w:i/>
          <w:iCs/>
          <w:sz w:val="16"/>
          <w:szCs w:val="16"/>
        </w:rPr>
        <w:t>]</w:t>
      </w:r>
    </w:p>
    <w:p w14:paraId="54EDC307" w14:textId="529F8D1D" w:rsidR="00C14029" w:rsidRDefault="0069446D" w:rsidP="0069446D">
      <w:pPr>
        <w:ind w:left="840"/>
        <w:contextualSpacing/>
        <w:jc w:val="center"/>
        <w:rPr>
          <w:rFonts w:ascii="Tahoma" w:eastAsia="Calibri" w:hAnsi="Tahoma" w:cs="Tahoma"/>
          <w:b/>
          <w:sz w:val="24"/>
          <w:szCs w:val="24"/>
        </w:rPr>
      </w:pPr>
      <w:r w:rsidRPr="004B18B8">
        <w:rPr>
          <w:rFonts w:ascii="Tahoma" w:hAnsi="Tahoma" w:cs="Tahoma"/>
        </w:rPr>
        <w:br w:type="page"/>
      </w:r>
    </w:p>
    <w:p w14:paraId="56F47A64" w14:textId="6B8B12B0" w:rsidR="00150433" w:rsidRPr="004B18B8" w:rsidRDefault="00150433" w:rsidP="00150433">
      <w:pPr>
        <w:pStyle w:val="Tekstpodstawowy"/>
        <w:keepNext/>
        <w:jc w:val="right"/>
        <w:rPr>
          <w:rFonts w:ascii="Tahoma" w:eastAsia="SimSun" w:hAnsi="Tahoma" w:cs="Tahoma"/>
          <w:b w:val="0"/>
          <w:bCs/>
          <w:kern w:val="2"/>
          <w:sz w:val="20"/>
          <w:lang w:eastAsia="hi-IN" w:bidi="hi-IN"/>
        </w:rPr>
      </w:pPr>
      <w:r w:rsidRPr="004B18B8">
        <w:rPr>
          <w:rFonts w:ascii="Tahoma" w:eastAsia="SimSun" w:hAnsi="Tahoma" w:cs="Tahoma"/>
          <w:b w:val="0"/>
          <w:bCs/>
          <w:kern w:val="2"/>
          <w:sz w:val="20"/>
          <w:lang w:eastAsia="hi-IN" w:bidi="hi-IN"/>
        </w:rPr>
        <w:lastRenderedPageBreak/>
        <w:t xml:space="preserve">Załącznik 23.3. </w:t>
      </w:r>
    </w:p>
    <w:p w14:paraId="7C0821F2" w14:textId="77777777" w:rsidR="00150433" w:rsidRPr="004B18B8" w:rsidRDefault="00150433" w:rsidP="00150433">
      <w:pPr>
        <w:pStyle w:val="Tekstpodstawowy"/>
        <w:keepNext/>
        <w:jc w:val="center"/>
        <w:rPr>
          <w:rFonts w:ascii="Tahoma" w:eastAsia="SimSun" w:hAnsi="Tahoma" w:cs="Tahoma"/>
          <w:b w:val="0"/>
          <w:kern w:val="2"/>
          <w:sz w:val="20"/>
          <w:lang w:eastAsia="hi-IN" w:bidi="hi-IN"/>
        </w:rPr>
      </w:pPr>
      <w:r w:rsidRPr="004B18B8">
        <w:rPr>
          <w:rFonts w:ascii="Tahoma" w:eastAsia="SimSun" w:hAnsi="Tahoma" w:cs="Tahoma"/>
          <w:kern w:val="2"/>
          <w:sz w:val="20"/>
          <w:lang w:eastAsia="hi-IN" w:bidi="hi-IN"/>
        </w:rPr>
        <w:t>P R O J E K T   U M O W Y</w:t>
      </w:r>
    </w:p>
    <w:p w14:paraId="2FC4FBC0" w14:textId="77777777" w:rsidR="004D1072" w:rsidRPr="004B18B8" w:rsidRDefault="004D1072" w:rsidP="00150433">
      <w:pPr>
        <w:widowControl w:val="0"/>
        <w:suppressAutoHyphens/>
        <w:jc w:val="center"/>
        <w:rPr>
          <w:rFonts w:ascii="Tahoma" w:eastAsia="SimSun" w:hAnsi="Tahoma" w:cs="Tahoma"/>
          <w:kern w:val="2"/>
          <w:lang w:eastAsia="hi-IN" w:bidi="hi-IN"/>
        </w:rPr>
      </w:pPr>
    </w:p>
    <w:p w14:paraId="10963518" w14:textId="0692BD6D" w:rsidR="008C4C21" w:rsidRDefault="008C4C21" w:rsidP="008C4C21">
      <w:pPr>
        <w:jc w:val="center"/>
        <w:rPr>
          <w:rFonts w:ascii="Tahoma" w:hAnsi="Tahoma" w:cs="Tahoma"/>
          <w:b/>
          <w:bCs/>
        </w:rPr>
      </w:pPr>
      <w:r w:rsidRPr="001B1C4E">
        <w:rPr>
          <w:rFonts w:ascii="Tahoma" w:hAnsi="Tahoma" w:cs="Tahoma"/>
          <w:b/>
          <w:bCs/>
        </w:rPr>
        <w:t>Umowa nr</w:t>
      </w:r>
      <w:r>
        <w:rPr>
          <w:rFonts w:ascii="Tahoma" w:hAnsi="Tahoma" w:cs="Tahoma"/>
          <w:b/>
          <w:bCs/>
        </w:rPr>
        <w:t>……….</w:t>
      </w:r>
      <w:r w:rsidRPr="001B1C4E">
        <w:rPr>
          <w:rFonts w:ascii="Tahoma" w:hAnsi="Tahoma" w:cs="Tahoma"/>
          <w:b/>
          <w:bCs/>
        </w:rPr>
        <w:t xml:space="preserve"> /202</w:t>
      </w:r>
      <w:r>
        <w:rPr>
          <w:rFonts w:ascii="Tahoma" w:hAnsi="Tahoma" w:cs="Tahoma"/>
          <w:b/>
          <w:bCs/>
        </w:rPr>
        <w:t>5</w:t>
      </w:r>
      <w:r w:rsidRPr="001B1C4E">
        <w:rPr>
          <w:rFonts w:ascii="Tahoma" w:hAnsi="Tahoma" w:cs="Tahoma"/>
          <w:b/>
          <w:bCs/>
        </w:rPr>
        <w:t>/ZP</w:t>
      </w:r>
    </w:p>
    <w:p w14:paraId="458356A5" w14:textId="77777777" w:rsidR="001651D4" w:rsidRPr="001B1C4E" w:rsidRDefault="001651D4" w:rsidP="008C4C21">
      <w:pPr>
        <w:jc w:val="center"/>
        <w:rPr>
          <w:rFonts w:ascii="Tahoma" w:hAnsi="Tahoma" w:cs="Tahoma"/>
          <w:b/>
          <w:bCs/>
        </w:rPr>
      </w:pPr>
    </w:p>
    <w:p w14:paraId="6D7F9609" w14:textId="4E543396" w:rsidR="008C4C21" w:rsidRDefault="008C4C21" w:rsidP="008C4C21">
      <w:pPr>
        <w:jc w:val="both"/>
        <w:rPr>
          <w:rFonts w:ascii="Tahoma" w:hAnsi="Tahoma" w:cs="Tahoma"/>
        </w:rPr>
      </w:pPr>
      <w:r>
        <w:rPr>
          <w:rFonts w:ascii="Tahoma" w:hAnsi="Tahoma" w:cs="Tahoma"/>
        </w:rPr>
        <w:t>w</w:t>
      </w:r>
      <w:r w:rsidRPr="008D2F7F">
        <w:rPr>
          <w:rFonts w:ascii="Tahoma" w:hAnsi="Tahoma" w:cs="Tahoma"/>
        </w:rPr>
        <w:t xml:space="preserve"> dniu </w:t>
      </w:r>
      <w:r>
        <w:rPr>
          <w:rFonts w:ascii="Tahoma" w:hAnsi="Tahoma" w:cs="Tahoma"/>
        </w:rPr>
        <w:t>…………2025 r</w:t>
      </w:r>
      <w:r w:rsidRPr="008D2F7F">
        <w:rPr>
          <w:rFonts w:ascii="Tahoma" w:hAnsi="Tahoma" w:cs="Tahoma"/>
        </w:rPr>
        <w:t xml:space="preserve">., w Lesznie, z Wykonawcą wybranym w postępowaniu w trybie </w:t>
      </w:r>
      <w:r>
        <w:rPr>
          <w:rFonts w:ascii="Tahoma" w:hAnsi="Tahoma" w:cs="Tahoma"/>
        </w:rPr>
        <w:t>podstawowym</w:t>
      </w:r>
      <w:r w:rsidRPr="008D2F7F">
        <w:rPr>
          <w:rFonts w:ascii="Tahoma" w:hAnsi="Tahoma" w:cs="Tahoma"/>
        </w:rPr>
        <w:t xml:space="preserve"> (</w:t>
      </w:r>
      <w:r>
        <w:rPr>
          <w:rFonts w:ascii="Tahoma" w:hAnsi="Tahoma" w:cs="Tahoma"/>
        </w:rPr>
        <w:t>DZ-751-</w:t>
      </w:r>
      <w:r w:rsidR="0050235E">
        <w:rPr>
          <w:rFonts w:ascii="Tahoma" w:hAnsi="Tahoma" w:cs="Tahoma"/>
        </w:rPr>
        <w:t>100/25</w:t>
      </w:r>
      <w:r w:rsidRPr="008D2F7F">
        <w:rPr>
          <w:rFonts w:ascii="Tahoma" w:hAnsi="Tahoma" w:cs="Tahoma"/>
        </w:rPr>
        <w:t>) w oparciu o przepisy ustawy z 11 września 2019 r. Prawo zamówień publicznych (Dz.U. z 202</w:t>
      </w:r>
      <w:r>
        <w:rPr>
          <w:rFonts w:ascii="Tahoma" w:hAnsi="Tahoma" w:cs="Tahoma"/>
        </w:rPr>
        <w:t>4</w:t>
      </w:r>
      <w:r w:rsidRPr="008D2F7F">
        <w:rPr>
          <w:rFonts w:ascii="Tahoma" w:hAnsi="Tahoma" w:cs="Tahoma"/>
        </w:rPr>
        <w:t xml:space="preserve"> r. poz. </w:t>
      </w:r>
      <w:r>
        <w:rPr>
          <w:rFonts w:ascii="Tahoma" w:hAnsi="Tahoma" w:cs="Tahoma"/>
        </w:rPr>
        <w:t>1320</w:t>
      </w:r>
      <w:r w:rsidR="001651D4">
        <w:rPr>
          <w:rFonts w:ascii="Tahoma" w:hAnsi="Tahoma" w:cs="Tahoma"/>
        </w:rPr>
        <w:t xml:space="preserve"> ze zm.</w:t>
      </w:r>
      <w:r w:rsidRPr="008D2F7F">
        <w:rPr>
          <w:rFonts w:ascii="Tahoma" w:hAnsi="Tahoma" w:cs="Tahoma"/>
        </w:rPr>
        <w:t>), pomiędzy:</w:t>
      </w:r>
    </w:p>
    <w:p w14:paraId="5CEC6B6E" w14:textId="77777777" w:rsidR="001651D4" w:rsidRPr="008D2F7F" w:rsidRDefault="001651D4" w:rsidP="008C4C21">
      <w:pPr>
        <w:jc w:val="both"/>
        <w:rPr>
          <w:rFonts w:ascii="Tahoma" w:hAnsi="Tahoma" w:cs="Tahoma"/>
        </w:rPr>
      </w:pPr>
    </w:p>
    <w:p w14:paraId="52ABB993" w14:textId="77777777" w:rsidR="008C4C21" w:rsidRPr="008D2F7F" w:rsidRDefault="008C4C21" w:rsidP="008C4C21">
      <w:pPr>
        <w:tabs>
          <w:tab w:val="left" w:pos="-720"/>
          <w:tab w:val="left" w:pos="426"/>
        </w:tabs>
        <w:suppressAutoHyphens/>
        <w:overflowPunct w:val="0"/>
        <w:autoSpaceDE w:val="0"/>
        <w:autoSpaceDN w:val="0"/>
        <w:adjustRightInd w:val="0"/>
        <w:jc w:val="both"/>
        <w:rPr>
          <w:rFonts w:ascii="Tahoma" w:hAnsi="Tahoma" w:cs="Tahoma"/>
          <w:spacing w:val="-3"/>
        </w:rPr>
      </w:pPr>
      <w:r w:rsidRPr="00A23E4C">
        <w:rPr>
          <w:rFonts w:ascii="Tahoma" w:hAnsi="Tahoma" w:cs="Tahoma"/>
          <w:b/>
          <w:bCs/>
        </w:rPr>
        <w:t xml:space="preserve">Wojewódzkim Szpitalem Wielospecjalistycznym im. dr. Jana </w:t>
      </w:r>
      <w:proofErr w:type="spellStart"/>
      <w:r w:rsidRPr="00A23E4C">
        <w:rPr>
          <w:rFonts w:ascii="Tahoma" w:hAnsi="Tahoma" w:cs="Tahoma"/>
          <w:b/>
          <w:bCs/>
        </w:rPr>
        <w:t>Jonstona</w:t>
      </w:r>
      <w:proofErr w:type="spellEnd"/>
      <w:r w:rsidRPr="00A23E4C">
        <w:rPr>
          <w:rFonts w:ascii="Tahoma" w:hAnsi="Tahoma" w:cs="Tahoma"/>
          <w:b/>
          <w:bCs/>
        </w:rPr>
        <w:t xml:space="preserve"> w Lesznie</w:t>
      </w:r>
      <w:r w:rsidRPr="008D2F7F">
        <w:rPr>
          <w:rFonts w:ascii="Tahoma" w:hAnsi="Tahoma" w:cs="Tahoma"/>
        </w:rPr>
        <w:t xml:space="preserve"> </w:t>
      </w:r>
      <w:r w:rsidRPr="008D2F7F">
        <w:rPr>
          <w:rFonts w:ascii="Tahoma" w:hAnsi="Tahoma" w:cs="Tahoma"/>
          <w:spacing w:val="-3"/>
        </w:rPr>
        <w:t>z siedzibą przy ul. Kiepury 45, 64-100 Leszno, wpisanym do rejestru</w:t>
      </w:r>
      <w:r>
        <w:rPr>
          <w:rFonts w:ascii="Tahoma" w:hAnsi="Tahoma" w:cs="Tahoma"/>
          <w:spacing w:val="-3"/>
        </w:rPr>
        <w:t xml:space="preserve"> stowarzyszeń, innych organizacji społecznych i zawodowych, fundacji oraz samodzielnych</w:t>
      </w:r>
      <w:r w:rsidRPr="008D2F7F">
        <w:rPr>
          <w:rFonts w:ascii="Tahoma" w:hAnsi="Tahoma" w:cs="Tahoma"/>
          <w:spacing w:val="-3"/>
        </w:rPr>
        <w:t xml:space="preserve"> publicznych zakładów opieki zdrowotnej prowadzonego przez </w:t>
      </w:r>
      <w:r w:rsidRPr="008D2F7F">
        <w:rPr>
          <w:rFonts w:ascii="Tahoma" w:hAnsi="Tahoma" w:cs="Tahoma"/>
        </w:rPr>
        <w:t xml:space="preserve">Sąd Rejonowy Poznań Nowe Miasto i Wilda Wydział IX </w:t>
      </w:r>
      <w:r w:rsidRPr="008D2F7F">
        <w:rPr>
          <w:rFonts w:ascii="Tahoma" w:hAnsi="Tahoma" w:cs="Tahoma"/>
          <w:spacing w:val="-3"/>
        </w:rPr>
        <w:t>Krajowego Rejestru Sądowego</w:t>
      </w:r>
      <w:r w:rsidRPr="008D2F7F">
        <w:rPr>
          <w:rFonts w:ascii="Tahoma" w:hAnsi="Tahoma" w:cs="Tahoma"/>
        </w:rPr>
        <w:t xml:space="preserve"> pod numerem KRS 0000047102, posiadającym numer NIP 697-15-98-635, </w:t>
      </w:r>
      <w:r w:rsidRPr="008D2F7F">
        <w:rPr>
          <w:rFonts w:ascii="Tahoma" w:hAnsi="Tahoma" w:cs="Tahoma"/>
          <w:spacing w:val="-3"/>
        </w:rPr>
        <w:t>reprezentowanym przez</w:t>
      </w:r>
    </w:p>
    <w:p w14:paraId="20FB223B" w14:textId="77777777" w:rsidR="008C4C21" w:rsidRPr="008D2F7F" w:rsidRDefault="008C4C21" w:rsidP="008C4C21">
      <w:pPr>
        <w:tabs>
          <w:tab w:val="left" w:pos="3969"/>
          <w:tab w:val="left" w:pos="4536"/>
        </w:tabs>
        <w:jc w:val="both"/>
        <w:rPr>
          <w:rFonts w:ascii="Tahoma" w:hAnsi="Tahoma" w:cs="Tahoma"/>
        </w:rPr>
      </w:pPr>
      <w:proofErr w:type="gramStart"/>
      <w:r w:rsidRPr="008D2F7F">
        <w:rPr>
          <w:rFonts w:ascii="Tahoma" w:hAnsi="Tahoma" w:cs="Tahoma"/>
        </w:rPr>
        <w:t xml:space="preserve">Dyrektora </w:t>
      </w:r>
      <w:r>
        <w:rPr>
          <w:rFonts w:ascii="Tahoma" w:hAnsi="Tahoma" w:cs="Tahoma"/>
        </w:rPr>
        <w:t xml:space="preserve"> </w:t>
      </w:r>
      <w:r>
        <w:rPr>
          <w:rFonts w:ascii="Tahoma" w:hAnsi="Tahoma" w:cs="Tahoma"/>
        </w:rPr>
        <w:tab/>
      </w:r>
      <w:proofErr w:type="gramEnd"/>
      <w:r>
        <w:rPr>
          <w:rFonts w:ascii="Tahoma" w:hAnsi="Tahoma" w:cs="Tahoma"/>
        </w:rPr>
        <w:tab/>
        <w:t>- Annę Jackowską</w:t>
      </w:r>
    </w:p>
    <w:p w14:paraId="5D5D0580" w14:textId="77777777" w:rsidR="008C4C21" w:rsidRPr="000D3341" w:rsidRDefault="008C4C21" w:rsidP="008C4C21">
      <w:pPr>
        <w:jc w:val="both"/>
        <w:rPr>
          <w:rFonts w:ascii="Tahoma" w:hAnsi="Tahoma" w:cs="Tahoma"/>
        </w:rPr>
      </w:pPr>
      <w:r w:rsidRPr="000D3341">
        <w:rPr>
          <w:rFonts w:ascii="Tahoma" w:hAnsi="Tahoma" w:cs="Tahoma"/>
        </w:rPr>
        <w:t>zwanym dalej „Zamawiającym” z jednej strony</w:t>
      </w:r>
    </w:p>
    <w:p w14:paraId="29323E8E" w14:textId="77777777" w:rsidR="001651D4" w:rsidRDefault="001651D4" w:rsidP="008C4C21">
      <w:pPr>
        <w:jc w:val="both"/>
        <w:rPr>
          <w:rFonts w:ascii="Tahoma" w:hAnsi="Tahoma" w:cs="Tahoma"/>
        </w:rPr>
      </w:pPr>
    </w:p>
    <w:p w14:paraId="54A8F80F" w14:textId="74E2505F" w:rsidR="008C4C21" w:rsidRPr="000D3341" w:rsidRDefault="008C4C21" w:rsidP="008C4C21">
      <w:pPr>
        <w:jc w:val="both"/>
        <w:rPr>
          <w:rFonts w:ascii="Tahoma" w:hAnsi="Tahoma" w:cs="Tahoma"/>
        </w:rPr>
      </w:pPr>
      <w:r w:rsidRPr="000D3341">
        <w:rPr>
          <w:rFonts w:ascii="Tahoma" w:hAnsi="Tahoma" w:cs="Tahoma"/>
        </w:rPr>
        <w:t>a</w:t>
      </w:r>
    </w:p>
    <w:p w14:paraId="71413B40" w14:textId="77777777" w:rsidR="008C4C21" w:rsidRPr="000D3341" w:rsidRDefault="008C4C21" w:rsidP="008C4C21">
      <w:pPr>
        <w:tabs>
          <w:tab w:val="left" w:pos="-720"/>
        </w:tabs>
        <w:suppressAutoHyphens/>
        <w:overflowPunct w:val="0"/>
        <w:autoSpaceDE w:val="0"/>
        <w:autoSpaceDN w:val="0"/>
        <w:adjustRightInd w:val="0"/>
        <w:jc w:val="both"/>
        <w:rPr>
          <w:rFonts w:ascii="Tahoma" w:hAnsi="Tahoma" w:cs="Tahoma"/>
        </w:rPr>
      </w:pPr>
      <w:r>
        <w:rPr>
          <w:rFonts w:ascii="Tahoma" w:hAnsi="Tahoma" w:cs="Tahoma"/>
        </w:rPr>
        <w:t>………………………………………………………………………………………………………………………………………………..</w:t>
      </w:r>
    </w:p>
    <w:p w14:paraId="6E8B045A" w14:textId="77777777" w:rsidR="008C4C21" w:rsidRPr="008D2F7F" w:rsidRDefault="008C4C21" w:rsidP="008C4C21">
      <w:pPr>
        <w:rPr>
          <w:rFonts w:ascii="Tahoma" w:hAnsi="Tahoma" w:cs="Tahoma"/>
        </w:rPr>
      </w:pPr>
      <w:r w:rsidRPr="008D2F7F">
        <w:rPr>
          <w:rFonts w:ascii="Tahoma" w:hAnsi="Tahoma" w:cs="Tahoma"/>
        </w:rPr>
        <w:t>zwanym dalej „Wykonawcą” z drugiej strony</w:t>
      </w:r>
    </w:p>
    <w:p w14:paraId="6632E582" w14:textId="77777777" w:rsidR="008C4C21" w:rsidRPr="008D2F7F" w:rsidRDefault="008C4C21" w:rsidP="008C4C21">
      <w:pPr>
        <w:tabs>
          <w:tab w:val="left" w:pos="4320"/>
        </w:tabs>
        <w:ind w:left="6"/>
        <w:jc w:val="both"/>
        <w:rPr>
          <w:rFonts w:ascii="Tahoma" w:hAnsi="Tahoma" w:cs="Tahoma"/>
        </w:rPr>
      </w:pPr>
      <w:r w:rsidRPr="008D2F7F">
        <w:rPr>
          <w:rFonts w:ascii="Tahoma" w:hAnsi="Tahoma" w:cs="Tahoma"/>
        </w:rPr>
        <w:t>zawarta została umowa treści następującej:</w:t>
      </w:r>
    </w:p>
    <w:p w14:paraId="499B8CF5" w14:textId="77777777" w:rsidR="008C4C21" w:rsidRPr="00081C80" w:rsidRDefault="008C4C21" w:rsidP="008C4C21">
      <w:pPr>
        <w:jc w:val="center"/>
        <w:rPr>
          <w:rFonts w:ascii="Tahoma" w:hAnsi="Tahoma" w:cs="Tahoma"/>
          <w:b/>
          <w:bCs/>
        </w:rPr>
      </w:pPr>
      <w:r w:rsidRPr="00081C80">
        <w:rPr>
          <w:rFonts w:ascii="Tahoma" w:hAnsi="Tahoma" w:cs="Tahoma"/>
          <w:b/>
          <w:bCs/>
        </w:rPr>
        <w:t>§ 1.</w:t>
      </w:r>
    </w:p>
    <w:p w14:paraId="6F7B7FF2" w14:textId="659DD383" w:rsidR="008C4C21" w:rsidRPr="008D2F7F" w:rsidRDefault="008C4C21" w:rsidP="0074292C">
      <w:pPr>
        <w:numPr>
          <w:ilvl w:val="0"/>
          <w:numId w:val="32"/>
        </w:numPr>
        <w:jc w:val="both"/>
        <w:rPr>
          <w:rFonts w:ascii="Tahoma" w:hAnsi="Tahoma" w:cs="Tahoma"/>
          <w:b/>
        </w:rPr>
      </w:pPr>
      <w:r>
        <w:rPr>
          <w:rFonts w:ascii="Tahoma" w:hAnsi="Tahoma" w:cs="Tahoma"/>
        </w:rPr>
        <w:t>Na podstawie umowy Zamawiający zleca Wykonawcy</w:t>
      </w:r>
      <w:r w:rsidRPr="008D2F7F">
        <w:rPr>
          <w:rFonts w:ascii="Tahoma" w:hAnsi="Tahoma" w:cs="Tahoma"/>
        </w:rPr>
        <w:t xml:space="preserve"> </w:t>
      </w:r>
      <w:r w:rsidRPr="00420B02">
        <w:rPr>
          <w:rFonts w:ascii="Tahoma" w:hAnsi="Tahoma" w:cs="Tahoma"/>
          <w:b/>
          <w:bCs/>
        </w:rPr>
        <w:t xml:space="preserve">przegląd urządzeń </w:t>
      </w:r>
      <w:r w:rsidR="00B5195A">
        <w:rPr>
          <w:rFonts w:ascii="Tahoma" w:hAnsi="Tahoma" w:cs="Tahoma"/>
          <w:b/>
          <w:bCs/>
        </w:rPr>
        <w:t xml:space="preserve">i systemów </w:t>
      </w:r>
      <w:r w:rsidRPr="00420B02">
        <w:rPr>
          <w:rFonts w:ascii="Tahoma" w:hAnsi="Tahoma" w:cs="Tahoma"/>
          <w:b/>
          <w:bCs/>
        </w:rPr>
        <w:t>przeciwpożarowych</w:t>
      </w:r>
      <w:r>
        <w:rPr>
          <w:rFonts w:ascii="Tahoma" w:hAnsi="Tahoma" w:cs="Tahoma"/>
        </w:rPr>
        <w:t xml:space="preserve"> </w:t>
      </w:r>
      <w:r>
        <w:rPr>
          <w:rFonts w:ascii="Tahoma" w:hAnsi="Tahoma" w:cs="Tahoma"/>
          <w:b/>
          <w:bCs/>
        </w:rPr>
        <w:t xml:space="preserve">w budynkach </w:t>
      </w:r>
      <w:r w:rsidRPr="008D2F7F">
        <w:rPr>
          <w:rFonts w:ascii="Tahoma" w:hAnsi="Tahoma" w:cs="Tahoma"/>
          <w:b/>
        </w:rPr>
        <w:t xml:space="preserve">Wojewódzkiego Szpitala Wielospecjalistycznego im. dr. Jana </w:t>
      </w:r>
      <w:proofErr w:type="spellStart"/>
      <w:r w:rsidRPr="008D2F7F">
        <w:rPr>
          <w:rFonts w:ascii="Tahoma" w:hAnsi="Tahoma" w:cs="Tahoma"/>
          <w:b/>
        </w:rPr>
        <w:t>Jonstona</w:t>
      </w:r>
      <w:proofErr w:type="spellEnd"/>
      <w:r w:rsidRPr="008D2F7F">
        <w:rPr>
          <w:rFonts w:ascii="Tahoma" w:hAnsi="Tahoma" w:cs="Tahoma"/>
          <w:b/>
        </w:rPr>
        <w:t xml:space="preserve"> w Lesznie</w:t>
      </w:r>
      <w:r>
        <w:rPr>
          <w:rFonts w:ascii="Tahoma" w:hAnsi="Tahoma" w:cs="Tahoma"/>
          <w:b/>
        </w:rPr>
        <w:t xml:space="preserve">, ul. Kiepury 45, 64-100 Leszno, tj. między innymi: przegląd systemu sygnalizacji pożaru (SSP), systemów oddymiania, urządzeń dźwiękowego systemu ostrzegawczego (DSO), oświetlenia awaryjnego, drzwi przeciwpożarowych, konserwacja gaśnic, przegląd instalacji hydrantów wewnętrznych oraz zewnętrznych, opracowanie w ramach potrzeb IBP i jej aktualizacja oraz aktualizacja dokumentacji z zakresu przeciwpożarowej, </w:t>
      </w:r>
      <w:r w:rsidRPr="008D2F7F">
        <w:rPr>
          <w:rFonts w:ascii="Tahoma" w:hAnsi="Tahoma" w:cs="Tahoma"/>
        </w:rPr>
        <w:t>na warunkach określonych w umowie</w:t>
      </w:r>
      <w:r>
        <w:rPr>
          <w:rFonts w:ascii="Tahoma" w:hAnsi="Tahoma" w:cs="Tahoma"/>
        </w:rPr>
        <w:t xml:space="preserve"> i projekcie zamówienia </w:t>
      </w:r>
      <w:r w:rsidRPr="008D2F7F">
        <w:rPr>
          <w:rFonts w:ascii="Tahoma" w:hAnsi="Tahoma" w:cs="Tahoma"/>
        </w:rPr>
        <w:t xml:space="preserve">oraz w ofercie Wykonawcy z dnia </w:t>
      </w:r>
      <w:r>
        <w:rPr>
          <w:rFonts w:ascii="Tahoma" w:hAnsi="Tahoma" w:cs="Tahoma"/>
        </w:rPr>
        <w:t>…………………</w:t>
      </w:r>
      <w:r w:rsidRPr="008D2F7F">
        <w:rPr>
          <w:rFonts w:ascii="Tahoma" w:hAnsi="Tahoma" w:cs="Tahoma"/>
        </w:rPr>
        <w:t xml:space="preserve">r., zgodnie z szczegółowym opisem przedmiotu zamówienia i ceną wynikającą z Załącznika nr 1 do umowy - „Formularza cenowego”, stanowiącego integralną część umowy. </w:t>
      </w:r>
    </w:p>
    <w:p w14:paraId="6FE86B29" w14:textId="77777777" w:rsidR="008C4C21" w:rsidRPr="008D2F7F" w:rsidRDefault="008C4C21" w:rsidP="0074292C">
      <w:pPr>
        <w:numPr>
          <w:ilvl w:val="0"/>
          <w:numId w:val="32"/>
        </w:numPr>
        <w:jc w:val="both"/>
        <w:rPr>
          <w:rFonts w:ascii="Tahoma" w:hAnsi="Tahoma" w:cs="Tahoma"/>
        </w:rPr>
      </w:pPr>
      <w:r w:rsidRPr="008D2F7F">
        <w:rPr>
          <w:rFonts w:ascii="Tahoma" w:hAnsi="Tahoma" w:cs="Tahoma"/>
        </w:rPr>
        <w:t xml:space="preserve">Maksymalna wartość usług objętych niniejszą umową wynosi </w:t>
      </w:r>
      <w:r>
        <w:rPr>
          <w:rFonts w:ascii="Tahoma" w:hAnsi="Tahoma" w:cs="Tahoma"/>
          <w:b/>
          <w:bCs/>
        </w:rPr>
        <w:t>…………………………….</w:t>
      </w:r>
      <w:r w:rsidRPr="000D3341">
        <w:rPr>
          <w:rFonts w:ascii="Tahoma" w:hAnsi="Tahoma" w:cs="Tahoma"/>
          <w:b/>
          <w:bCs/>
        </w:rPr>
        <w:t xml:space="preserve"> złotych</w:t>
      </w:r>
      <w:r w:rsidRPr="008D2F7F">
        <w:rPr>
          <w:rFonts w:ascii="Tahoma" w:hAnsi="Tahoma" w:cs="Tahoma"/>
        </w:rPr>
        <w:t xml:space="preserve"> (</w:t>
      </w:r>
      <w:r w:rsidRPr="008D2F7F">
        <w:rPr>
          <w:rFonts w:ascii="Tahoma" w:hAnsi="Tahoma" w:cs="Tahoma"/>
          <w:i/>
        </w:rPr>
        <w:t>wartość brutto oferty</w:t>
      </w:r>
      <w:r w:rsidRPr="008D2F7F">
        <w:rPr>
          <w:rFonts w:ascii="Tahoma" w:hAnsi="Tahoma" w:cs="Tahoma"/>
        </w:rPr>
        <w:t xml:space="preserve">) i nie stanowi zobowiązania dla </w:t>
      </w:r>
      <w:r>
        <w:rPr>
          <w:rFonts w:ascii="Tahoma" w:hAnsi="Tahoma" w:cs="Tahoma"/>
        </w:rPr>
        <w:t>Zamawiającego</w:t>
      </w:r>
      <w:r w:rsidRPr="008D2F7F">
        <w:rPr>
          <w:rFonts w:ascii="Tahoma" w:hAnsi="Tahoma" w:cs="Tahoma"/>
        </w:rPr>
        <w:t xml:space="preserve"> do realizacji umowy do tej wartości, ani podstawy dochodzenia roszczeń odszkodowawczych przez </w:t>
      </w:r>
      <w:r>
        <w:rPr>
          <w:rFonts w:ascii="Tahoma" w:hAnsi="Tahoma" w:cs="Tahoma"/>
        </w:rPr>
        <w:t>Wykonawcę</w:t>
      </w:r>
      <w:r w:rsidRPr="008D2F7F">
        <w:rPr>
          <w:rFonts w:ascii="Tahoma" w:hAnsi="Tahoma" w:cs="Tahoma"/>
        </w:rPr>
        <w:t xml:space="preserve"> w przypadku faktycznego zmniejszenia zamówień. Minimalna wartość zamówienia stanowić będzie 80% wartości umowy.</w:t>
      </w:r>
    </w:p>
    <w:p w14:paraId="4263F4A9" w14:textId="77777777" w:rsidR="008C4C21" w:rsidRPr="004F3E77" w:rsidRDefault="008C4C21" w:rsidP="0074292C">
      <w:pPr>
        <w:pStyle w:val="Standard"/>
        <w:numPr>
          <w:ilvl w:val="0"/>
          <w:numId w:val="32"/>
        </w:numPr>
        <w:autoSpaceDE w:val="0"/>
        <w:autoSpaceDN/>
        <w:jc w:val="both"/>
        <w:textAlignment w:val="auto"/>
        <w:rPr>
          <w:rFonts w:ascii="Tahoma" w:hAnsi="Tahoma"/>
          <w:b/>
          <w:bCs/>
          <w:sz w:val="20"/>
        </w:rPr>
      </w:pPr>
      <w:r w:rsidRPr="004F3E77">
        <w:rPr>
          <w:rFonts w:ascii="Tahoma" w:hAnsi="Tahoma"/>
          <w:b/>
          <w:bCs/>
          <w:sz w:val="20"/>
        </w:rPr>
        <w:t xml:space="preserve">Wykonawca oświadcza, że: </w:t>
      </w:r>
    </w:p>
    <w:p w14:paraId="0FADDF79" w14:textId="77777777" w:rsidR="008C4C21" w:rsidRDefault="008C4C21" w:rsidP="0074292C">
      <w:pPr>
        <w:pStyle w:val="Standard"/>
        <w:numPr>
          <w:ilvl w:val="0"/>
          <w:numId w:val="44"/>
        </w:numPr>
        <w:autoSpaceDE w:val="0"/>
        <w:autoSpaceDN/>
        <w:jc w:val="both"/>
        <w:textAlignment w:val="auto"/>
        <w:rPr>
          <w:rFonts w:ascii="Tahoma" w:hAnsi="Tahoma"/>
          <w:sz w:val="20"/>
        </w:rPr>
      </w:pPr>
      <w:r>
        <w:rPr>
          <w:rFonts w:ascii="Tahoma" w:hAnsi="Tahoma"/>
          <w:sz w:val="20"/>
        </w:rPr>
        <w:t xml:space="preserve">zapoznał się z zakresem realizacji umowy, miejscem jej realizacji </w:t>
      </w:r>
      <w:proofErr w:type="gramStart"/>
      <w:r>
        <w:rPr>
          <w:rFonts w:ascii="Tahoma" w:hAnsi="Tahoma"/>
          <w:sz w:val="20"/>
        </w:rPr>
        <w:t>oraz,</w:t>
      </w:r>
      <w:proofErr w:type="gramEnd"/>
      <w:r>
        <w:rPr>
          <w:rFonts w:ascii="Tahoma" w:hAnsi="Tahoma"/>
          <w:sz w:val="20"/>
        </w:rPr>
        <w:t xml:space="preserve"> że warunki wykonywania usług są mu znane i nie wnosi do nich zastrzeżeń;</w:t>
      </w:r>
    </w:p>
    <w:p w14:paraId="1C62E3E6" w14:textId="77777777" w:rsidR="008C4C21" w:rsidRDefault="008C4C21" w:rsidP="0074292C">
      <w:pPr>
        <w:pStyle w:val="Standard"/>
        <w:numPr>
          <w:ilvl w:val="0"/>
          <w:numId w:val="44"/>
        </w:numPr>
        <w:autoSpaceDE w:val="0"/>
        <w:autoSpaceDN/>
        <w:jc w:val="both"/>
        <w:textAlignment w:val="auto"/>
        <w:rPr>
          <w:rFonts w:ascii="Tahoma" w:hAnsi="Tahoma"/>
          <w:sz w:val="20"/>
        </w:rPr>
      </w:pPr>
      <w:r>
        <w:rPr>
          <w:rFonts w:ascii="Tahoma" w:hAnsi="Tahoma"/>
          <w:sz w:val="20"/>
        </w:rPr>
        <w:t>będzie wykonywał przedmiot umowy zgodnie z obowiązującymi przepisami i normami polskimi i europejskimi;</w:t>
      </w:r>
    </w:p>
    <w:p w14:paraId="18CDB836" w14:textId="77777777" w:rsidR="008C4C21" w:rsidRDefault="008C4C21" w:rsidP="0074292C">
      <w:pPr>
        <w:pStyle w:val="Standard"/>
        <w:numPr>
          <w:ilvl w:val="0"/>
          <w:numId w:val="44"/>
        </w:numPr>
        <w:autoSpaceDE w:val="0"/>
        <w:autoSpaceDN/>
        <w:jc w:val="both"/>
        <w:textAlignment w:val="auto"/>
        <w:rPr>
          <w:rFonts w:ascii="Tahoma" w:hAnsi="Tahoma"/>
          <w:sz w:val="20"/>
        </w:rPr>
      </w:pPr>
      <w:r>
        <w:rPr>
          <w:rFonts w:ascii="Tahoma" w:hAnsi="Tahoma"/>
          <w:sz w:val="20"/>
        </w:rPr>
        <w:t>czynności związane z przeglądem okresowym zrealizuje przy użyciu własnych narzędzi i materiałów oraz dokona wszelkich wymaganych wymian części eksploatacyjnych wymaganych w trakcie przeglądów urządzeń wg wytycznych producenta lub praktyki przy tego rodzaju urządzeniach;</w:t>
      </w:r>
    </w:p>
    <w:p w14:paraId="2720B84D" w14:textId="77777777" w:rsidR="008C4C21" w:rsidRDefault="008C4C21" w:rsidP="0074292C">
      <w:pPr>
        <w:pStyle w:val="Standard"/>
        <w:numPr>
          <w:ilvl w:val="0"/>
          <w:numId w:val="44"/>
        </w:numPr>
        <w:autoSpaceDE w:val="0"/>
        <w:autoSpaceDN/>
        <w:jc w:val="both"/>
        <w:textAlignment w:val="auto"/>
        <w:rPr>
          <w:rFonts w:ascii="Tahoma" w:hAnsi="Tahoma"/>
          <w:sz w:val="20"/>
        </w:rPr>
      </w:pPr>
      <w:r>
        <w:rPr>
          <w:rFonts w:ascii="Tahoma" w:hAnsi="Tahoma"/>
          <w:sz w:val="20"/>
        </w:rPr>
        <w:t>dysponuje legalnym i niezbędnym potencjałem technicznym oraz kadrowym do realizacji umowy;</w:t>
      </w:r>
    </w:p>
    <w:p w14:paraId="2D4B1CCB" w14:textId="77777777" w:rsidR="008C4C21" w:rsidRDefault="008C4C21" w:rsidP="0074292C">
      <w:pPr>
        <w:pStyle w:val="Standard"/>
        <w:numPr>
          <w:ilvl w:val="0"/>
          <w:numId w:val="44"/>
        </w:numPr>
        <w:autoSpaceDE w:val="0"/>
        <w:autoSpaceDN/>
        <w:jc w:val="both"/>
        <w:textAlignment w:val="auto"/>
        <w:rPr>
          <w:rFonts w:ascii="Tahoma" w:hAnsi="Tahoma"/>
          <w:sz w:val="20"/>
        </w:rPr>
      </w:pPr>
      <w:r>
        <w:rPr>
          <w:rFonts w:ascii="Tahoma" w:hAnsi="Tahoma"/>
          <w:sz w:val="20"/>
        </w:rPr>
        <w:t>po zakończeniu przeglądów sporządzi kartę pracy-raport serwisowy/protokół, zawierające zapis o sprawności sprzętu i możliwości jego dalszej eksploatacji;</w:t>
      </w:r>
    </w:p>
    <w:p w14:paraId="359C61C7" w14:textId="77777777" w:rsidR="008C4C21" w:rsidRPr="00FB37F9" w:rsidRDefault="008C4C21" w:rsidP="0074292C">
      <w:pPr>
        <w:pStyle w:val="Standard"/>
        <w:numPr>
          <w:ilvl w:val="0"/>
          <w:numId w:val="44"/>
        </w:numPr>
        <w:autoSpaceDE w:val="0"/>
        <w:autoSpaceDN/>
        <w:jc w:val="both"/>
        <w:textAlignment w:val="auto"/>
        <w:rPr>
          <w:rFonts w:ascii="Tahoma" w:hAnsi="Tahoma"/>
          <w:b/>
          <w:bCs/>
          <w:sz w:val="20"/>
        </w:rPr>
      </w:pPr>
      <w:r w:rsidRPr="00BD42D6">
        <w:rPr>
          <w:rFonts w:ascii="Tahoma" w:hAnsi="Tahoma"/>
          <w:sz w:val="20"/>
        </w:rPr>
        <w:t xml:space="preserve">po zgłoszeniu przez Zamawiającego </w:t>
      </w:r>
      <w:r>
        <w:rPr>
          <w:rFonts w:ascii="Tahoma" w:hAnsi="Tahoma"/>
          <w:sz w:val="20"/>
        </w:rPr>
        <w:t xml:space="preserve">awarii, zobowiązuje się do przyjazdu i zabezpieczenia zgłoszonej awarii w sposób nie powodujący powiększenia strat wywołanych awarią, niezwłocznie po uzyskaniu informacji o awarii, </w:t>
      </w:r>
      <w:r w:rsidRPr="00FB37F9">
        <w:rPr>
          <w:rFonts w:ascii="Tahoma" w:hAnsi="Tahoma"/>
          <w:b/>
          <w:bCs/>
          <w:sz w:val="20"/>
        </w:rPr>
        <w:t>jednak w czasie nie dłuższym niż do 24 godzin od chwili zgłoszenia</w:t>
      </w:r>
    </w:p>
    <w:p w14:paraId="4B5FD474" w14:textId="77777777" w:rsidR="008C4C21" w:rsidRPr="00BD42D6" w:rsidRDefault="008C4C21" w:rsidP="0074292C">
      <w:pPr>
        <w:pStyle w:val="Standard"/>
        <w:numPr>
          <w:ilvl w:val="0"/>
          <w:numId w:val="32"/>
        </w:numPr>
        <w:autoSpaceDE w:val="0"/>
        <w:adjustRightInd w:val="0"/>
        <w:jc w:val="both"/>
        <w:textAlignment w:val="auto"/>
        <w:rPr>
          <w:rFonts w:ascii="Tahoma" w:hAnsi="Tahoma"/>
          <w:sz w:val="20"/>
        </w:rPr>
      </w:pPr>
      <w:r w:rsidRPr="00BD42D6">
        <w:rPr>
          <w:rFonts w:ascii="Tahoma" w:hAnsi="Tahoma"/>
          <w:sz w:val="20"/>
        </w:rPr>
        <w:t>Wykonawca ponosi odpowiedzialność za szkody rzeczywiste wyrządzone w mieniu Zamawiającego powstałe wskutek niewłaściwej realizacji przedmiotu zamówienia</w:t>
      </w:r>
      <w:r>
        <w:rPr>
          <w:rFonts w:ascii="Tahoma" w:hAnsi="Tahoma"/>
          <w:sz w:val="20"/>
        </w:rPr>
        <w:t xml:space="preserve"> przez siebie, jak i przez Podwykonawcę.</w:t>
      </w:r>
    </w:p>
    <w:p w14:paraId="366632B8" w14:textId="77777777" w:rsidR="008C4C21" w:rsidRPr="008D2F7F" w:rsidRDefault="008C4C21" w:rsidP="0074292C">
      <w:pPr>
        <w:numPr>
          <w:ilvl w:val="0"/>
          <w:numId w:val="32"/>
        </w:numPr>
        <w:autoSpaceDE w:val="0"/>
        <w:autoSpaceDN w:val="0"/>
        <w:adjustRightInd w:val="0"/>
        <w:jc w:val="both"/>
        <w:rPr>
          <w:rFonts w:ascii="Tahoma" w:hAnsi="Tahoma" w:cs="Tahoma"/>
        </w:rPr>
      </w:pPr>
      <w:r w:rsidRPr="008D2F7F">
        <w:rPr>
          <w:rFonts w:ascii="Tahoma" w:hAnsi="Tahoma" w:cs="Tahoma"/>
        </w:rPr>
        <w:t>Dostarczane przez Wykonawcę materiały eksploatacyjne niezbędne do serwisowania</w:t>
      </w:r>
      <w:r>
        <w:rPr>
          <w:rFonts w:ascii="Tahoma" w:hAnsi="Tahoma" w:cs="Tahoma"/>
        </w:rPr>
        <w:t xml:space="preserve"> lub naprawy</w:t>
      </w:r>
      <w:r w:rsidRPr="008D2F7F">
        <w:rPr>
          <w:rFonts w:ascii="Tahoma" w:hAnsi="Tahoma" w:cs="Tahoma"/>
        </w:rPr>
        <w:t xml:space="preserve"> </w:t>
      </w:r>
      <w:r>
        <w:rPr>
          <w:rFonts w:ascii="Tahoma" w:hAnsi="Tahoma" w:cs="Tahoma"/>
        </w:rPr>
        <w:t>sprzętu</w:t>
      </w:r>
      <w:r w:rsidRPr="008D2F7F">
        <w:rPr>
          <w:rFonts w:ascii="Tahoma" w:hAnsi="Tahoma" w:cs="Tahoma"/>
        </w:rPr>
        <w:t xml:space="preserve"> </w:t>
      </w:r>
      <w:r>
        <w:rPr>
          <w:rFonts w:ascii="Tahoma" w:hAnsi="Tahoma" w:cs="Tahoma"/>
        </w:rPr>
        <w:t>i instalacji objętych</w:t>
      </w:r>
      <w:r w:rsidRPr="008D2F7F">
        <w:rPr>
          <w:rFonts w:ascii="Tahoma" w:hAnsi="Tahoma" w:cs="Tahoma"/>
        </w:rPr>
        <w:t xml:space="preserve"> umową, będą fabrycznie nowe, nieużywanie, oryginalne, wolne od wad fabrycznych oraz konstrukcyjnych i w oryginalnych opakowaniach bez uszkodzeń mechanicznych.</w:t>
      </w:r>
    </w:p>
    <w:p w14:paraId="09B488C0" w14:textId="77777777" w:rsidR="008C4C21" w:rsidRPr="008D2F7F" w:rsidRDefault="008C4C21" w:rsidP="0074292C">
      <w:pPr>
        <w:numPr>
          <w:ilvl w:val="0"/>
          <w:numId w:val="32"/>
        </w:numPr>
        <w:autoSpaceDE w:val="0"/>
        <w:autoSpaceDN w:val="0"/>
        <w:adjustRightInd w:val="0"/>
        <w:jc w:val="both"/>
        <w:rPr>
          <w:rFonts w:ascii="Tahoma" w:hAnsi="Tahoma" w:cs="Tahoma"/>
          <w:color w:val="000000"/>
        </w:rPr>
      </w:pPr>
      <w:r w:rsidRPr="008D2F7F">
        <w:rPr>
          <w:rFonts w:ascii="Tahoma" w:hAnsi="Tahoma" w:cs="Tahoma"/>
        </w:rPr>
        <w:lastRenderedPageBreak/>
        <w:t>Wykonawca zobowiązany jest do przestrzegania obowiązujących w Szpitalu przepisów z zakresu BHP i PPOŻ, procedur, instrukcji oraz standardów Zintegrowanego Systemu Zarządzania Jakością PN ISO 9001:2015, ISO/IEC 27001</w:t>
      </w:r>
      <w:r>
        <w:rPr>
          <w:rFonts w:ascii="Tahoma" w:hAnsi="Tahoma" w:cs="Tahoma"/>
        </w:rPr>
        <w:t xml:space="preserve">. </w:t>
      </w:r>
    </w:p>
    <w:p w14:paraId="6DEEE14C" w14:textId="77777777" w:rsidR="008C4C21" w:rsidRPr="008D2F7F" w:rsidRDefault="008C4C21" w:rsidP="0074292C">
      <w:pPr>
        <w:numPr>
          <w:ilvl w:val="0"/>
          <w:numId w:val="32"/>
        </w:numPr>
        <w:autoSpaceDE w:val="0"/>
        <w:autoSpaceDN w:val="0"/>
        <w:adjustRightInd w:val="0"/>
        <w:jc w:val="both"/>
        <w:rPr>
          <w:rFonts w:ascii="Tahoma" w:hAnsi="Tahoma" w:cs="Tahoma"/>
        </w:rPr>
      </w:pPr>
      <w:r w:rsidRPr="008D2F7F">
        <w:rPr>
          <w:rFonts w:ascii="Tahoma" w:hAnsi="Tahoma" w:cs="Tahoma"/>
        </w:rPr>
        <w:t xml:space="preserve">Zakup części niezbędnych do wykonania </w:t>
      </w:r>
      <w:r>
        <w:rPr>
          <w:rFonts w:ascii="Tahoma" w:hAnsi="Tahoma" w:cs="Tahoma"/>
        </w:rPr>
        <w:t>przeglądów lub usunięcia awarii</w:t>
      </w:r>
      <w:r w:rsidRPr="008D2F7F">
        <w:rPr>
          <w:rFonts w:ascii="Tahoma" w:hAnsi="Tahoma" w:cs="Tahoma"/>
        </w:rPr>
        <w:t xml:space="preserve"> leży w gestii Wykonawcy.</w:t>
      </w:r>
    </w:p>
    <w:p w14:paraId="00461F9E" w14:textId="30C9FAD7" w:rsidR="008C4C21" w:rsidRPr="00322608" w:rsidRDefault="008C4C21" w:rsidP="0074292C">
      <w:pPr>
        <w:numPr>
          <w:ilvl w:val="0"/>
          <w:numId w:val="32"/>
        </w:numPr>
        <w:autoSpaceDE w:val="0"/>
        <w:autoSpaceDN w:val="0"/>
        <w:adjustRightInd w:val="0"/>
        <w:jc w:val="both"/>
        <w:rPr>
          <w:rFonts w:ascii="Tahoma" w:hAnsi="Tahoma" w:cs="Tahoma"/>
        </w:rPr>
      </w:pPr>
      <w:r w:rsidRPr="001841D6">
        <w:rPr>
          <w:rFonts w:ascii="Tahoma" w:hAnsi="Tahoma" w:cs="Tahoma"/>
          <w:b/>
          <w:bCs/>
        </w:rPr>
        <w:t xml:space="preserve">W terminie do 14 dni </w:t>
      </w:r>
      <w:r w:rsidRPr="008D2F7F">
        <w:rPr>
          <w:rFonts w:ascii="Tahoma" w:hAnsi="Tahoma" w:cs="Tahoma"/>
        </w:rPr>
        <w:t>od dnia zawarcia umowy, Wykonawca przedstawi Zamawiającemu</w:t>
      </w:r>
      <w:r>
        <w:rPr>
          <w:rFonts w:ascii="Tahoma" w:hAnsi="Tahoma" w:cs="Tahoma"/>
        </w:rPr>
        <w:t>,</w:t>
      </w:r>
      <w:r w:rsidRPr="008D2F7F">
        <w:rPr>
          <w:rFonts w:ascii="Tahoma" w:hAnsi="Tahoma" w:cs="Tahoma"/>
        </w:rPr>
        <w:t xml:space="preserve"> </w:t>
      </w:r>
      <w:r>
        <w:rPr>
          <w:rFonts w:ascii="Tahoma" w:hAnsi="Tahoma" w:cs="Tahoma"/>
        </w:rPr>
        <w:t xml:space="preserve">do zatwierdzenia, </w:t>
      </w:r>
      <w:r w:rsidRPr="008D2F7F">
        <w:rPr>
          <w:rFonts w:ascii="Tahoma" w:hAnsi="Tahoma" w:cs="Tahoma"/>
        </w:rPr>
        <w:t>harmonogram</w:t>
      </w:r>
      <w:r>
        <w:rPr>
          <w:rFonts w:ascii="Tahoma" w:hAnsi="Tahoma" w:cs="Tahoma"/>
        </w:rPr>
        <w:t xml:space="preserve"> czynności przeglądów Sprzętu, z podziałem na miesięczne okresy rozliczeniowe. </w:t>
      </w:r>
    </w:p>
    <w:p w14:paraId="1D379F62" w14:textId="77777777" w:rsidR="008C4C21" w:rsidRPr="00322608" w:rsidRDefault="008C4C21" w:rsidP="0074292C">
      <w:pPr>
        <w:numPr>
          <w:ilvl w:val="0"/>
          <w:numId w:val="32"/>
        </w:numPr>
        <w:autoSpaceDE w:val="0"/>
        <w:autoSpaceDN w:val="0"/>
        <w:adjustRightInd w:val="0"/>
        <w:jc w:val="both"/>
        <w:rPr>
          <w:rFonts w:ascii="Tahoma" w:hAnsi="Tahoma" w:cs="Tahoma"/>
        </w:rPr>
      </w:pPr>
      <w:r>
        <w:rPr>
          <w:rFonts w:ascii="Tahoma" w:eastAsia="CIDFont+F2" w:hAnsi="Tahoma" w:cs="Tahoma"/>
        </w:rPr>
        <w:t>Wykonawca zobowiązuje się wykonywać przeglądy okresowe sprzętu i instalacji objętych umową, zgodnie z właściwościami danego sprzętu lub instalacji, aktualnymi instrukcjami i zaleceniami producenta, przy użyciu własnej aparatury kontrolno-pomiarowej oraz legalnego oprogramowania serwisowego.</w:t>
      </w:r>
    </w:p>
    <w:p w14:paraId="79EA21CE" w14:textId="77777777" w:rsidR="008C4C21" w:rsidRPr="009F02C9" w:rsidRDefault="008C4C21" w:rsidP="0074292C">
      <w:pPr>
        <w:numPr>
          <w:ilvl w:val="0"/>
          <w:numId w:val="32"/>
        </w:numPr>
        <w:autoSpaceDE w:val="0"/>
        <w:autoSpaceDN w:val="0"/>
        <w:adjustRightInd w:val="0"/>
        <w:jc w:val="both"/>
        <w:rPr>
          <w:rFonts w:ascii="Tahoma" w:hAnsi="Tahoma" w:cs="Tahoma"/>
        </w:rPr>
      </w:pPr>
      <w:r>
        <w:rPr>
          <w:rFonts w:ascii="Tahoma" w:eastAsia="CIDFont+F2" w:hAnsi="Tahoma" w:cs="Tahoma"/>
        </w:rPr>
        <w:t>Przeglądy okresowe muszą zapewnić nieprzerwaną możliwość korzystania ze sprzętów i instalacji (ciągłość przeglądów) i obejmują wszelkie wymagane w trakcie przeglądów wymiany części oraz elementów zużywalnych, konserwacje, regulacje, czyszczenie itp., które wchodzą w skład danego przeglądu i są wymagane dla zachowania bieżącej sprawności sprzętu, w tym rekomendowane przez producenta części do wymiany.</w:t>
      </w:r>
    </w:p>
    <w:p w14:paraId="261FD4B2" w14:textId="77777777" w:rsidR="008C4C21" w:rsidRDefault="008C4C21" w:rsidP="0074292C">
      <w:pPr>
        <w:numPr>
          <w:ilvl w:val="0"/>
          <w:numId w:val="32"/>
        </w:numPr>
        <w:autoSpaceDE w:val="0"/>
        <w:autoSpaceDN w:val="0"/>
        <w:adjustRightInd w:val="0"/>
        <w:jc w:val="both"/>
        <w:rPr>
          <w:rFonts w:ascii="Tahoma" w:hAnsi="Tahoma" w:cs="Tahoma"/>
        </w:rPr>
      </w:pPr>
      <w:r w:rsidRPr="009F02C9">
        <w:rPr>
          <w:rFonts w:ascii="Tahoma" w:hAnsi="Tahoma" w:cs="Tahoma"/>
        </w:rPr>
        <w:t xml:space="preserve">Po wykonaniu </w:t>
      </w:r>
      <w:r>
        <w:rPr>
          <w:rFonts w:ascii="Tahoma" w:hAnsi="Tahoma" w:cs="Tahoma"/>
        </w:rPr>
        <w:t>przeglądów Wykonawca zobowiązuje się do sporządzenia raportu</w:t>
      </w:r>
      <w:r w:rsidRPr="009F02C9">
        <w:rPr>
          <w:rFonts w:ascii="Tahoma" w:hAnsi="Tahoma" w:cs="Tahoma"/>
        </w:rPr>
        <w:t>,</w:t>
      </w:r>
      <w:r>
        <w:rPr>
          <w:rFonts w:ascii="Tahoma" w:hAnsi="Tahoma" w:cs="Tahoma"/>
        </w:rPr>
        <w:t xml:space="preserve"> zawierającego zapis o sprawności sprzętu lub instalacji i możliwości dopuszczenia ww. do dalszej eksploatacji,</w:t>
      </w:r>
      <w:r w:rsidRPr="00155536">
        <w:rPr>
          <w:rFonts w:ascii="Tahoma" w:hAnsi="Tahoma" w:cs="Tahoma"/>
        </w:rPr>
        <w:t xml:space="preserve"> </w:t>
      </w:r>
      <w:r w:rsidRPr="008D2F7F">
        <w:rPr>
          <w:rFonts w:ascii="Tahoma" w:hAnsi="Tahoma" w:cs="Tahoma"/>
        </w:rPr>
        <w:t>zawierający datę wykonania usługi, zakres wykonanych prac, wykaz zużytych części i materiałów</w:t>
      </w:r>
      <w:r>
        <w:rPr>
          <w:rFonts w:ascii="Tahoma" w:hAnsi="Tahoma" w:cs="Tahoma"/>
        </w:rPr>
        <w:t xml:space="preserve"> Fakt dokonania przeglądu będzie również odnotowany przez Wykonawcę każdorazowo w paszporcie technicznym danego urządzenia. </w:t>
      </w:r>
    </w:p>
    <w:p w14:paraId="2E2F8A0E" w14:textId="77777777" w:rsidR="008C4C21" w:rsidRPr="00FB37F9" w:rsidRDefault="008C4C21" w:rsidP="0074292C">
      <w:pPr>
        <w:numPr>
          <w:ilvl w:val="0"/>
          <w:numId w:val="32"/>
        </w:numPr>
        <w:autoSpaceDE w:val="0"/>
        <w:autoSpaceDN w:val="0"/>
        <w:adjustRightInd w:val="0"/>
        <w:jc w:val="both"/>
        <w:rPr>
          <w:rFonts w:ascii="Tahoma" w:hAnsi="Tahoma" w:cs="Tahoma"/>
          <w:color w:val="FF0000"/>
        </w:rPr>
      </w:pPr>
      <w:r>
        <w:rPr>
          <w:rFonts w:ascii="Tahoma" w:hAnsi="Tahoma" w:cs="Tahoma"/>
        </w:rPr>
        <w:t>W przypadku stwierdzenia konieczności wykonania naprawy,</w:t>
      </w:r>
      <w:r w:rsidRPr="00770705">
        <w:rPr>
          <w:rFonts w:ascii="Tahoma" w:hAnsi="Tahoma" w:cs="Tahoma"/>
        </w:rPr>
        <w:t xml:space="preserve"> obejmującej wymianę części zamiennych wykraczających poza standardowy przegląd Wykonawca każdorazowo będzie uzgadniał z osobami wskazanymi w § 3 ust. 1 umowy.</w:t>
      </w:r>
    </w:p>
    <w:p w14:paraId="78020DD0" w14:textId="4A408FA9" w:rsidR="008C4C21" w:rsidRPr="006302A1" w:rsidRDefault="008C4C21" w:rsidP="0074292C">
      <w:pPr>
        <w:numPr>
          <w:ilvl w:val="0"/>
          <w:numId w:val="32"/>
        </w:numPr>
        <w:jc w:val="both"/>
        <w:rPr>
          <w:rFonts w:ascii="Tahoma" w:hAnsi="Tahoma" w:cs="Tahoma"/>
          <w:noProof/>
        </w:rPr>
      </w:pPr>
      <w:r w:rsidRPr="006302A1">
        <w:rPr>
          <w:rFonts w:ascii="Tahoma" w:hAnsi="Tahoma" w:cs="Tahoma"/>
        </w:rPr>
        <w:t>Napraw</w:t>
      </w:r>
      <w:r>
        <w:rPr>
          <w:rFonts w:ascii="Tahoma" w:hAnsi="Tahoma" w:cs="Tahoma"/>
        </w:rPr>
        <w:t>y</w:t>
      </w:r>
      <w:r w:rsidRPr="006302A1">
        <w:rPr>
          <w:rFonts w:ascii="Tahoma" w:hAnsi="Tahoma" w:cs="Tahoma"/>
        </w:rPr>
        <w:t xml:space="preserve"> </w:t>
      </w:r>
      <w:r>
        <w:rPr>
          <w:rFonts w:ascii="Tahoma" w:hAnsi="Tahoma" w:cs="Tahoma"/>
        </w:rPr>
        <w:t>będą</w:t>
      </w:r>
      <w:r w:rsidRPr="006302A1">
        <w:rPr>
          <w:rFonts w:ascii="Tahoma" w:hAnsi="Tahoma" w:cs="Tahoma"/>
        </w:rPr>
        <w:t xml:space="preserve"> dokon</w:t>
      </w:r>
      <w:r>
        <w:rPr>
          <w:rFonts w:ascii="Tahoma" w:hAnsi="Tahoma" w:cs="Tahoma"/>
        </w:rPr>
        <w:t>ywa</w:t>
      </w:r>
      <w:r w:rsidRPr="006302A1">
        <w:rPr>
          <w:rFonts w:ascii="Tahoma" w:hAnsi="Tahoma" w:cs="Tahoma"/>
        </w:rPr>
        <w:t xml:space="preserve">ne w terminie </w:t>
      </w:r>
      <w:r w:rsidRPr="00E56317">
        <w:rPr>
          <w:rFonts w:ascii="Tahoma" w:hAnsi="Tahoma" w:cs="Tahoma"/>
          <w:b/>
          <w:bCs/>
        </w:rPr>
        <w:t xml:space="preserve">do </w:t>
      </w:r>
      <w:r w:rsidR="00E56317" w:rsidRPr="00E56317">
        <w:rPr>
          <w:rFonts w:ascii="Tahoma" w:hAnsi="Tahoma" w:cs="Tahoma"/>
          <w:b/>
          <w:bCs/>
        </w:rPr>
        <w:t>7</w:t>
      </w:r>
      <w:r w:rsidRPr="00E56317">
        <w:rPr>
          <w:rFonts w:ascii="Tahoma" w:hAnsi="Tahoma" w:cs="Tahoma"/>
          <w:b/>
          <w:bCs/>
        </w:rPr>
        <w:t xml:space="preserve"> dni</w:t>
      </w:r>
      <w:r w:rsidRPr="00E56317">
        <w:rPr>
          <w:rFonts w:ascii="Tahoma" w:hAnsi="Tahoma" w:cs="Tahoma"/>
        </w:rPr>
        <w:t>, licząc</w:t>
      </w:r>
      <w:r w:rsidRPr="006302A1">
        <w:rPr>
          <w:rFonts w:ascii="Tahoma" w:hAnsi="Tahoma" w:cs="Tahoma"/>
        </w:rPr>
        <w:t xml:space="preserve"> od momentu zgłoszenia, a w przypad</w:t>
      </w:r>
      <w:r>
        <w:rPr>
          <w:rFonts w:ascii="Tahoma" w:hAnsi="Tahoma" w:cs="Tahoma"/>
        </w:rPr>
        <w:t>k</w:t>
      </w:r>
      <w:r w:rsidRPr="006302A1">
        <w:rPr>
          <w:rFonts w:ascii="Tahoma" w:hAnsi="Tahoma" w:cs="Tahoma"/>
        </w:rPr>
        <w:t xml:space="preserve">u napraw bardziej skomplikowanych – w terminie </w:t>
      </w:r>
      <w:r w:rsidRPr="00E56317">
        <w:rPr>
          <w:rFonts w:ascii="Tahoma" w:hAnsi="Tahoma" w:cs="Tahoma"/>
          <w:b/>
          <w:bCs/>
        </w:rPr>
        <w:t>do 10 dni</w:t>
      </w:r>
      <w:r w:rsidRPr="006302A1">
        <w:rPr>
          <w:rFonts w:ascii="Tahoma" w:hAnsi="Tahoma" w:cs="Tahoma"/>
        </w:rPr>
        <w:t>, licząc od momentu zgłoszenia.</w:t>
      </w:r>
    </w:p>
    <w:p w14:paraId="76BC1CBE" w14:textId="77777777" w:rsidR="008C4C21" w:rsidRDefault="008C4C21" w:rsidP="0074292C">
      <w:pPr>
        <w:numPr>
          <w:ilvl w:val="0"/>
          <w:numId w:val="32"/>
        </w:numPr>
        <w:autoSpaceDE w:val="0"/>
        <w:autoSpaceDN w:val="0"/>
        <w:adjustRightInd w:val="0"/>
        <w:jc w:val="both"/>
        <w:rPr>
          <w:rFonts w:ascii="Tahoma" w:hAnsi="Tahoma" w:cs="Tahoma"/>
        </w:rPr>
      </w:pPr>
      <w:r w:rsidRPr="00A80474">
        <w:rPr>
          <w:rFonts w:ascii="Tahoma" w:hAnsi="Tahoma" w:cs="Tahoma"/>
        </w:rPr>
        <w:t>Strony ustalają, że powiadomienie o wystąpieniu awarii / wystawieniu zlecenia serwisowego nastąpi w formie elektronicznej na adres: e-ma</w:t>
      </w:r>
      <w:r>
        <w:rPr>
          <w:rFonts w:ascii="Tahoma" w:hAnsi="Tahoma" w:cs="Tahoma"/>
        </w:rPr>
        <w:t xml:space="preserve">il ……………………………lub </w:t>
      </w:r>
      <w:proofErr w:type="spellStart"/>
      <w:r>
        <w:rPr>
          <w:rFonts w:ascii="Tahoma" w:hAnsi="Tahoma" w:cs="Tahoma"/>
        </w:rPr>
        <w:t>tel</w:t>
      </w:r>
      <w:proofErr w:type="spellEnd"/>
      <w:r>
        <w:rPr>
          <w:rFonts w:ascii="Tahoma" w:hAnsi="Tahoma" w:cs="Tahoma"/>
        </w:rPr>
        <w:t xml:space="preserve"> …………………….</w:t>
      </w:r>
    </w:p>
    <w:p w14:paraId="29A7A2C2" w14:textId="5B259220" w:rsidR="008C4C21" w:rsidRPr="00A80474" w:rsidRDefault="008C4C21" w:rsidP="0074292C">
      <w:pPr>
        <w:numPr>
          <w:ilvl w:val="0"/>
          <w:numId w:val="32"/>
        </w:numPr>
        <w:autoSpaceDE w:val="0"/>
        <w:autoSpaceDN w:val="0"/>
        <w:adjustRightInd w:val="0"/>
        <w:jc w:val="both"/>
        <w:rPr>
          <w:rFonts w:ascii="Tahoma" w:hAnsi="Tahoma" w:cs="Tahoma"/>
        </w:rPr>
      </w:pPr>
      <w:r>
        <w:rPr>
          <w:rFonts w:ascii="Tahoma" w:hAnsi="Tahoma" w:cs="Tahoma"/>
        </w:rPr>
        <w:t xml:space="preserve">Wykonawca zobowiązany jest powiadomić pisemnie Zamawiającego na adres email </w:t>
      </w:r>
      <w:proofErr w:type="gramStart"/>
      <w:r w:rsidR="00B70F2F" w:rsidRPr="00E56317">
        <w:rPr>
          <w:rFonts w:ascii="Tahoma" w:hAnsi="Tahoma" w:cs="Tahoma"/>
          <w:b/>
          <w:bCs/>
        </w:rPr>
        <w:t>piotr.koper@wsw.leszno.pl</w:t>
      </w:r>
      <w:r w:rsidR="00B70F2F">
        <w:rPr>
          <w:rFonts w:ascii="Tahoma" w:hAnsi="Tahoma" w:cs="Tahoma"/>
        </w:rPr>
        <w:t xml:space="preserve">  i</w:t>
      </w:r>
      <w:proofErr w:type="gramEnd"/>
      <w:r w:rsidR="00B70F2F">
        <w:rPr>
          <w:rFonts w:ascii="Tahoma" w:hAnsi="Tahoma" w:cs="Tahoma"/>
        </w:rPr>
        <w:t xml:space="preserve"> </w:t>
      </w:r>
      <w:r w:rsidR="00B70F2F" w:rsidRPr="00E56317">
        <w:rPr>
          <w:rFonts w:ascii="Tahoma" w:hAnsi="Tahoma" w:cs="Tahoma"/>
          <w:b/>
          <w:bCs/>
        </w:rPr>
        <w:t>zbigniew.spiralski@wsw.leszno.pl</w:t>
      </w:r>
      <w:r w:rsidR="00B70F2F">
        <w:rPr>
          <w:rFonts w:ascii="Tahoma" w:hAnsi="Tahoma" w:cs="Tahoma"/>
        </w:rPr>
        <w:t xml:space="preserve"> </w:t>
      </w:r>
      <w:r>
        <w:rPr>
          <w:rFonts w:ascii="Tahoma" w:hAnsi="Tahoma" w:cs="Tahoma"/>
        </w:rPr>
        <w:t xml:space="preserve">o terminie przyjazdu serwisu. </w:t>
      </w:r>
    </w:p>
    <w:p w14:paraId="1F1BAF17" w14:textId="77777777" w:rsidR="008C4C21" w:rsidRDefault="008C4C21" w:rsidP="0074292C">
      <w:pPr>
        <w:numPr>
          <w:ilvl w:val="0"/>
          <w:numId w:val="32"/>
        </w:numPr>
        <w:autoSpaceDE w:val="0"/>
        <w:autoSpaceDN w:val="0"/>
        <w:adjustRightInd w:val="0"/>
        <w:jc w:val="both"/>
        <w:rPr>
          <w:rFonts w:ascii="Tahoma" w:hAnsi="Tahoma" w:cs="Tahoma"/>
        </w:rPr>
      </w:pPr>
      <w:r w:rsidRPr="008D2F7F">
        <w:rPr>
          <w:rFonts w:ascii="Tahoma" w:hAnsi="Tahoma" w:cs="Tahoma"/>
        </w:rPr>
        <w:t xml:space="preserve">Jako termin usunięcia awarii rozumie się datę podpisania </w:t>
      </w:r>
      <w:r w:rsidRPr="008D2F7F">
        <w:rPr>
          <w:rFonts w:ascii="Tahoma" w:hAnsi="Tahoma" w:cs="Tahoma"/>
          <w:bCs/>
        </w:rPr>
        <w:t>protokołu zdawczo-odbiorczego bez zastrzeżeń.</w:t>
      </w:r>
      <w:r w:rsidRPr="008D2F7F">
        <w:rPr>
          <w:rFonts w:ascii="Tahoma" w:hAnsi="Tahoma" w:cs="Tahoma"/>
        </w:rPr>
        <w:t xml:space="preserve"> </w:t>
      </w:r>
    </w:p>
    <w:p w14:paraId="0418CB31" w14:textId="77777777" w:rsidR="008C4C21" w:rsidRDefault="008C4C21" w:rsidP="0074292C">
      <w:pPr>
        <w:numPr>
          <w:ilvl w:val="0"/>
          <w:numId w:val="32"/>
        </w:numPr>
        <w:jc w:val="both"/>
        <w:rPr>
          <w:rFonts w:ascii="Tahoma" w:hAnsi="Tahoma" w:cs="Tahoma"/>
        </w:rPr>
      </w:pPr>
      <w:r w:rsidRPr="004F0631">
        <w:rPr>
          <w:rFonts w:ascii="Tahoma" w:hAnsi="Tahoma" w:cs="Tahoma"/>
        </w:rPr>
        <w:t xml:space="preserve">Zamawiający zastrzega sobie prawo do wyłączenia z umowy </w:t>
      </w:r>
      <w:r>
        <w:rPr>
          <w:rFonts w:ascii="Tahoma" w:hAnsi="Tahoma" w:cs="Tahoma"/>
        </w:rPr>
        <w:t>przeglądów</w:t>
      </w:r>
      <w:r w:rsidRPr="004F0631">
        <w:rPr>
          <w:rFonts w:ascii="Tahoma" w:hAnsi="Tahoma" w:cs="Tahoma"/>
        </w:rPr>
        <w:t xml:space="preserve"> w dowolnym momencie wybranego urządzenia (dotyczy kasacji lub zakończenia użytkowania). Wykonawca zostanie o tym fakcie niezwłocznie poinformowany. W takim przypadku wartość umowy zostanie pomniejszona proporcjonalnie do okresu wyłączenia z umowy danego urządzenia.</w:t>
      </w:r>
    </w:p>
    <w:p w14:paraId="4637D55E" w14:textId="77777777" w:rsidR="008C4C21" w:rsidRDefault="008C4C21" w:rsidP="0074292C">
      <w:pPr>
        <w:numPr>
          <w:ilvl w:val="0"/>
          <w:numId w:val="32"/>
        </w:numPr>
        <w:suppressAutoHyphens/>
        <w:autoSpaceDE w:val="0"/>
        <w:autoSpaceDN w:val="0"/>
        <w:adjustRightInd w:val="0"/>
        <w:ind w:left="357" w:hanging="357"/>
        <w:jc w:val="both"/>
        <w:rPr>
          <w:rFonts w:ascii="Tahoma" w:hAnsi="Tahoma" w:cs="Tahoma"/>
        </w:rPr>
      </w:pPr>
      <w:r w:rsidRPr="00551DC9">
        <w:rPr>
          <w:rFonts w:ascii="Tahoma" w:hAnsi="Tahoma" w:cs="Tahoma"/>
        </w:rPr>
        <w:t>Wykonawca w pełni odpowiada za zgodność i terminowość wykonania przedmiotu zamówienia.</w:t>
      </w:r>
    </w:p>
    <w:p w14:paraId="67014453" w14:textId="77777777" w:rsidR="008C4C21" w:rsidRDefault="008C4C21" w:rsidP="0074292C">
      <w:pPr>
        <w:numPr>
          <w:ilvl w:val="0"/>
          <w:numId w:val="32"/>
        </w:numPr>
        <w:suppressAutoHyphens/>
        <w:autoSpaceDE w:val="0"/>
        <w:autoSpaceDN w:val="0"/>
        <w:adjustRightInd w:val="0"/>
        <w:ind w:left="357" w:hanging="357"/>
        <w:jc w:val="both"/>
        <w:rPr>
          <w:rFonts w:ascii="Tahoma" w:hAnsi="Tahoma" w:cs="Tahoma"/>
        </w:rPr>
      </w:pPr>
      <w:r w:rsidRPr="00551DC9">
        <w:rPr>
          <w:rFonts w:ascii="Tahoma" w:hAnsi="Tahoma" w:cs="Tahoma"/>
        </w:rPr>
        <w:t>Strony zobowiązują się do zachowania w tajemnicy wszelkich informacji uzyskanych w związku z realizacją niniejszej umowy, stanowiących tajemnicę służbową</w:t>
      </w:r>
      <w:r w:rsidRPr="00551DC9">
        <w:rPr>
          <w:rFonts w:ascii="Tahoma" w:hAnsi="Tahoma" w:cs="Tahoma"/>
          <w:b/>
          <w:bCs/>
        </w:rPr>
        <w:t>.</w:t>
      </w:r>
    </w:p>
    <w:p w14:paraId="36A70170" w14:textId="77777777" w:rsidR="008C4C21" w:rsidRPr="008D2F7F" w:rsidRDefault="008C4C21" w:rsidP="008C4C21">
      <w:pPr>
        <w:ind w:left="360"/>
        <w:jc w:val="both"/>
        <w:rPr>
          <w:rFonts w:ascii="Tahoma" w:hAnsi="Tahoma" w:cs="Tahoma"/>
        </w:rPr>
      </w:pPr>
    </w:p>
    <w:p w14:paraId="3FEF04FF" w14:textId="77777777" w:rsidR="008C4C21" w:rsidRPr="00081C80" w:rsidRDefault="008C4C21" w:rsidP="008C4C21">
      <w:pPr>
        <w:jc w:val="center"/>
        <w:rPr>
          <w:rFonts w:ascii="Tahoma" w:hAnsi="Tahoma" w:cs="Tahoma"/>
          <w:b/>
          <w:bCs/>
        </w:rPr>
      </w:pPr>
      <w:r w:rsidRPr="00081C80">
        <w:rPr>
          <w:rFonts w:ascii="Tahoma" w:hAnsi="Tahoma" w:cs="Tahoma"/>
          <w:b/>
          <w:bCs/>
        </w:rPr>
        <w:t>§ 2.</w:t>
      </w:r>
    </w:p>
    <w:p w14:paraId="4F9F8646" w14:textId="77777777" w:rsidR="008C4C21" w:rsidRPr="008D2F7F" w:rsidRDefault="008C4C21" w:rsidP="0074292C">
      <w:pPr>
        <w:pStyle w:val="Akapitzlist"/>
        <w:numPr>
          <w:ilvl w:val="0"/>
          <w:numId w:val="35"/>
        </w:numPr>
        <w:suppressAutoHyphens w:val="0"/>
        <w:autoSpaceDE w:val="0"/>
        <w:autoSpaceDN w:val="0"/>
        <w:adjustRightInd w:val="0"/>
        <w:jc w:val="both"/>
        <w:rPr>
          <w:rFonts w:ascii="Tahoma" w:hAnsi="Tahoma" w:cs="Tahoma"/>
          <w:color w:val="993366"/>
          <w:sz w:val="20"/>
          <w:szCs w:val="20"/>
        </w:rPr>
      </w:pPr>
      <w:r w:rsidRPr="008D2F7F">
        <w:rPr>
          <w:rFonts w:ascii="Tahoma" w:hAnsi="Tahoma" w:cs="Tahoma"/>
          <w:sz w:val="20"/>
          <w:szCs w:val="20"/>
        </w:rPr>
        <w:t xml:space="preserve">Wynagrodzenie ryczałtowe płatne będzie w </w:t>
      </w:r>
      <w:r>
        <w:rPr>
          <w:rFonts w:ascii="Tahoma" w:hAnsi="Tahoma" w:cs="Tahoma"/>
          <w:sz w:val="20"/>
          <w:szCs w:val="20"/>
        </w:rPr>
        <w:t>24</w:t>
      </w:r>
      <w:r w:rsidRPr="008D2F7F">
        <w:rPr>
          <w:rFonts w:ascii="Tahoma" w:hAnsi="Tahoma" w:cs="Tahoma"/>
          <w:sz w:val="20"/>
          <w:szCs w:val="20"/>
        </w:rPr>
        <w:t xml:space="preserve"> miesięcznych równych ratach na podstawie wystawionych faktur częściowych.</w:t>
      </w:r>
    </w:p>
    <w:p w14:paraId="35EF0AE4" w14:textId="77777777" w:rsidR="008C4C21" w:rsidRPr="008D2F7F" w:rsidRDefault="008C4C21" w:rsidP="0074292C">
      <w:pPr>
        <w:pStyle w:val="Akapitzlist"/>
        <w:numPr>
          <w:ilvl w:val="0"/>
          <w:numId w:val="35"/>
        </w:numPr>
        <w:suppressAutoHyphens w:val="0"/>
        <w:autoSpaceDE w:val="0"/>
        <w:autoSpaceDN w:val="0"/>
        <w:adjustRightInd w:val="0"/>
        <w:jc w:val="both"/>
        <w:rPr>
          <w:rFonts w:ascii="Tahoma" w:hAnsi="Tahoma" w:cs="Tahoma"/>
          <w:sz w:val="20"/>
          <w:szCs w:val="20"/>
        </w:rPr>
      </w:pPr>
      <w:r w:rsidRPr="008D2F7F">
        <w:rPr>
          <w:rFonts w:ascii="Tahoma" w:hAnsi="Tahoma" w:cs="Tahoma"/>
          <w:color w:val="000000"/>
          <w:sz w:val="20"/>
          <w:szCs w:val="20"/>
        </w:rPr>
        <w:t>Wykonawca raz w miesiącu, na koniec miesiąca rozliczeniowego, wystawi fakturę VAT w wysokości 1/</w:t>
      </w:r>
      <w:r>
        <w:rPr>
          <w:rFonts w:ascii="Tahoma" w:hAnsi="Tahoma" w:cs="Tahoma"/>
          <w:color w:val="000000"/>
          <w:sz w:val="20"/>
          <w:szCs w:val="20"/>
        </w:rPr>
        <w:t>24</w:t>
      </w:r>
      <w:r w:rsidRPr="008D2F7F">
        <w:rPr>
          <w:rFonts w:ascii="Tahoma" w:hAnsi="Tahoma" w:cs="Tahoma"/>
          <w:color w:val="000000"/>
          <w:sz w:val="20"/>
          <w:szCs w:val="20"/>
        </w:rPr>
        <w:t xml:space="preserve"> określonej w § 1 ust 2.</w:t>
      </w:r>
    </w:p>
    <w:p w14:paraId="2E81900A" w14:textId="77777777" w:rsidR="008C4C21" w:rsidRPr="008D2F7F" w:rsidRDefault="008C4C21" w:rsidP="0074292C">
      <w:pPr>
        <w:numPr>
          <w:ilvl w:val="0"/>
          <w:numId w:val="35"/>
        </w:numPr>
        <w:jc w:val="both"/>
        <w:rPr>
          <w:rFonts w:ascii="Tahoma" w:hAnsi="Tahoma" w:cs="Tahoma"/>
        </w:rPr>
      </w:pPr>
      <w:r w:rsidRPr="008D2F7F">
        <w:rPr>
          <w:rFonts w:ascii="Tahoma" w:hAnsi="Tahoma" w:cs="Tahoma"/>
        </w:rPr>
        <w:t>Wykonawca będzie umieszczał na fakturze numer umowy i/lub numer zamówienia – faktura nie może obejmować usługi nie objętej niniejszą umową.</w:t>
      </w:r>
      <w:r>
        <w:rPr>
          <w:rFonts w:ascii="Tahoma" w:hAnsi="Tahoma" w:cs="Tahoma"/>
        </w:rPr>
        <w:t xml:space="preserve"> W</w:t>
      </w:r>
      <w:r w:rsidRPr="009B6156">
        <w:rPr>
          <w:rFonts w:ascii="Tahoma" w:hAnsi="Tahoma" w:cs="Tahoma"/>
        </w:rPr>
        <w:t xml:space="preserve">ystawianie i przesyłanie faktur, duplikatów faktur oraz ich korekt, a także not obciążeniowych i not korygujących w formacie pliku elektronicznego </w:t>
      </w:r>
      <w:r>
        <w:rPr>
          <w:rFonts w:ascii="Tahoma" w:hAnsi="Tahoma" w:cs="Tahoma"/>
        </w:rPr>
        <w:t>(</w:t>
      </w:r>
      <w:r w:rsidRPr="009B6156">
        <w:rPr>
          <w:rFonts w:ascii="Tahoma" w:hAnsi="Tahoma" w:cs="Tahoma"/>
        </w:rPr>
        <w:t>PDF</w:t>
      </w:r>
      <w:r>
        <w:rPr>
          <w:rFonts w:ascii="Tahoma" w:hAnsi="Tahoma" w:cs="Tahoma"/>
        </w:rPr>
        <w:t>)</w:t>
      </w:r>
      <w:r w:rsidRPr="009B6156">
        <w:rPr>
          <w:rFonts w:ascii="Tahoma" w:hAnsi="Tahoma" w:cs="Tahoma"/>
        </w:rPr>
        <w:t xml:space="preserve"> na adres poczty e-mail: </w:t>
      </w:r>
      <w:hyperlink r:id="rId15" w:history="1">
        <w:r w:rsidRPr="001B1C4E">
          <w:rPr>
            <w:rStyle w:val="Hipercze"/>
            <w:rFonts w:ascii="Tahoma" w:hAnsi="Tahoma" w:cs="Tahoma"/>
            <w:b/>
            <w:bCs/>
          </w:rPr>
          <w:t>kancelaria@wsw.leszno.pl</w:t>
        </w:r>
      </w:hyperlink>
      <w:r w:rsidRPr="001B1C4E">
        <w:rPr>
          <w:rFonts w:ascii="Tahoma" w:hAnsi="Tahoma" w:cs="Tahoma"/>
          <w:b/>
          <w:bCs/>
        </w:rPr>
        <w:t>.</w:t>
      </w:r>
    </w:p>
    <w:p w14:paraId="3B7FA6DA" w14:textId="77777777" w:rsidR="008C4C21" w:rsidRPr="008D2F7F" w:rsidRDefault="008C4C21" w:rsidP="0074292C">
      <w:pPr>
        <w:pStyle w:val="Akapitzlist"/>
        <w:numPr>
          <w:ilvl w:val="0"/>
          <w:numId w:val="35"/>
        </w:numPr>
        <w:suppressAutoHyphens w:val="0"/>
        <w:autoSpaceDE w:val="0"/>
        <w:autoSpaceDN w:val="0"/>
        <w:adjustRightInd w:val="0"/>
        <w:jc w:val="both"/>
        <w:rPr>
          <w:rFonts w:ascii="Tahoma" w:hAnsi="Tahoma" w:cs="Tahoma"/>
          <w:sz w:val="20"/>
          <w:szCs w:val="20"/>
        </w:rPr>
      </w:pPr>
      <w:r w:rsidRPr="008D2F7F">
        <w:rPr>
          <w:rFonts w:ascii="Tahoma" w:hAnsi="Tahoma" w:cs="Tahoma"/>
          <w:color w:val="000000"/>
          <w:sz w:val="20"/>
          <w:szCs w:val="20"/>
        </w:rPr>
        <w:t xml:space="preserve">Zapłata wszelkich należności Wykonawcy wynikających z umowy będzie następować przelewem na rachunek bankowy wskazany na fakturze VAT w terminie </w:t>
      </w:r>
      <w:r>
        <w:rPr>
          <w:rFonts w:ascii="Tahoma" w:hAnsi="Tahoma" w:cs="Tahoma"/>
          <w:color w:val="000000"/>
          <w:sz w:val="20"/>
          <w:szCs w:val="20"/>
        </w:rPr>
        <w:t>3</w:t>
      </w:r>
      <w:r w:rsidRPr="008D2F7F">
        <w:rPr>
          <w:rFonts w:ascii="Tahoma" w:hAnsi="Tahoma" w:cs="Tahoma"/>
          <w:color w:val="000000"/>
          <w:sz w:val="20"/>
          <w:szCs w:val="20"/>
        </w:rPr>
        <w:t>0 dni, licząc od daty doręczenia Zamawiającemu prawidłowo wystawionej faktury VAT.</w:t>
      </w:r>
    </w:p>
    <w:p w14:paraId="2B30BD28" w14:textId="77777777" w:rsidR="008C4C21" w:rsidRPr="008D2F7F" w:rsidRDefault="008C4C21" w:rsidP="0074292C">
      <w:pPr>
        <w:pStyle w:val="Akapitzlist"/>
        <w:numPr>
          <w:ilvl w:val="0"/>
          <w:numId w:val="35"/>
        </w:numPr>
        <w:suppressAutoHyphens w:val="0"/>
        <w:autoSpaceDE w:val="0"/>
        <w:autoSpaceDN w:val="0"/>
        <w:adjustRightInd w:val="0"/>
        <w:jc w:val="both"/>
        <w:rPr>
          <w:rFonts w:ascii="Tahoma" w:hAnsi="Tahoma" w:cs="Tahoma"/>
          <w:sz w:val="20"/>
          <w:szCs w:val="20"/>
        </w:rPr>
      </w:pPr>
      <w:r w:rsidRPr="008D2F7F">
        <w:rPr>
          <w:rFonts w:ascii="Tahoma" w:hAnsi="Tahoma" w:cs="Tahoma"/>
          <w:color w:val="000000"/>
          <w:sz w:val="20"/>
          <w:szCs w:val="20"/>
        </w:rPr>
        <w:t>Za datę zapłaty uważa się dzień obciążenia rachunku Zamawiającego.</w:t>
      </w:r>
    </w:p>
    <w:p w14:paraId="07D577B5" w14:textId="77777777" w:rsidR="008C4C21" w:rsidRPr="008D2F7F" w:rsidRDefault="008C4C21" w:rsidP="0074292C">
      <w:pPr>
        <w:pStyle w:val="Akapitzlist"/>
        <w:numPr>
          <w:ilvl w:val="0"/>
          <w:numId w:val="35"/>
        </w:numPr>
        <w:suppressAutoHyphens w:val="0"/>
        <w:autoSpaceDE w:val="0"/>
        <w:autoSpaceDN w:val="0"/>
        <w:adjustRightInd w:val="0"/>
        <w:jc w:val="both"/>
        <w:rPr>
          <w:rFonts w:ascii="Tahoma" w:hAnsi="Tahoma" w:cs="Tahoma"/>
          <w:sz w:val="20"/>
          <w:szCs w:val="20"/>
        </w:rPr>
      </w:pPr>
      <w:r w:rsidRPr="008D2F7F">
        <w:rPr>
          <w:rFonts w:ascii="Tahoma" w:hAnsi="Tahoma" w:cs="Tahoma"/>
          <w:color w:val="000000"/>
          <w:sz w:val="20"/>
          <w:szCs w:val="20"/>
        </w:rPr>
        <w:t>W przypadku, gdy w treści niniejszej umowy jest mowa o wynagrodzeniu, należy przez to rozumieć wynagrodzenie, o którym mowa w § 1 ust. 2 w wysokości brutto.</w:t>
      </w:r>
    </w:p>
    <w:p w14:paraId="235E1BDE" w14:textId="77777777" w:rsidR="008C4C21" w:rsidRPr="008D2F7F" w:rsidRDefault="008C4C21" w:rsidP="0074292C">
      <w:pPr>
        <w:pStyle w:val="Akapitzlist"/>
        <w:numPr>
          <w:ilvl w:val="0"/>
          <w:numId w:val="35"/>
        </w:numPr>
        <w:suppressAutoHyphens w:val="0"/>
        <w:autoSpaceDE w:val="0"/>
        <w:autoSpaceDN w:val="0"/>
        <w:adjustRightInd w:val="0"/>
        <w:jc w:val="both"/>
        <w:rPr>
          <w:rFonts w:ascii="Tahoma" w:hAnsi="Tahoma" w:cs="Tahoma"/>
          <w:sz w:val="20"/>
          <w:szCs w:val="20"/>
        </w:rPr>
      </w:pPr>
      <w:r w:rsidRPr="008D2F7F">
        <w:rPr>
          <w:rFonts w:ascii="Tahoma" w:hAnsi="Tahoma" w:cs="Tahoma"/>
          <w:color w:val="000000"/>
          <w:sz w:val="20"/>
          <w:szCs w:val="20"/>
        </w:rPr>
        <w:t>W przypadku, gdy umowa będzie obowiązywać przez okres krótszy niż miesiąc, wynagrodzenie za ten miesiąc będzie obliczone proporcjonalnie do okresu obowiązywania umowy w tym miesiącu.</w:t>
      </w:r>
    </w:p>
    <w:p w14:paraId="6C5FE791" w14:textId="77777777" w:rsidR="008C4C21" w:rsidRPr="008D2F7F" w:rsidRDefault="008C4C21" w:rsidP="0074292C">
      <w:pPr>
        <w:pStyle w:val="Akapitzlist"/>
        <w:numPr>
          <w:ilvl w:val="0"/>
          <w:numId w:val="35"/>
        </w:numPr>
        <w:suppressAutoHyphens w:val="0"/>
        <w:autoSpaceDE w:val="0"/>
        <w:autoSpaceDN w:val="0"/>
        <w:adjustRightInd w:val="0"/>
        <w:jc w:val="both"/>
        <w:rPr>
          <w:rFonts w:ascii="Tahoma" w:hAnsi="Tahoma" w:cs="Tahoma"/>
          <w:sz w:val="20"/>
          <w:szCs w:val="20"/>
        </w:rPr>
      </w:pPr>
      <w:r w:rsidRPr="008D2F7F">
        <w:rPr>
          <w:rFonts w:ascii="Tahoma" w:hAnsi="Tahoma" w:cs="Tahoma"/>
          <w:sz w:val="20"/>
          <w:szCs w:val="20"/>
        </w:rPr>
        <w:t>Wykonawca nie może bez zgody podmiotu tworzącego WS</w:t>
      </w:r>
      <w:r>
        <w:rPr>
          <w:rFonts w:ascii="Tahoma" w:hAnsi="Tahoma" w:cs="Tahoma"/>
          <w:sz w:val="20"/>
          <w:szCs w:val="20"/>
        </w:rPr>
        <w:t>W</w:t>
      </w:r>
      <w:r w:rsidRPr="008D2F7F">
        <w:rPr>
          <w:rFonts w:ascii="Tahoma" w:hAnsi="Tahoma" w:cs="Tahoma"/>
          <w:sz w:val="20"/>
          <w:szCs w:val="20"/>
        </w:rPr>
        <w:t xml:space="preserve"> w Lesznie, dokonać jakiejkolwiek czynności prawnej mającej na celu zmianę wierzyciela WS</w:t>
      </w:r>
      <w:r>
        <w:rPr>
          <w:rFonts w:ascii="Tahoma" w:hAnsi="Tahoma" w:cs="Tahoma"/>
          <w:sz w:val="20"/>
          <w:szCs w:val="20"/>
        </w:rPr>
        <w:t>W</w:t>
      </w:r>
      <w:r w:rsidRPr="008D2F7F">
        <w:rPr>
          <w:rFonts w:ascii="Tahoma" w:hAnsi="Tahoma" w:cs="Tahoma"/>
          <w:sz w:val="20"/>
          <w:szCs w:val="20"/>
        </w:rPr>
        <w:t xml:space="preserve"> w Lesznie (art. 54 ust. 5 i 6 ustawy z 15 kwietnia 2011 r. </w:t>
      </w:r>
      <w:r w:rsidRPr="008D2F7F">
        <w:rPr>
          <w:rFonts w:ascii="Tahoma" w:hAnsi="Tahoma" w:cs="Tahoma"/>
          <w:i/>
          <w:sz w:val="20"/>
          <w:szCs w:val="20"/>
        </w:rPr>
        <w:t>o działalności leczniczej</w:t>
      </w:r>
      <w:r w:rsidRPr="008D2F7F">
        <w:rPr>
          <w:rFonts w:ascii="Tahoma" w:hAnsi="Tahoma" w:cs="Tahoma"/>
          <w:sz w:val="20"/>
          <w:szCs w:val="20"/>
        </w:rPr>
        <w:t xml:space="preserve"> – </w:t>
      </w:r>
      <w:proofErr w:type="spellStart"/>
      <w:r w:rsidRPr="008D2F7F">
        <w:rPr>
          <w:rFonts w:ascii="Tahoma" w:hAnsi="Tahoma" w:cs="Tahoma"/>
          <w:sz w:val="20"/>
          <w:szCs w:val="20"/>
        </w:rPr>
        <w:t>t.j</w:t>
      </w:r>
      <w:proofErr w:type="spellEnd"/>
      <w:r w:rsidRPr="008D2F7F">
        <w:rPr>
          <w:rFonts w:ascii="Tahoma" w:hAnsi="Tahoma" w:cs="Tahoma"/>
          <w:sz w:val="20"/>
          <w:szCs w:val="20"/>
        </w:rPr>
        <w:t>. Dz.U. 202</w:t>
      </w:r>
      <w:r>
        <w:rPr>
          <w:rFonts w:ascii="Tahoma" w:hAnsi="Tahoma" w:cs="Tahoma"/>
          <w:sz w:val="20"/>
          <w:szCs w:val="20"/>
        </w:rPr>
        <w:t>5</w:t>
      </w:r>
      <w:r w:rsidRPr="008D2F7F">
        <w:rPr>
          <w:rFonts w:ascii="Tahoma" w:hAnsi="Tahoma" w:cs="Tahoma"/>
          <w:sz w:val="20"/>
          <w:szCs w:val="20"/>
        </w:rPr>
        <w:t xml:space="preserve"> r., poz. </w:t>
      </w:r>
      <w:r>
        <w:rPr>
          <w:rFonts w:ascii="Tahoma" w:hAnsi="Tahoma" w:cs="Tahoma"/>
          <w:sz w:val="20"/>
          <w:szCs w:val="20"/>
        </w:rPr>
        <w:t>450</w:t>
      </w:r>
      <w:r w:rsidRPr="008D2F7F">
        <w:rPr>
          <w:rFonts w:ascii="Tahoma" w:hAnsi="Tahoma" w:cs="Tahoma"/>
          <w:sz w:val="20"/>
          <w:szCs w:val="20"/>
        </w:rPr>
        <w:t>).</w:t>
      </w:r>
    </w:p>
    <w:p w14:paraId="3643904D" w14:textId="77777777" w:rsidR="008C4C21" w:rsidRPr="008D2F7F" w:rsidRDefault="008C4C21" w:rsidP="0074292C">
      <w:pPr>
        <w:numPr>
          <w:ilvl w:val="0"/>
          <w:numId w:val="35"/>
        </w:numPr>
        <w:suppressAutoHyphens/>
        <w:jc w:val="both"/>
        <w:rPr>
          <w:rFonts w:ascii="Tahoma" w:hAnsi="Tahoma" w:cs="Tahoma"/>
        </w:rPr>
      </w:pPr>
      <w:r w:rsidRPr="008D2F7F">
        <w:rPr>
          <w:rFonts w:ascii="Tahoma" w:hAnsi="Tahoma" w:cs="Tahoma"/>
        </w:rPr>
        <w:t>Wykonawca nie może bez zgody Zamawiającego przenieść wierzytelności z niniejszej umowy na osobę trzecią.</w:t>
      </w:r>
    </w:p>
    <w:p w14:paraId="59039FBB" w14:textId="77777777" w:rsidR="008C4C21" w:rsidRPr="008D2F7F" w:rsidRDefault="008C4C21" w:rsidP="0074292C">
      <w:pPr>
        <w:numPr>
          <w:ilvl w:val="0"/>
          <w:numId w:val="35"/>
        </w:numPr>
        <w:suppressAutoHyphens/>
        <w:jc w:val="both"/>
        <w:rPr>
          <w:rFonts w:ascii="Tahoma" w:hAnsi="Tahoma" w:cs="Tahoma"/>
        </w:rPr>
      </w:pPr>
      <w:r w:rsidRPr="008D2F7F">
        <w:rPr>
          <w:rFonts w:ascii="Tahoma" w:hAnsi="Tahoma" w:cs="Tahoma"/>
        </w:rPr>
        <w:lastRenderedPageBreak/>
        <w:t>Wykonawca zobowiązuje się do nieudzielania pełnomocnictw szczególnych upoważniających pełnomocników do przyjmowania świadczeń pieniężnych wynikających z niniejszej umowy na swoje rachunki bankowe lub podmiotów innych niż Wykonawca.</w:t>
      </w:r>
    </w:p>
    <w:p w14:paraId="7B13A6E4" w14:textId="77777777" w:rsidR="008C4C21" w:rsidRPr="008D2F7F" w:rsidRDefault="008C4C21" w:rsidP="0074292C">
      <w:pPr>
        <w:numPr>
          <w:ilvl w:val="0"/>
          <w:numId w:val="35"/>
        </w:numPr>
        <w:suppressAutoHyphens/>
        <w:jc w:val="both"/>
        <w:rPr>
          <w:rFonts w:ascii="Tahoma" w:hAnsi="Tahoma" w:cs="Tahoma"/>
        </w:rPr>
      </w:pPr>
      <w:r w:rsidRPr="008D2F7F">
        <w:rPr>
          <w:rFonts w:ascii="Tahoma" w:hAnsi="Tahoma" w:cs="Tahoma"/>
        </w:rPr>
        <w:t>Wykonawca zobowiązuje się do niewykonywania czynności w celu przystąpienia osoby trzeciej do zobowiązań Zamawiającego, w szczególności do zawierania umów, mogących skutkować subrogacją ustawową.</w:t>
      </w:r>
    </w:p>
    <w:p w14:paraId="4BB911B8" w14:textId="77777777" w:rsidR="009A7420" w:rsidRDefault="009A7420" w:rsidP="008C4C21">
      <w:pPr>
        <w:jc w:val="center"/>
        <w:rPr>
          <w:rFonts w:ascii="Tahoma" w:hAnsi="Tahoma" w:cs="Tahoma"/>
          <w:b/>
          <w:bCs/>
        </w:rPr>
      </w:pPr>
    </w:p>
    <w:p w14:paraId="3BF6707D" w14:textId="26B01241" w:rsidR="008C4C21" w:rsidRPr="00081C80" w:rsidRDefault="008C4C21" w:rsidP="008C4C21">
      <w:pPr>
        <w:jc w:val="center"/>
        <w:rPr>
          <w:rFonts w:ascii="Tahoma" w:hAnsi="Tahoma" w:cs="Tahoma"/>
          <w:b/>
          <w:bCs/>
        </w:rPr>
      </w:pPr>
      <w:r w:rsidRPr="00081C80">
        <w:rPr>
          <w:rFonts w:ascii="Tahoma" w:hAnsi="Tahoma" w:cs="Tahoma"/>
          <w:b/>
          <w:bCs/>
        </w:rPr>
        <w:t>§ 3.</w:t>
      </w:r>
    </w:p>
    <w:p w14:paraId="78464865" w14:textId="7DC37062" w:rsidR="008C4C21" w:rsidRPr="00E56317" w:rsidRDefault="008C4C21" w:rsidP="0074292C">
      <w:pPr>
        <w:numPr>
          <w:ilvl w:val="0"/>
          <w:numId w:val="45"/>
        </w:numPr>
        <w:jc w:val="both"/>
        <w:rPr>
          <w:rFonts w:ascii="Tahoma" w:hAnsi="Tahoma" w:cs="Tahoma"/>
          <w:b/>
          <w:bCs/>
        </w:rPr>
      </w:pPr>
      <w:r w:rsidRPr="00E16E22">
        <w:rPr>
          <w:rFonts w:ascii="Tahoma" w:hAnsi="Tahoma" w:cs="Tahoma"/>
        </w:rPr>
        <w:t xml:space="preserve">Osobą uprawnioną ze strony Zamawiającego do kontaktów z Wykonawcą w zakresie realizacji usługi jest </w:t>
      </w:r>
      <w:r w:rsidR="00E56317" w:rsidRPr="00E56317">
        <w:rPr>
          <w:rFonts w:ascii="Tahoma" w:hAnsi="Tahoma" w:cs="Tahoma"/>
          <w:b/>
          <w:bCs/>
        </w:rPr>
        <w:t>Inspektor ds. ochrony przeciwpożarowej</w:t>
      </w:r>
      <w:r w:rsidR="00905654">
        <w:rPr>
          <w:rFonts w:ascii="Tahoma" w:hAnsi="Tahoma" w:cs="Tahoma"/>
        </w:rPr>
        <w:t xml:space="preserve"> - </w:t>
      </w:r>
      <w:r w:rsidR="00E56317" w:rsidRPr="00E56317">
        <w:rPr>
          <w:rFonts w:ascii="Tahoma" w:hAnsi="Tahoma" w:cs="Tahoma"/>
          <w:b/>
          <w:bCs/>
        </w:rPr>
        <w:t>Piotr Koper kom. 668 173 643, e-mail: piotr.koper@wsw.leszno.pl</w:t>
      </w:r>
      <w:r w:rsidR="00E56317">
        <w:rPr>
          <w:rFonts w:ascii="Tahoma" w:hAnsi="Tahoma" w:cs="Tahoma"/>
          <w:b/>
          <w:bCs/>
        </w:rPr>
        <w:t xml:space="preserve">; p.o. Zastępcy Dyrektora ds. </w:t>
      </w:r>
      <w:r w:rsidR="00905654">
        <w:rPr>
          <w:rFonts w:ascii="Tahoma" w:hAnsi="Tahoma" w:cs="Tahoma"/>
          <w:b/>
          <w:bCs/>
        </w:rPr>
        <w:t>T</w:t>
      </w:r>
      <w:r w:rsidR="00E56317">
        <w:rPr>
          <w:rFonts w:ascii="Tahoma" w:hAnsi="Tahoma" w:cs="Tahoma"/>
          <w:b/>
          <w:bCs/>
        </w:rPr>
        <w:t xml:space="preserve">echnicznych </w:t>
      </w:r>
      <w:r w:rsidR="00905654">
        <w:rPr>
          <w:rFonts w:ascii="Tahoma" w:hAnsi="Tahoma" w:cs="Tahoma"/>
          <w:b/>
          <w:bCs/>
        </w:rPr>
        <w:t>-</w:t>
      </w:r>
      <w:r w:rsidR="00E56317">
        <w:rPr>
          <w:rFonts w:ascii="Tahoma" w:hAnsi="Tahoma" w:cs="Tahoma"/>
          <w:b/>
          <w:bCs/>
        </w:rPr>
        <w:t xml:space="preserve"> </w:t>
      </w:r>
      <w:r w:rsidR="00E56317" w:rsidRPr="00E56317">
        <w:rPr>
          <w:rFonts w:ascii="Tahoma" w:hAnsi="Tahoma" w:cs="Tahoma"/>
          <w:b/>
          <w:bCs/>
        </w:rPr>
        <w:t>Zbigniew Spiralski, tel. 65 52 53 108, e-mail: zbigniew.spiralski@wsw.leszno.pl</w:t>
      </w:r>
    </w:p>
    <w:p w14:paraId="3B54347E" w14:textId="77777777" w:rsidR="008C4C21" w:rsidRPr="003A1494" w:rsidRDefault="008C4C21" w:rsidP="0074292C">
      <w:pPr>
        <w:numPr>
          <w:ilvl w:val="0"/>
          <w:numId w:val="45"/>
        </w:numPr>
        <w:jc w:val="both"/>
        <w:rPr>
          <w:rFonts w:ascii="Tahoma" w:hAnsi="Tahoma" w:cs="Tahoma"/>
          <w:b/>
          <w:bCs/>
        </w:rPr>
      </w:pPr>
      <w:r w:rsidRPr="00E16E22">
        <w:rPr>
          <w:rFonts w:ascii="Tahoma" w:hAnsi="Tahoma" w:cs="Tahoma"/>
        </w:rPr>
        <w:t xml:space="preserve">Osobą sprawującą nadzór nad realizacją umowy ze strony Zamawiającego jest </w:t>
      </w:r>
      <w:r>
        <w:rPr>
          <w:rFonts w:ascii="Tahoma" w:hAnsi="Tahoma" w:cs="Tahoma"/>
          <w:b/>
          <w:bCs/>
        </w:rPr>
        <w:t>……………</w:t>
      </w:r>
      <w:proofErr w:type="gramStart"/>
      <w:r>
        <w:rPr>
          <w:rFonts w:ascii="Tahoma" w:hAnsi="Tahoma" w:cs="Tahoma"/>
          <w:b/>
          <w:bCs/>
        </w:rPr>
        <w:t>…….</w:t>
      </w:r>
      <w:proofErr w:type="gramEnd"/>
      <w:r>
        <w:rPr>
          <w:rFonts w:ascii="Tahoma" w:hAnsi="Tahoma" w:cs="Tahoma"/>
          <w:b/>
          <w:bCs/>
        </w:rPr>
        <w:t>.</w:t>
      </w:r>
      <w:r w:rsidRPr="00E16E22">
        <w:rPr>
          <w:rFonts w:ascii="Tahoma" w:hAnsi="Tahoma" w:cs="Tahoma"/>
        </w:rPr>
        <w:t>-</w:t>
      </w:r>
      <w:r>
        <w:rPr>
          <w:rFonts w:ascii="Tahoma" w:hAnsi="Tahoma" w:cs="Tahoma"/>
        </w:rPr>
        <w:t>……………</w:t>
      </w:r>
      <w:r w:rsidRPr="00E16E22">
        <w:rPr>
          <w:rFonts w:ascii="Tahoma" w:hAnsi="Tahoma" w:cs="Tahoma"/>
        </w:rPr>
        <w:t xml:space="preserve">, </w:t>
      </w:r>
      <w:proofErr w:type="spellStart"/>
      <w:r w:rsidRPr="003A1494">
        <w:rPr>
          <w:rFonts w:ascii="Tahoma" w:hAnsi="Tahoma" w:cs="Tahoma"/>
          <w:b/>
          <w:bCs/>
        </w:rPr>
        <w:t>tel</w:t>
      </w:r>
      <w:proofErr w:type="spellEnd"/>
      <w:r>
        <w:rPr>
          <w:rFonts w:ascii="Tahoma" w:hAnsi="Tahoma" w:cs="Tahoma"/>
          <w:b/>
          <w:bCs/>
        </w:rPr>
        <w:t>………</w:t>
      </w:r>
      <w:proofErr w:type="gramStart"/>
      <w:r>
        <w:rPr>
          <w:rFonts w:ascii="Tahoma" w:hAnsi="Tahoma" w:cs="Tahoma"/>
          <w:b/>
          <w:bCs/>
        </w:rPr>
        <w:t>…….</w:t>
      </w:r>
      <w:proofErr w:type="gramEnd"/>
      <w:r>
        <w:rPr>
          <w:rFonts w:ascii="Tahoma" w:hAnsi="Tahoma" w:cs="Tahoma"/>
          <w:b/>
          <w:bCs/>
        </w:rPr>
        <w:t>.</w:t>
      </w:r>
      <w:r w:rsidRPr="003A1494">
        <w:rPr>
          <w:rFonts w:ascii="Tahoma" w:hAnsi="Tahoma" w:cs="Tahoma"/>
          <w:b/>
          <w:bCs/>
        </w:rPr>
        <w:t>, kom.</w:t>
      </w:r>
      <w:r>
        <w:rPr>
          <w:rFonts w:ascii="Tahoma" w:hAnsi="Tahoma" w:cs="Tahoma"/>
          <w:b/>
          <w:bCs/>
        </w:rPr>
        <w:t>/………</w:t>
      </w:r>
      <w:proofErr w:type="gramStart"/>
      <w:r>
        <w:rPr>
          <w:rFonts w:ascii="Tahoma" w:hAnsi="Tahoma" w:cs="Tahoma"/>
          <w:b/>
          <w:bCs/>
        </w:rPr>
        <w:t>…….</w:t>
      </w:r>
      <w:proofErr w:type="gramEnd"/>
      <w:r>
        <w:rPr>
          <w:rFonts w:ascii="Tahoma" w:hAnsi="Tahoma" w:cs="Tahoma"/>
          <w:b/>
          <w:bCs/>
        </w:rPr>
        <w:t>.</w:t>
      </w:r>
      <w:r w:rsidRPr="003A1494">
        <w:rPr>
          <w:rFonts w:ascii="Tahoma" w:hAnsi="Tahoma" w:cs="Tahoma"/>
          <w:b/>
          <w:bCs/>
        </w:rPr>
        <w:t xml:space="preserve">, e-mail: </w:t>
      </w:r>
      <w:r>
        <w:t>…………………………………</w:t>
      </w:r>
    </w:p>
    <w:p w14:paraId="286E8B89" w14:textId="4D9FDC78" w:rsidR="008C4C21" w:rsidRPr="00E56317" w:rsidRDefault="008C4C21" w:rsidP="00E56317">
      <w:pPr>
        <w:pStyle w:val="Akapitzlist"/>
        <w:numPr>
          <w:ilvl w:val="0"/>
          <w:numId w:val="45"/>
        </w:numPr>
        <w:tabs>
          <w:tab w:val="left" w:pos="0"/>
          <w:tab w:val="left" w:pos="993"/>
        </w:tabs>
        <w:rPr>
          <w:rFonts w:ascii="Tahoma" w:hAnsi="Tahoma" w:cs="Tahoma"/>
          <w:sz w:val="20"/>
          <w:szCs w:val="20"/>
        </w:rPr>
      </w:pPr>
      <w:r w:rsidRPr="00E56317">
        <w:rPr>
          <w:rFonts w:ascii="Tahoma" w:hAnsi="Tahoma" w:cs="Tahoma"/>
          <w:sz w:val="20"/>
          <w:szCs w:val="20"/>
        </w:rPr>
        <w:t xml:space="preserve">Osobą odpowiedzialną za realizację usługi ze strony Wykonawcy jest </w:t>
      </w:r>
      <w:r w:rsidRPr="00E56317">
        <w:rPr>
          <w:rFonts w:ascii="Tahoma" w:eastAsia="CIDFont+F1" w:hAnsi="Tahoma" w:cs="Tahoma"/>
          <w:b/>
          <w:bCs/>
          <w:sz w:val="20"/>
          <w:szCs w:val="20"/>
        </w:rPr>
        <w:t>………………………</w:t>
      </w:r>
      <w:proofErr w:type="gramStart"/>
      <w:r w:rsidRPr="00E56317">
        <w:rPr>
          <w:rFonts w:ascii="Tahoma" w:eastAsia="CIDFont+F1" w:hAnsi="Tahoma" w:cs="Tahoma"/>
          <w:b/>
          <w:bCs/>
          <w:sz w:val="20"/>
          <w:szCs w:val="20"/>
        </w:rPr>
        <w:t>…….</w:t>
      </w:r>
      <w:proofErr w:type="gramEnd"/>
      <w:r w:rsidRPr="00E56317">
        <w:rPr>
          <w:rFonts w:ascii="Tahoma" w:eastAsia="CIDFont+F1" w:hAnsi="Tahoma" w:cs="Tahoma"/>
          <w:b/>
          <w:bCs/>
          <w:sz w:val="20"/>
          <w:szCs w:val="20"/>
        </w:rPr>
        <w:t>.</w:t>
      </w:r>
    </w:p>
    <w:p w14:paraId="33EBBE5E" w14:textId="77777777" w:rsidR="008C4C21" w:rsidRDefault="008C4C21" w:rsidP="008C4C21">
      <w:pPr>
        <w:jc w:val="center"/>
        <w:rPr>
          <w:rFonts w:ascii="Tahoma" w:hAnsi="Tahoma" w:cs="Tahoma"/>
        </w:rPr>
      </w:pPr>
    </w:p>
    <w:p w14:paraId="75F2ED71" w14:textId="77777777" w:rsidR="008C4C21" w:rsidRPr="00081C80" w:rsidRDefault="008C4C21" w:rsidP="008C4C21">
      <w:pPr>
        <w:jc w:val="center"/>
        <w:rPr>
          <w:rFonts w:ascii="Tahoma" w:hAnsi="Tahoma" w:cs="Tahoma"/>
          <w:b/>
          <w:bCs/>
        </w:rPr>
      </w:pPr>
      <w:r w:rsidRPr="00081C80">
        <w:rPr>
          <w:rFonts w:ascii="Tahoma" w:hAnsi="Tahoma" w:cs="Tahoma"/>
          <w:b/>
          <w:bCs/>
        </w:rPr>
        <w:t>§ 4.</w:t>
      </w:r>
    </w:p>
    <w:p w14:paraId="038C0B54" w14:textId="77777777" w:rsidR="008C4C21" w:rsidRPr="008D2F7F" w:rsidRDefault="008C4C21" w:rsidP="0074292C">
      <w:pPr>
        <w:numPr>
          <w:ilvl w:val="0"/>
          <w:numId w:val="33"/>
        </w:numPr>
        <w:jc w:val="both"/>
        <w:rPr>
          <w:rFonts w:ascii="Tahoma" w:hAnsi="Tahoma" w:cs="Tahoma"/>
        </w:rPr>
      </w:pPr>
      <w:r w:rsidRPr="008D2F7F">
        <w:rPr>
          <w:rFonts w:ascii="Tahoma" w:hAnsi="Tahoma" w:cs="Tahoma"/>
        </w:rPr>
        <w:t>Z zastrzeżeniem ust. 2, wartości netto podane w Załączniku nr 1 do niniejszej umowy nie mogą ulec zmianie przez cały okres trwania umowy.</w:t>
      </w:r>
    </w:p>
    <w:p w14:paraId="2E9B51FC" w14:textId="77777777" w:rsidR="008C4C21" w:rsidRPr="008D2F7F" w:rsidRDefault="008C4C21" w:rsidP="0074292C">
      <w:pPr>
        <w:numPr>
          <w:ilvl w:val="0"/>
          <w:numId w:val="33"/>
        </w:numPr>
        <w:jc w:val="both"/>
        <w:rPr>
          <w:rFonts w:ascii="Tahoma" w:hAnsi="Tahoma" w:cs="Tahoma"/>
        </w:rPr>
      </w:pPr>
      <w:r w:rsidRPr="008D2F7F">
        <w:rPr>
          <w:rFonts w:ascii="Tahoma" w:hAnsi="Tahoma" w:cs="Tahoma"/>
          <w:kern w:val="1"/>
          <w:lang w:eastAsia="hi-IN" w:bidi="hi-IN"/>
        </w:rPr>
        <w:t>Strony dopuszczają możliwość zmiany wartości (ceny) w przypadku:</w:t>
      </w:r>
    </w:p>
    <w:p w14:paraId="17A4FA6E" w14:textId="77777777" w:rsidR="008C4C21" w:rsidRPr="008D2F7F" w:rsidRDefault="008C4C21" w:rsidP="0074292C">
      <w:pPr>
        <w:numPr>
          <w:ilvl w:val="0"/>
          <w:numId w:val="40"/>
        </w:numPr>
        <w:jc w:val="both"/>
        <w:rPr>
          <w:rFonts w:ascii="Tahoma" w:eastAsia="Calibri" w:hAnsi="Tahoma" w:cs="Tahoma"/>
        </w:rPr>
      </w:pPr>
      <w:r w:rsidRPr="008D2F7F">
        <w:rPr>
          <w:rFonts w:ascii="Tahoma" w:hAnsi="Tahoma" w:cs="Tahoma"/>
        </w:rPr>
        <w:t>obniżenia lub podwyższenia stawki podatku VAT spowodowanego nowelizacją ustawy o podatku od towarów i usług, o kwotę wynikającą z tej zmiany w zakresie podatku VAT należnego Wykonawcy w chwili wystawiania faktury VAT</w:t>
      </w:r>
    </w:p>
    <w:p w14:paraId="2F28052F" w14:textId="77777777" w:rsidR="008C4C21" w:rsidRPr="008D2F7F" w:rsidRDefault="008C4C21" w:rsidP="0074292C">
      <w:pPr>
        <w:widowControl w:val="0"/>
        <w:numPr>
          <w:ilvl w:val="0"/>
          <w:numId w:val="40"/>
        </w:numPr>
        <w:tabs>
          <w:tab w:val="left" w:pos="709"/>
          <w:tab w:val="center" w:pos="7320"/>
        </w:tabs>
        <w:suppressAutoHyphens/>
        <w:contextualSpacing/>
        <w:jc w:val="both"/>
        <w:rPr>
          <w:rFonts w:ascii="Tahoma" w:hAnsi="Tahoma" w:cs="Tahoma"/>
        </w:rPr>
      </w:pPr>
      <w:r w:rsidRPr="008D2F7F">
        <w:rPr>
          <w:rFonts w:ascii="Tahoma" w:hAnsi="Tahoma" w:cs="Tahoma"/>
          <w:shd w:val="clear" w:color="auto" w:fill="FFFFFF"/>
        </w:rPr>
        <w:t>zmiany</w:t>
      </w:r>
      <w:r w:rsidRPr="008D2F7F">
        <w:rPr>
          <w:rFonts w:ascii="Tahoma" w:hAnsi="Tahoma" w:cs="Tahoma"/>
        </w:rPr>
        <w:t xml:space="preserve"> podatku akcyzowego</w:t>
      </w:r>
      <w:r w:rsidRPr="008D2F7F">
        <w:rPr>
          <w:rFonts w:ascii="Tahoma" w:hAnsi="Tahoma" w:cs="Tahoma"/>
          <w:shd w:val="clear" w:color="auto" w:fill="FFFFFF"/>
        </w:rPr>
        <w:t>;</w:t>
      </w:r>
    </w:p>
    <w:p w14:paraId="2D5BB0E5" w14:textId="77777777" w:rsidR="008C4C21" w:rsidRPr="008D2F7F" w:rsidRDefault="008C4C21" w:rsidP="0074292C">
      <w:pPr>
        <w:numPr>
          <w:ilvl w:val="0"/>
          <w:numId w:val="40"/>
        </w:numPr>
        <w:shd w:val="clear" w:color="auto" w:fill="FFFFFF"/>
        <w:jc w:val="both"/>
        <w:rPr>
          <w:rFonts w:ascii="Tahoma" w:hAnsi="Tahoma" w:cs="Tahoma"/>
        </w:rPr>
      </w:pPr>
      <w:r w:rsidRPr="008D2F7F">
        <w:rPr>
          <w:rFonts w:ascii="Tahoma" w:hAnsi="Tahoma" w:cs="Tahoma"/>
        </w:rPr>
        <w:t>zmiany wysokości minimalnego wynagrodzenia za pracę albo wysokości minimalnej stawki godzinowej, ustalonych na podstawie ustawy z dnia 10 października 2002 r. o minimalnym wynagrodzeniu za pracę</w:t>
      </w:r>
      <w:r w:rsidRPr="008D2F7F">
        <w:rPr>
          <w:rFonts w:ascii="Tahoma" w:hAnsi="Tahoma" w:cs="Tahoma"/>
          <w:bCs/>
          <w:kern w:val="2"/>
          <w:lang w:eastAsia="hi-IN" w:bidi="hi-IN"/>
        </w:rPr>
        <w:t xml:space="preserve"> z tym, że zmiana nie może nastąpić wcześniej niż przed upływem 12 miesięcy od dnia zawarcia niniejszej Umowy</w:t>
      </w:r>
      <w:r w:rsidRPr="008D2F7F">
        <w:rPr>
          <w:rFonts w:ascii="Tahoma" w:hAnsi="Tahoma" w:cs="Tahoma"/>
        </w:rPr>
        <w:t>,</w:t>
      </w:r>
    </w:p>
    <w:p w14:paraId="319E0C58" w14:textId="77777777" w:rsidR="008C4C21" w:rsidRPr="008D2F7F" w:rsidRDefault="008C4C21" w:rsidP="0074292C">
      <w:pPr>
        <w:numPr>
          <w:ilvl w:val="0"/>
          <w:numId w:val="40"/>
        </w:numPr>
        <w:shd w:val="clear" w:color="auto" w:fill="FFFFFF"/>
        <w:jc w:val="both"/>
        <w:rPr>
          <w:rFonts w:ascii="Tahoma" w:hAnsi="Tahoma" w:cs="Tahoma"/>
        </w:rPr>
      </w:pPr>
      <w:r w:rsidRPr="008D2F7F">
        <w:rPr>
          <w:rFonts w:ascii="Tahoma" w:hAnsi="Tahoma" w:cs="Tahoma"/>
        </w:rPr>
        <w:t>zmiany zasad podlegania ubezpieczeniom społecznym lub ubezpieczeniu zdrowotnemu lub wysokości stawki składki na ubezpieczenia społeczne lub ubezpieczenie zdrowotne, z tym, że zmiana nie może nastąpić wcześniej niż przed upływem 12 miesięcy od dnia zawarcia niniejszej Umowy</w:t>
      </w:r>
    </w:p>
    <w:p w14:paraId="174C6CEE" w14:textId="77777777" w:rsidR="008C4C21" w:rsidRPr="008D2F7F" w:rsidRDefault="008C4C21" w:rsidP="0074292C">
      <w:pPr>
        <w:numPr>
          <w:ilvl w:val="0"/>
          <w:numId w:val="40"/>
        </w:numPr>
        <w:shd w:val="clear" w:color="auto" w:fill="FFFFFF"/>
        <w:jc w:val="both"/>
        <w:rPr>
          <w:rFonts w:ascii="Tahoma" w:hAnsi="Tahoma" w:cs="Tahoma"/>
        </w:rPr>
      </w:pPr>
      <w:r w:rsidRPr="008D2F7F">
        <w:rPr>
          <w:rFonts w:ascii="Tahoma" w:hAnsi="Tahoma" w:cs="Tahoma"/>
        </w:rPr>
        <w:t>zmiany zasad gromadzenia i wysokości wpłat do pracowniczych planów kapitałowych, o których mowa w ustawie z dnia 4 października 2018 r. o pracowniczych planach kapitałowych (Dz. U. 202</w:t>
      </w:r>
      <w:r>
        <w:rPr>
          <w:rFonts w:ascii="Tahoma" w:hAnsi="Tahoma" w:cs="Tahoma"/>
        </w:rPr>
        <w:t>4</w:t>
      </w:r>
      <w:r w:rsidRPr="008D2F7F">
        <w:rPr>
          <w:rFonts w:ascii="Tahoma" w:hAnsi="Tahoma" w:cs="Tahoma"/>
        </w:rPr>
        <w:t xml:space="preserve"> r. poz. </w:t>
      </w:r>
      <w:r>
        <w:rPr>
          <w:rFonts w:ascii="Tahoma" w:hAnsi="Tahoma" w:cs="Tahoma"/>
        </w:rPr>
        <w:t>427</w:t>
      </w:r>
      <w:r w:rsidRPr="008D2F7F">
        <w:rPr>
          <w:rFonts w:ascii="Tahoma" w:hAnsi="Tahoma" w:cs="Tahoma"/>
        </w:rPr>
        <w:t>)</w:t>
      </w:r>
    </w:p>
    <w:p w14:paraId="69FB9B95" w14:textId="77777777" w:rsidR="008C4C21" w:rsidRPr="008D2F7F" w:rsidRDefault="008C4C21" w:rsidP="008C4C21">
      <w:pPr>
        <w:shd w:val="clear" w:color="auto" w:fill="FFFFFF"/>
        <w:ind w:left="234"/>
        <w:jc w:val="both"/>
        <w:rPr>
          <w:rFonts w:ascii="Tahoma" w:hAnsi="Tahoma" w:cs="Tahoma"/>
          <w:lang w:bidi="ne-IN"/>
        </w:rPr>
      </w:pPr>
      <w:r w:rsidRPr="008D2F7F">
        <w:rPr>
          <w:rFonts w:ascii="Tahoma" w:hAnsi="Tahoma" w:cs="Tahoma"/>
          <w:lang w:bidi="ne-IN"/>
        </w:rPr>
        <w:t>- jeżeli zmiany te będą miały wpływ na koszty wykonania zamówienia przez wykonawcę, na zasadach określonych poniżej:</w:t>
      </w:r>
    </w:p>
    <w:p w14:paraId="748C9B03" w14:textId="77777777" w:rsidR="008C4C21" w:rsidRPr="008D2F7F" w:rsidRDefault="008C4C21" w:rsidP="0074292C">
      <w:pPr>
        <w:numPr>
          <w:ilvl w:val="1"/>
          <w:numId w:val="41"/>
        </w:numPr>
        <w:shd w:val="clear" w:color="auto" w:fill="FFFFFF"/>
        <w:ind w:left="1134"/>
        <w:jc w:val="both"/>
        <w:rPr>
          <w:rFonts w:ascii="Tahoma" w:hAnsi="Tahoma" w:cs="Tahoma"/>
          <w:lang w:bidi="ne-IN"/>
        </w:rPr>
      </w:pPr>
      <w:r w:rsidRPr="008D2F7F">
        <w:rPr>
          <w:rFonts w:ascii="Tahoma" w:hAnsi="Tahoma" w:cs="Tahoma"/>
          <w:lang w:bidi="ne-IN"/>
        </w:rPr>
        <w:t xml:space="preserve">Wpływ zmian, o których mowa w pkt 2) - 5),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5123B3E8" w14:textId="77777777" w:rsidR="008C4C21" w:rsidRPr="008D2F7F" w:rsidRDefault="008C4C21" w:rsidP="0074292C">
      <w:pPr>
        <w:numPr>
          <w:ilvl w:val="1"/>
          <w:numId w:val="41"/>
        </w:numPr>
        <w:shd w:val="clear" w:color="auto" w:fill="FFFFFF"/>
        <w:ind w:left="1134"/>
        <w:jc w:val="both"/>
        <w:rPr>
          <w:rFonts w:ascii="Tahoma" w:hAnsi="Tahoma" w:cs="Tahoma"/>
          <w:lang w:bidi="ne-IN"/>
        </w:rPr>
      </w:pPr>
      <w:r w:rsidRPr="008D2F7F">
        <w:rPr>
          <w:rFonts w:ascii="Tahoma" w:hAnsi="Tahoma" w:cs="Tahoma"/>
          <w:lang w:bidi="ne-IN"/>
        </w:rPr>
        <w:t xml:space="preserve">W ramach waloryzacji wynagrodzenia Zamawiający zobowiązuje się do pokrycia maksymalnie 50 % zwiększonych w wyniku zmian, o których mowa w pkt 2) - 5), kosztów wykonania zamówienia. </w:t>
      </w:r>
    </w:p>
    <w:p w14:paraId="61B9A1D2" w14:textId="77777777" w:rsidR="008C4C21" w:rsidRPr="008D2F7F" w:rsidRDefault="008C4C21" w:rsidP="0074292C">
      <w:pPr>
        <w:numPr>
          <w:ilvl w:val="1"/>
          <w:numId w:val="41"/>
        </w:numPr>
        <w:shd w:val="clear" w:color="auto" w:fill="FFFFFF"/>
        <w:ind w:left="1134"/>
        <w:jc w:val="both"/>
        <w:rPr>
          <w:rFonts w:ascii="Tahoma" w:hAnsi="Tahoma" w:cs="Tahoma"/>
          <w:lang w:bidi="ne-IN"/>
        </w:rPr>
      </w:pPr>
      <w:r w:rsidRPr="008D2F7F">
        <w:rPr>
          <w:rFonts w:ascii="Tahoma" w:hAnsi="Tahoma" w:cs="Tahoma"/>
          <w:lang w:bidi="ne-IN"/>
        </w:rPr>
        <w:t>W przypadku wykazania wpływu zmian, o których mowa w pkt 2) - 5), na koszty wykonania zamówienia przez Wykonawcę, stosowna zmiana wysokości wynagrodzenia, nastąpi na mocy pisemnego aneksu do niniejszej umowy.</w:t>
      </w:r>
    </w:p>
    <w:p w14:paraId="2981EDA0" w14:textId="77777777" w:rsidR="008C4C21" w:rsidRPr="008D2F7F" w:rsidRDefault="008C4C21" w:rsidP="0074292C">
      <w:pPr>
        <w:numPr>
          <w:ilvl w:val="0"/>
          <w:numId w:val="40"/>
        </w:numPr>
        <w:shd w:val="clear" w:color="auto" w:fill="FFFFFF"/>
        <w:jc w:val="both"/>
        <w:rPr>
          <w:rFonts w:ascii="Tahoma" w:hAnsi="Tahoma" w:cs="Tahoma"/>
        </w:rPr>
      </w:pPr>
      <w:r w:rsidRPr="008D2F7F">
        <w:rPr>
          <w:rFonts w:ascii="Tahoma" w:hAnsi="Tahoma" w:cs="Tahoma"/>
        </w:rPr>
        <w:t xml:space="preserve"> Zamawiający dopuszcza możliwość zmiany wynagrodzenia Wykonawcy w przypadku wystąpienia w czasie trwania Umowy zmian cen materiałów lub kosztów związanych z realizacją zamówienia, Strony mają prawo wystąpić z wnioskiem o zmianę wysokości wynagrodzenia umownego (waloryzacja). Zmiana wysokości wynagrodzenia umownego możliwa jest najwcześniej po upływie 6 miesięcy od dnia zawarcia umowy i nie częściej niż raz na każde 6 miesięcy obowiązywania umowy, przy czym zmiany te mogą być dokonane z uwzględnieniem poniższych postanowień:</w:t>
      </w:r>
    </w:p>
    <w:p w14:paraId="7885E205" w14:textId="77777777" w:rsidR="008C4C21" w:rsidRPr="008D2F7F" w:rsidRDefault="008C4C21" w:rsidP="0074292C">
      <w:pPr>
        <w:numPr>
          <w:ilvl w:val="1"/>
          <w:numId w:val="42"/>
        </w:numPr>
        <w:ind w:left="1134"/>
        <w:jc w:val="both"/>
        <w:rPr>
          <w:rFonts w:ascii="Tahoma" w:hAnsi="Tahoma" w:cs="Tahoma"/>
        </w:rPr>
      </w:pPr>
      <w:r w:rsidRPr="008D2F7F">
        <w:rPr>
          <w:rFonts w:ascii="Tahoma" w:hAnsi="Tahoma" w:cs="Tahoma"/>
        </w:rPr>
        <w:t>Strona ma prawo do żądania zmiany wynagrodzenia umownego w przypadku, gdy średnioroczny „wskaźnik cen towarów i usług” (zwany dalej także „wskaźnikiem”), obliczony na podstawie comiesięcznych „wskaźników cen towarów i usług” – ogłoszonych przez Prezesa Głównego Urzędu Statystycznego, wynosi więcej niż 5% w stosunku</w:t>
      </w:r>
      <w:r>
        <w:rPr>
          <w:rFonts w:ascii="Tahoma" w:hAnsi="Tahoma" w:cs="Tahoma"/>
        </w:rPr>
        <w:t xml:space="preserve"> </w:t>
      </w:r>
      <w:r w:rsidRPr="008D2F7F">
        <w:rPr>
          <w:rFonts w:ascii="Tahoma" w:hAnsi="Tahoma" w:cs="Tahoma"/>
        </w:rPr>
        <w:t xml:space="preserve">do poprzedniego roku obowiązywania Umowy; </w:t>
      </w:r>
    </w:p>
    <w:p w14:paraId="433CE449" w14:textId="77777777" w:rsidR="008C4C21" w:rsidRPr="008D2F7F" w:rsidRDefault="008C4C21" w:rsidP="0074292C">
      <w:pPr>
        <w:numPr>
          <w:ilvl w:val="1"/>
          <w:numId w:val="42"/>
        </w:numPr>
        <w:ind w:left="1134"/>
        <w:jc w:val="both"/>
        <w:rPr>
          <w:rFonts w:ascii="Tahoma" w:hAnsi="Tahoma" w:cs="Tahoma"/>
        </w:rPr>
      </w:pPr>
      <w:r w:rsidRPr="008D2F7F">
        <w:rPr>
          <w:rFonts w:ascii="Tahoma" w:hAnsi="Tahoma" w:cs="Tahoma"/>
        </w:rPr>
        <w:t>Zamawiający zastrzega sobie prawo do żądania przedstawienia przez Wykonawcę dowodów potwierdzających zasadność złożenia takiego wniosku, w tym dowodów potwierdzających, że koszty Wykonawcy związane z realizacją przedmiotu umowy będą wyższe co najmniej o tyle, ile wynosi „wskaźnik”;</w:t>
      </w:r>
    </w:p>
    <w:p w14:paraId="120E91C6" w14:textId="77777777" w:rsidR="008C4C21" w:rsidRPr="008D2F7F" w:rsidRDefault="008C4C21" w:rsidP="0074292C">
      <w:pPr>
        <w:numPr>
          <w:ilvl w:val="1"/>
          <w:numId w:val="42"/>
        </w:numPr>
        <w:ind w:left="1134"/>
        <w:jc w:val="both"/>
        <w:rPr>
          <w:rFonts w:ascii="Tahoma" w:hAnsi="Tahoma" w:cs="Tahoma"/>
        </w:rPr>
      </w:pPr>
      <w:r w:rsidRPr="008D2F7F">
        <w:rPr>
          <w:rFonts w:ascii="Tahoma" w:hAnsi="Tahoma" w:cs="Tahoma"/>
        </w:rPr>
        <w:lastRenderedPageBreak/>
        <w:t>Jeżeli Strona wykaże realny wpływ nowego „wskaźnika” na koszt wykonania przedmiotu umowy wówczas zmiana wynagrodzenia może nastąpić w stopniu nie przekraczającym wartości aktualnego „wskaźnika”; W takim wypadku Strony zawrą stosowny aneks do Umowy.</w:t>
      </w:r>
    </w:p>
    <w:p w14:paraId="53FB16D2" w14:textId="77777777" w:rsidR="008C4C21" w:rsidRPr="008D2F7F" w:rsidRDefault="008C4C21" w:rsidP="0074292C">
      <w:pPr>
        <w:numPr>
          <w:ilvl w:val="1"/>
          <w:numId w:val="42"/>
        </w:numPr>
        <w:ind w:left="1134"/>
        <w:jc w:val="both"/>
        <w:rPr>
          <w:rFonts w:ascii="Tahoma" w:hAnsi="Tahoma" w:cs="Tahoma"/>
        </w:rPr>
      </w:pPr>
      <w:r w:rsidRPr="008D2F7F">
        <w:rPr>
          <w:rFonts w:ascii="Tahoma" w:hAnsi="Tahoma" w:cs="Tahoma"/>
        </w:rPr>
        <w:t>Zmiana wynagrodzenia umownego odnosi się wyłącznie do części zamówienia odpowiadającej zakresowi, jaki pozostał do wykonania w ramach przedmiotu Umowy (tj. Wykonawca nie przystąpił do realizacji danego zakresu przedmiotu Umowy);</w:t>
      </w:r>
    </w:p>
    <w:p w14:paraId="62A7517A" w14:textId="77777777" w:rsidR="008C4C21" w:rsidRPr="008D2F7F" w:rsidRDefault="008C4C21" w:rsidP="0074292C">
      <w:pPr>
        <w:numPr>
          <w:ilvl w:val="1"/>
          <w:numId w:val="42"/>
        </w:numPr>
        <w:ind w:left="1134"/>
        <w:jc w:val="both"/>
        <w:rPr>
          <w:rFonts w:ascii="Tahoma" w:hAnsi="Tahoma" w:cs="Tahoma"/>
        </w:rPr>
      </w:pPr>
      <w:r w:rsidRPr="008D2F7F">
        <w:rPr>
          <w:rFonts w:ascii="Tahoma" w:hAnsi="Tahoma" w:cs="Tahoma"/>
        </w:rPr>
        <w:t xml:space="preserve">Zmiana wynagrodzenia umownego następuje począwszy od miesiąca, w którym strony zawarły aneks do Umowy zmieniający wysokość wynagrodzenia; </w:t>
      </w:r>
    </w:p>
    <w:p w14:paraId="47ED9155" w14:textId="77777777" w:rsidR="008C4C21" w:rsidRPr="008D2F7F" w:rsidRDefault="008C4C21" w:rsidP="0074292C">
      <w:pPr>
        <w:numPr>
          <w:ilvl w:val="1"/>
          <w:numId w:val="42"/>
        </w:numPr>
        <w:ind w:left="1134"/>
        <w:jc w:val="both"/>
        <w:rPr>
          <w:rFonts w:ascii="Tahoma" w:hAnsi="Tahoma" w:cs="Tahoma"/>
        </w:rPr>
      </w:pPr>
      <w:r w:rsidRPr="008D2F7F">
        <w:rPr>
          <w:rFonts w:ascii="Tahoma" w:hAnsi="Tahoma" w:cs="Tahoma"/>
        </w:rPr>
        <w:t xml:space="preserve">Zmiana wynagrodzenia umownego nie może nastąpić o więcej niż 10% niezrealizowanej części umowy. </w:t>
      </w:r>
    </w:p>
    <w:p w14:paraId="7FED45D0" w14:textId="77777777" w:rsidR="008C4C21" w:rsidRPr="008D2F7F" w:rsidRDefault="008C4C21" w:rsidP="0074292C">
      <w:pPr>
        <w:numPr>
          <w:ilvl w:val="1"/>
          <w:numId w:val="42"/>
        </w:numPr>
        <w:ind w:left="1134"/>
        <w:jc w:val="both"/>
        <w:rPr>
          <w:rFonts w:ascii="Tahoma" w:hAnsi="Tahoma" w:cs="Tahoma"/>
        </w:rPr>
      </w:pPr>
      <w:r w:rsidRPr="008D2F7F">
        <w:rPr>
          <w:rFonts w:ascii="Tahoma" w:hAnsi="Tahoma" w:cs="Tahoma"/>
        </w:rPr>
        <w:t>Wykonawca,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Wykonawcą są dostawy, a okres obowiązywania tej umowy przekracza 6 miesięcy.</w:t>
      </w:r>
    </w:p>
    <w:p w14:paraId="4C9C37E5" w14:textId="77777777" w:rsidR="008C4C21" w:rsidRPr="008D2F7F" w:rsidRDefault="008C4C21" w:rsidP="008C4C21">
      <w:pPr>
        <w:pStyle w:val="text-justify1"/>
        <w:shd w:val="clear" w:color="auto" w:fill="FFFFFF"/>
        <w:spacing w:before="0" w:beforeAutospacing="0" w:after="0" w:afterAutospacing="0"/>
        <w:jc w:val="both"/>
        <w:rPr>
          <w:rFonts w:ascii="Tahoma" w:hAnsi="Tahoma" w:cs="Tahoma"/>
          <w:sz w:val="20"/>
          <w:szCs w:val="20"/>
        </w:rPr>
      </w:pPr>
    </w:p>
    <w:p w14:paraId="2019256F" w14:textId="77777777" w:rsidR="008C4C21" w:rsidRPr="004670D2" w:rsidRDefault="008C4C21" w:rsidP="008C4C21">
      <w:pPr>
        <w:jc w:val="center"/>
        <w:rPr>
          <w:rFonts w:ascii="Tahoma" w:hAnsi="Tahoma" w:cs="Tahoma"/>
          <w:b/>
          <w:bCs/>
        </w:rPr>
      </w:pPr>
      <w:r w:rsidRPr="004670D2">
        <w:rPr>
          <w:rFonts w:ascii="Tahoma" w:hAnsi="Tahoma" w:cs="Tahoma"/>
          <w:b/>
          <w:bCs/>
        </w:rPr>
        <w:t>§ 5.</w:t>
      </w:r>
    </w:p>
    <w:p w14:paraId="7FBDD39C" w14:textId="4C7BBCB5" w:rsidR="008C4C21" w:rsidRPr="00A74218" w:rsidRDefault="008C4C21" w:rsidP="0074292C">
      <w:pPr>
        <w:numPr>
          <w:ilvl w:val="0"/>
          <w:numId w:val="37"/>
        </w:numPr>
        <w:jc w:val="both"/>
        <w:rPr>
          <w:rFonts w:ascii="Tahoma" w:hAnsi="Tahoma" w:cs="Tahoma"/>
        </w:rPr>
      </w:pPr>
      <w:r w:rsidRPr="008D2F7F">
        <w:rPr>
          <w:rFonts w:ascii="Tahoma" w:hAnsi="Tahoma" w:cs="Tahoma"/>
        </w:rPr>
        <w:t xml:space="preserve">Niniejsza umowa jest zawarta </w:t>
      </w:r>
      <w:r w:rsidRPr="00C32008">
        <w:rPr>
          <w:rFonts w:ascii="Tahoma" w:hAnsi="Tahoma" w:cs="Tahoma"/>
          <w:b/>
          <w:bCs/>
        </w:rPr>
        <w:t xml:space="preserve">na okres </w:t>
      </w:r>
      <w:r>
        <w:rPr>
          <w:rFonts w:ascii="Tahoma" w:hAnsi="Tahoma" w:cs="Tahoma"/>
          <w:b/>
          <w:bCs/>
        </w:rPr>
        <w:t>24</w:t>
      </w:r>
      <w:r w:rsidRPr="00C32008">
        <w:rPr>
          <w:rFonts w:ascii="Tahoma" w:hAnsi="Tahoma" w:cs="Tahoma"/>
          <w:b/>
          <w:bCs/>
        </w:rPr>
        <w:t xml:space="preserve"> miesięcy</w:t>
      </w:r>
      <w:r w:rsidRPr="008D2F7F">
        <w:rPr>
          <w:rFonts w:ascii="Tahoma" w:hAnsi="Tahoma" w:cs="Tahoma"/>
        </w:rPr>
        <w:t>, licząc od dnia jej zawarcia</w:t>
      </w:r>
      <w:r>
        <w:rPr>
          <w:rFonts w:ascii="Tahoma" w:hAnsi="Tahoma" w:cs="Tahoma"/>
        </w:rPr>
        <w:t xml:space="preserve"> </w:t>
      </w:r>
      <w:r w:rsidRPr="004670D2">
        <w:rPr>
          <w:rFonts w:ascii="Tahoma" w:hAnsi="Tahoma" w:cs="Tahoma"/>
        </w:rPr>
        <w:t xml:space="preserve">tj. od </w:t>
      </w:r>
      <w:r w:rsidR="00A74218" w:rsidRPr="00A74218">
        <w:rPr>
          <w:rFonts w:ascii="Tahoma" w:hAnsi="Tahoma" w:cs="Tahoma"/>
        </w:rPr>
        <w:t>……. do ……</w:t>
      </w:r>
    </w:p>
    <w:p w14:paraId="306C0208" w14:textId="77777777" w:rsidR="008C4C21" w:rsidRPr="008D2F7F" w:rsidRDefault="008C4C21" w:rsidP="0074292C">
      <w:pPr>
        <w:numPr>
          <w:ilvl w:val="0"/>
          <w:numId w:val="37"/>
        </w:numPr>
        <w:jc w:val="both"/>
        <w:rPr>
          <w:rFonts w:ascii="Tahoma" w:hAnsi="Tahoma" w:cs="Tahoma"/>
        </w:rPr>
      </w:pPr>
      <w:r w:rsidRPr="008D2F7F">
        <w:rPr>
          <w:rFonts w:ascii="Tahoma" w:hAnsi="Tahoma" w:cs="Tahoma"/>
        </w:rPr>
        <w:t>Wszelkie zmiany umowy dokonywane będą w drodze aneksu do niniejszej umowy w formie pisemnej zastrzeżonej pod rygorem nieważności.</w:t>
      </w:r>
    </w:p>
    <w:p w14:paraId="3A96B836" w14:textId="77777777" w:rsidR="008C4C21" w:rsidRPr="008D2F7F" w:rsidRDefault="008C4C21" w:rsidP="008C4C21">
      <w:pPr>
        <w:jc w:val="center"/>
        <w:rPr>
          <w:rFonts w:ascii="Tahoma" w:hAnsi="Tahoma" w:cs="Tahoma"/>
        </w:rPr>
      </w:pPr>
    </w:p>
    <w:p w14:paraId="4325B826" w14:textId="77777777" w:rsidR="008C4C21" w:rsidRPr="00BB7EBD" w:rsidRDefault="008C4C21" w:rsidP="008C4C21">
      <w:pPr>
        <w:jc w:val="center"/>
        <w:rPr>
          <w:rFonts w:ascii="Tahoma" w:hAnsi="Tahoma" w:cs="Tahoma"/>
          <w:b/>
          <w:bCs/>
        </w:rPr>
      </w:pPr>
      <w:r w:rsidRPr="00BB7EBD">
        <w:rPr>
          <w:rFonts w:ascii="Tahoma" w:hAnsi="Tahoma" w:cs="Tahoma"/>
          <w:b/>
          <w:bCs/>
        </w:rPr>
        <w:t>§ 6.</w:t>
      </w:r>
    </w:p>
    <w:p w14:paraId="19165D0D" w14:textId="77777777" w:rsidR="008C4C21" w:rsidRPr="008D2F7F" w:rsidRDefault="008C4C21" w:rsidP="0074292C">
      <w:pPr>
        <w:numPr>
          <w:ilvl w:val="0"/>
          <w:numId w:val="36"/>
        </w:numPr>
        <w:jc w:val="both"/>
        <w:rPr>
          <w:rFonts w:ascii="Tahoma" w:hAnsi="Tahoma" w:cs="Tahoma"/>
        </w:rPr>
      </w:pPr>
      <w:r w:rsidRPr="008D2F7F">
        <w:rPr>
          <w:rFonts w:ascii="Tahoma" w:hAnsi="Tahoma" w:cs="Tahoma"/>
        </w:rPr>
        <w:t>Zamawiający zastrzega sobie prawo odstąpienia od umowy w terminie 30 dni od daty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publicznego, jeżeli zajdzie co najmniej jedna z okoliczności zawartych w art. 456 ust. 1 pkt 2 ustawy Prawo zamówień publicznych.</w:t>
      </w:r>
    </w:p>
    <w:p w14:paraId="09FC8DFF" w14:textId="77777777" w:rsidR="008C4C21" w:rsidRPr="00BB7EBD" w:rsidRDefault="008C4C21" w:rsidP="0074292C">
      <w:pPr>
        <w:numPr>
          <w:ilvl w:val="0"/>
          <w:numId w:val="36"/>
        </w:numPr>
        <w:jc w:val="both"/>
        <w:rPr>
          <w:rFonts w:ascii="Tahoma" w:hAnsi="Tahoma" w:cs="Tahoma"/>
        </w:rPr>
      </w:pPr>
      <w:r w:rsidRPr="008D2F7F">
        <w:rPr>
          <w:rFonts w:ascii="Tahoma" w:hAnsi="Tahoma" w:cs="Tahoma"/>
        </w:rPr>
        <w:t>Zlecenia przyjęte w czasie obowiązywania umowy będą realizowane według zasad określonych w niniejszej umowie</w:t>
      </w:r>
      <w:r>
        <w:rPr>
          <w:rFonts w:ascii="Tahoma" w:hAnsi="Tahoma" w:cs="Tahoma"/>
        </w:rPr>
        <w:t xml:space="preserve">. </w:t>
      </w:r>
    </w:p>
    <w:p w14:paraId="38E0340C" w14:textId="77777777" w:rsidR="008C4C21" w:rsidRPr="00BB7EBD" w:rsidRDefault="008C4C21" w:rsidP="008C4C21">
      <w:pPr>
        <w:jc w:val="center"/>
        <w:rPr>
          <w:rFonts w:ascii="Tahoma" w:hAnsi="Tahoma" w:cs="Tahoma"/>
          <w:b/>
        </w:rPr>
      </w:pPr>
      <w:r w:rsidRPr="00BB7EBD">
        <w:rPr>
          <w:rFonts w:ascii="Tahoma" w:hAnsi="Tahoma" w:cs="Tahoma"/>
          <w:b/>
        </w:rPr>
        <w:t>§ 7.</w:t>
      </w:r>
    </w:p>
    <w:p w14:paraId="0C3983FC" w14:textId="77777777" w:rsidR="008C4C21" w:rsidRPr="00B94764" w:rsidRDefault="008C4C21" w:rsidP="0074292C">
      <w:pPr>
        <w:pStyle w:val="Akapitzlist"/>
        <w:numPr>
          <w:ilvl w:val="2"/>
          <w:numId w:val="42"/>
        </w:numPr>
        <w:suppressAutoHyphens w:val="0"/>
        <w:autoSpaceDE w:val="0"/>
        <w:ind w:left="284" w:hanging="284"/>
        <w:jc w:val="both"/>
        <w:rPr>
          <w:rFonts w:ascii="Tahoma" w:hAnsi="Tahoma" w:cs="Tahoma"/>
          <w:sz w:val="20"/>
          <w:szCs w:val="20"/>
        </w:rPr>
      </w:pPr>
      <w:r w:rsidRPr="00B94764">
        <w:rPr>
          <w:rFonts w:ascii="Tahoma" w:hAnsi="Tahoma" w:cs="Tahoma"/>
          <w:sz w:val="20"/>
          <w:szCs w:val="20"/>
        </w:rPr>
        <w:t xml:space="preserve"> </w:t>
      </w:r>
      <w:r>
        <w:rPr>
          <w:rFonts w:ascii="Tahoma" w:hAnsi="Tahoma" w:cs="Tahoma"/>
          <w:sz w:val="20"/>
          <w:szCs w:val="20"/>
        </w:rPr>
        <w:t xml:space="preserve">Wykonawca zapłaci Zamawiającemu </w:t>
      </w:r>
      <w:r w:rsidRPr="00B94764">
        <w:rPr>
          <w:rFonts w:ascii="Tahoma" w:hAnsi="Tahoma" w:cs="Tahoma"/>
          <w:sz w:val="20"/>
          <w:szCs w:val="20"/>
        </w:rPr>
        <w:t>kary umowne w następującej wysokości:</w:t>
      </w:r>
    </w:p>
    <w:p w14:paraId="158902F0" w14:textId="7AB7D2AC" w:rsidR="008C4C21" w:rsidRPr="000D3341" w:rsidRDefault="008C4C21" w:rsidP="0074292C">
      <w:pPr>
        <w:pStyle w:val="NormalnyWeb"/>
        <w:numPr>
          <w:ilvl w:val="0"/>
          <w:numId w:val="43"/>
        </w:numPr>
        <w:spacing w:before="0" w:beforeAutospacing="0" w:after="0" w:afterAutospacing="0"/>
        <w:rPr>
          <w:rFonts w:ascii="Tahoma" w:hAnsi="Tahoma" w:cs="Tahoma"/>
        </w:rPr>
      </w:pPr>
      <w:r w:rsidRPr="000D3341">
        <w:rPr>
          <w:rFonts w:ascii="Tahoma" w:hAnsi="Tahoma" w:cs="Tahoma"/>
        </w:rPr>
        <w:t xml:space="preserve">w odniesieniu do czasu reakcji </w:t>
      </w:r>
      <w:r>
        <w:rPr>
          <w:rFonts w:ascii="Tahoma" w:hAnsi="Tahoma" w:cs="Tahoma"/>
        </w:rPr>
        <w:t>na zgłoszenie awarii/przystąpienia do naprawy (o którym mowa w § 1 ust. 3 pkt 6) -</w:t>
      </w:r>
      <w:r w:rsidRPr="000D3341">
        <w:rPr>
          <w:rFonts w:ascii="Tahoma" w:hAnsi="Tahoma" w:cs="Tahoma"/>
        </w:rPr>
        <w:t xml:space="preserve"> karę umowną w wysokości 1 % wartości wynagrodzenia wskazanego w § 1 ust. 2 za każde rozpoczęte kolejne 4 godziny po upływie </w:t>
      </w:r>
      <w:r>
        <w:rPr>
          <w:rFonts w:ascii="Tahoma" w:hAnsi="Tahoma" w:cs="Tahoma"/>
        </w:rPr>
        <w:t>24</w:t>
      </w:r>
      <w:r w:rsidRPr="000D3341">
        <w:rPr>
          <w:rFonts w:ascii="Tahoma" w:hAnsi="Tahoma" w:cs="Tahoma"/>
        </w:rPr>
        <w:t xml:space="preserve"> godzin od momentu zgłoszenia; </w:t>
      </w:r>
    </w:p>
    <w:p w14:paraId="444260FE" w14:textId="4DD4223C" w:rsidR="008C4C21" w:rsidRPr="000D3341" w:rsidRDefault="008C4C21" w:rsidP="0074292C">
      <w:pPr>
        <w:pStyle w:val="NormalnyWeb"/>
        <w:numPr>
          <w:ilvl w:val="0"/>
          <w:numId w:val="43"/>
        </w:numPr>
        <w:spacing w:before="0" w:beforeAutospacing="0" w:after="0" w:afterAutospacing="0"/>
        <w:rPr>
          <w:rFonts w:ascii="Tahoma" w:hAnsi="Tahoma" w:cs="Tahoma"/>
          <w:i/>
          <w:iCs/>
        </w:rPr>
      </w:pPr>
      <w:r w:rsidRPr="000D3341">
        <w:rPr>
          <w:rFonts w:ascii="Tahoma" w:hAnsi="Tahoma" w:cs="Tahoma"/>
        </w:rPr>
        <w:t>w odniesieniu do czasu usunięcia usterek</w:t>
      </w:r>
      <w:r>
        <w:rPr>
          <w:rFonts w:ascii="Tahoma" w:hAnsi="Tahoma" w:cs="Tahoma"/>
        </w:rPr>
        <w:t xml:space="preserve"> (o którym mowa w § 1 ust. 14)</w:t>
      </w:r>
      <w:r w:rsidRPr="000D3341">
        <w:rPr>
          <w:rFonts w:ascii="Tahoma" w:hAnsi="Tahoma" w:cs="Tahoma"/>
        </w:rPr>
        <w:t xml:space="preserve"> – karę umowną w wysokości 0,2 % Wynagrodzenia wskazanego w § 1 ust. 2 za każde rozpoczęte kolejne 12 godzin </w:t>
      </w:r>
      <w:r w:rsidRPr="0050235E">
        <w:rPr>
          <w:rFonts w:ascii="Tahoma" w:hAnsi="Tahoma" w:cs="Tahoma"/>
        </w:rPr>
        <w:t xml:space="preserve">po upływie </w:t>
      </w:r>
      <w:r w:rsidR="0050235E" w:rsidRPr="0050235E">
        <w:rPr>
          <w:rFonts w:ascii="Tahoma" w:hAnsi="Tahoma" w:cs="Tahoma"/>
        </w:rPr>
        <w:t xml:space="preserve">7/10 </w:t>
      </w:r>
      <w:r w:rsidRPr="0050235E">
        <w:rPr>
          <w:rFonts w:ascii="Tahoma" w:hAnsi="Tahoma" w:cs="Tahoma"/>
        </w:rPr>
        <w:t>dni</w:t>
      </w:r>
      <w:r w:rsidRPr="000D3341">
        <w:rPr>
          <w:rFonts w:ascii="Tahoma" w:hAnsi="Tahoma" w:cs="Tahoma"/>
        </w:rPr>
        <w:t xml:space="preserve"> od dnia otrzymania zlecenia,</w:t>
      </w:r>
    </w:p>
    <w:p w14:paraId="418FC5C4" w14:textId="77777777" w:rsidR="008C4C21" w:rsidRPr="00C64621" w:rsidRDefault="008C4C21" w:rsidP="0074292C">
      <w:pPr>
        <w:pStyle w:val="NormalnyWeb"/>
        <w:numPr>
          <w:ilvl w:val="0"/>
          <w:numId w:val="43"/>
        </w:numPr>
        <w:spacing w:before="0" w:beforeAutospacing="0" w:after="0" w:afterAutospacing="0"/>
        <w:rPr>
          <w:rFonts w:ascii="Tahoma" w:hAnsi="Tahoma" w:cs="Tahoma"/>
        </w:rPr>
      </w:pPr>
      <w:r w:rsidRPr="000D3341">
        <w:rPr>
          <w:rFonts w:ascii="Tahoma" w:hAnsi="Tahoma" w:cs="Tahoma"/>
        </w:rPr>
        <w:t>w odniesieniu do terminu wykonania przeglądu technicznego przedstawionego w zaakceptowanym</w:t>
      </w:r>
      <w:r w:rsidRPr="00C64621">
        <w:rPr>
          <w:rFonts w:ascii="Tahoma" w:hAnsi="Tahoma" w:cs="Tahoma"/>
        </w:rPr>
        <w:t xml:space="preserve"> harmonogramie </w:t>
      </w:r>
      <w:r w:rsidRPr="00905654">
        <w:rPr>
          <w:rFonts w:ascii="Tahoma" w:hAnsi="Tahoma" w:cs="Tahoma"/>
        </w:rPr>
        <w:t>zgodnie z § 1 ust. 8 - karę umowną w wysokości 0,2 % wartości umowy</w:t>
      </w:r>
      <w:r w:rsidRPr="00C64621">
        <w:rPr>
          <w:rFonts w:ascii="Tahoma" w:hAnsi="Tahoma" w:cs="Tahoma"/>
        </w:rPr>
        <w:t xml:space="preserve"> za każdy następny dzień zwłoki wynikającej z harmonogramu.</w:t>
      </w:r>
    </w:p>
    <w:p w14:paraId="43A2D3B5" w14:textId="77777777" w:rsidR="008C4C21" w:rsidRDefault="008C4C21" w:rsidP="0074292C">
      <w:pPr>
        <w:pStyle w:val="Akapitzlist"/>
        <w:numPr>
          <w:ilvl w:val="2"/>
          <w:numId w:val="42"/>
        </w:numPr>
        <w:suppressAutoHyphens w:val="0"/>
        <w:autoSpaceDE w:val="0"/>
        <w:ind w:left="426" w:hanging="426"/>
        <w:jc w:val="both"/>
        <w:rPr>
          <w:rFonts w:ascii="Tahoma" w:hAnsi="Tahoma" w:cs="Tahoma"/>
          <w:sz w:val="20"/>
          <w:szCs w:val="20"/>
        </w:rPr>
      </w:pPr>
      <w:r w:rsidRPr="00331FDC">
        <w:rPr>
          <w:rFonts w:ascii="Tahoma" w:hAnsi="Tahoma" w:cs="Tahoma"/>
          <w:sz w:val="20"/>
          <w:szCs w:val="20"/>
        </w:rPr>
        <w:t>Kary umowne opisane w ust. 1 liczone będą odrębnie do każdego pojedynczego zgłoszenia.</w:t>
      </w:r>
    </w:p>
    <w:p w14:paraId="58A0A8FC" w14:textId="77777777" w:rsidR="008C4C21" w:rsidRDefault="008C4C21" w:rsidP="0074292C">
      <w:pPr>
        <w:pStyle w:val="Akapitzlist"/>
        <w:numPr>
          <w:ilvl w:val="2"/>
          <w:numId w:val="42"/>
        </w:numPr>
        <w:suppressAutoHyphens w:val="0"/>
        <w:autoSpaceDE w:val="0"/>
        <w:ind w:left="426" w:hanging="426"/>
        <w:jc w:val="both"/>
        <w:rPr>
          <w:rFonts w:ascii="Tahoma" w:hAnsi="Tahoma" w:cs="Tahoma"/>
          <w:sz w:val="20"/>
          <w:szCs w:val="20"/>
        </w:rPr>
      </w:pPr>
      <w:r w:rsidRPr="00331FDC">
        <w:rPr>
          <w:rFonts w:ascii="Tahoma" w:hAnsi="Tahoma" w:cs="Tahoma"/>
          <w:sz w:val="20"/>
          <w:szCs w:val="20"/>
        </w:rPr>
        <w:t>Wykonawca jest zobowiązany zapłacić karę umowną w terminie 14 dni kalendarzowych od dnia otrzymania noty obciążeniowej wystawionej przez Zamawiającego w tym zakresie. W przypadku uchybienia przez Wykonawcę temu terminowi Zamawiający ma prawo potrącić kwotę wynikającą z noty obciążeniowej z Wynagrodzenia, na co Wykonawca wyraża bezwarunkową zgodę.</w:t>
      </w:r>
    </w:p>
    <w:p w14:paraId="267FAA68" w14:textId="77777777" w:rsidR="008C4C21" w:rsidRDefault="008C4C21" w:rsidP="0074292C">
      <w:pPr>
        <w:pStyle w:val="Akapitzlist"/>
        <w:numPr>
          <w:ilvl w:val="2"/>
          <w:numId w:val="42"/>
        </w:numPr>
        <w:suppressAutoHyphens w:val="0"/>
        <w:autoSpaceDE w:val="0"/>
        <w:ind w:left="426" w:hanging="426"/>
        <w:jc w:val="both"/>
        <w:rPr>
          <w:rFonts w:ascii="Tahoma" w:hAnsi="Tahoma" w:cs="Tahoma"/>
          <w:sz w:val="20"/>
          <w:szCs w:val="20"/>
        </w:rPr>
      </w:pPr>
      <w:r w:rsidRPr="00331FDC">
        <w:rPr>
          <w:rFonts w:ascii="Tahoma" w:hAnsi="Tahoma" w:cs="Tahoma"/>
          <w:sz w:val="20"/>
          <w:szCs w:val="20"/>
        </w:rPr>
        <w:t>Przewidziane w niniejszym paragrafie łączne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umową kara umowna jest zdaniem stron umowy wygórowana w stosunku do charakteru uchybienia przez Wykonawcę obowiązkom umownym, określonym przez umowę i SWZ. Strony umowy ustalają, że ostateczna decyzja w zakresie ewentualnego miarkowania kar umownych jest zawsze podejmowana indywidualnie przez Zamawiającego. Naliczenie kar umownych jak i ich miarkowanie jest uprawnieniem Zamawiającego. Wykonawcy nie przysługuje roszczenie z tego tytułu.</w:t>
      </w:r>
    </w:p>
    <w:p w14:paraId="0AB92FFA" w14:textId="77777777" w:rsidR="008C4C21" w:rsidRDefault="008C4C21" w:rsidP="0074292C">
      <w:pPr>
        <w:pStyle w:val="Akapitzlist"/>
        <w:numPr>
          <w:ilvl w:val="2"/>
          <w:numId w:val="42"/>
        </w:numPr>
        <w:suppressAutoHyphens w:val="0"/>
        <w:autoSpaceDE w:val="0"/>
        <w:ind w:left="426" w:hanging="426"/>
        <w:jc w:val="both"/>
        <w:rPr>
          <w:rFonts w:ascii="Tahoma" w:hAnsi="Tahoma" w:cs="Tahoma"/>
          <w:sz w:val="20"/>
          <w:szCs w:val="20"/>
        </w:rPr>
      </w:pPr>
      <w:r w:rsidRPr="00331FDC">
        <w:rPr>
          <w:rFonts w:ascii="Tahoma" w:hAnsi="Tahoma" w:cs="Tahoma"/>
          <w:sz w:val="20"/>
          <w:szCs w:val="20"/>
        </w:rPr>
        <w:t>Wykonawca zapłaci Zamawiającemu karę umowną za odstąpienie od Umowy z przyczyn zależnych od Wykonawcy, w wysokości 10% Wynagrodzenia.</w:t>
      </w:r>
    </w:p>
    <w:p w14:paraId="7D723546" w14:textId="77777777" w:rsidR="008C4C21" w:rsidRDefault="008C4C21" w:rsidP="0074292C">
      <w:pPr>
        <w:pStyle w:val="Akapitzlist"/>
        <w:numPr>
          <w:ilvl w:val="2"/>
          <w:numId w:val="42"/>
        </w:numPr>
        <w:suppressAutoHyphens w:val="0"/>
        <w:autoSpaceDE w:val="0"/>
        <w:ind w:left="426" w:hanging="426"/>
        <w:jc w:val="both"/>
        <w:rPr>
          <w:rFonts w:ascii="Tahoma" w:hAnsi="Tahoma" w:cs="Tahoma"/>
          <w:sz w:val="20"/>
          <w:szCs w:val="20"/>
        </w:rPr>
      </w:pPr>
      <w:r w:rsidRPr="00331FDC">
        <w:rPr>
          <w:rFonts w:ascii="Tahoma" w:hAnsi="Tahoma" w:cs="Tahoma"/>
          <w:sz w:val="20"/>
          <w:szCs w:val="20"/>
        </w:rPr>
        <w:t>Naliczone kary umowne podlegają sumowaniu, co oznacza, że naliczenie kary umownej z jednego tytułu nie wyłącza możliwości naliczenia kary umownej z innego tytułu, jeżeli istnieją ku temu podstawy.</w:t>
      </w:r>
    </w:p>
    <w:p w14:paraId="2172CC1F" w14:textId="77777777" w:rsidR="008C4C21" w:rsidRDefault="008C4C21" w:rsidP="0074292C">
      <w:pPr>
        <w:pStyle w:val="Akapitzlist"/>
        <w:numPr>
          <w:ilvl w:val="2"/>
          <w:numId w:val="42"/>
        </w:numPr>
        <w:suppressAutoHyphens w:val="0"/>
        <w:autoSpaceDE w:val="0"/>
        <w:ind w:left="426" w:hanging="426"/>
        <w:jc w:val="both"/>
        <w:rPr>
          <w:rFonts w:ascii="Tahoma" w:hAnsi="Tahoma" w:cs="Tahoma"/>
          <w:sz w:val="20"/>
          <w:szCs w:val="20"/>
        </w:rPr>
      </w:pPr>
      <w:r w:rsidRPr="00331FDC">
        <w:rPr>
          <w:rFonts w:ascii="Tahoma" w:hAnsi="Tahoma" w:cs="Tahoma"/>
          <w:sz w:val="20"/>
          <w:szCs w:val="20"/>
        </w:rPr>
        <w:lastRenderedPageBreak/>
        <w:t>Kary umowne opisane w ust. 1 nie znajdą zastosowania w przypadku bezpłatnego dostarczenia sprzętu zastępczego na czas naprawy.</w:t>
      </w:r>
    </w:p>
    <w:p w14:paraId="4C0D8752" w14:textId="77777777" w:rsidR="008C4C21" w:rsidRPr="00331FDC" w:rsidRDefault="008C4C21" w:rsidP="0074292C">
      <w:pPr>
        <w:pStyle w:val="Akapitzlist"/>
        <w:numPr>
          <w:ilvl w:val="2"/>
          <w:numId w:val="42"/>
        </w:numPr>
        <w:suppressAutoHyphens w:val="0"/>
        <w:autoSpaceDE w:val="0"/>
        <w:ind w:left="426" w:hanging="426"/>
        <w:jc w:val="both"/>
        <w:rPr>
          <w:rFonts w:ascii="Tahoma" w:hAnsi="Tahoma" w:cs="Tahoma"/>
          <w:sz w:val="20"/>
          <w:szCs w:val="20"/>
        </w:rPr>
      </w:pPr>
      <w:r w:rsidRPr="00331FDC">
        <w:rPr>
          <w:rFonts w:ascii="Tahoma" w:hAnsi="Tahoma" w:cs="Tahoma"/>
          <w:sz w:val="20"/>
          <w:szCs w:val="20"/>
        </w:rPr>
        <w:t>Łączna wysokość kar umownych nie może przekroczyć 20% wartości umowy.</w:t>
      </w:r>
    </w:p>
    <w:p w14:paraId="3E0D2842" w14:textId="77777777" w:rsidR="008C4C21" w:rsidRPr="008D2F7F" w:rsidRDefault="008C4C21" w:rsidP="008C4C21">
      <w:pPr>
        <w:jc w:val="center"/>
        <w:rPr>
          <w:rFonts w:ascii="Tahoma" w:hAnsi="Tahoma" w:cs="Tahoma"/>
        </w:rPr>
      </w:pPr>
    </w:p>
    <w:p w14:paraId="19CE5328" w14:textId="77777777" w:rsidR="008C4C21" w:rsidRPr="00165A69" w:rsidRDefault="008C4C21" w:rsidP="008C4C21">
      <w:pPr>
        <w:jc w:val="center"/>
        <w:rPr>
          <w:rFonts w:ascii="Tahoma" w:hAnsi="Tahoma" w:cs="Tahoma"/>
          <w:b/>
          <w:bCs/>
        </w:rPr>
      </w:pPr>
      <w:r w:rsidRPr="00165A69">
        <w:rPr>
          <w:rFonts w:ascii="Tahoma" w:hAnsi="Tahoma" w:cs="Tahoma"/>
          <w:b/>
          <w:bCs/>
        </w:rPr>
        <w:t>§ 8.</w:t>
      </w:r>
    </w:p>
    <w:p w14:paraId="1B58DD95" w14:textId="77777777" w:rsidR="008C4C21" w:rsidRPr="008D2F7F" w:rsidRDefault="008C4C21" w:rsidP="0074292C">
      <w:pPr>
        <w:numPr>
          <w:ilvl w:val="0"/>
          <w:numId w:val="34"/>
        </w:numPr>
        <w:autoSpaceDE w:val="0"/>
        <w:autoSpaceDN w:val="0"/>
        <w:adjustRightInd w:val="0"/>
        <w:jc w:val="both"/>
        <w:rPr>
          <w:rFonts w:ascii="Tahoma" w:hAnsi="Tahoma" w:cs="Tahoma"/>
        </w:rPr>
      </w:pPr>
      <w:r>
        <w:rPr>
          <w:rFonts w:ascii="Tahoma" w:hAnsi="Tahoma" w:cs="Tahoma"/>
        </w:rPr>
        <w:t xml:space="preserve">Strony </w:t>
      </w:r>
      <w:r w:rsidRPr="008D2F7F">
        <w:rPr>
          <w:rFonts w:ascii="Tahoma" w:hAnsi="Tahoma" w:cs="Tahoma"/>
        </w:rPr>
        <w:t>zobowiązuj</w:t>
      </w:r>
      <w:r>
        <w:rPr>
          <w:rFonts w:ascii="Tahoma" w:hAnsi="Tahoma" w:cs="Tahoma"/>
        </w:rPr>
        <w:t>ą</w:t>
      </w:r>
      <w:r w:rsidRPr="008D2F7F">
        <w:rPr>
          <w:rFonts w:ascii="Tahoma" w:hAnsi="Tahoma" w:cs="Tahoma"/>
        </w:rPr>
        <w:t xml:space="preserve"> się do:</w:t>
      </w:r>
    </w:p>
    <w:p w14:paraId="3B394B83" w14:textId="77777777" w:rsidR="008C4C21" w:rsidRPr="008D2F7F" w:rsidRDefault="008C4C21" w:rsidP="0074292C">
      <w:pPr>
        <w:pStyle w:val="Akapitzlist"/>
        <w:numPr>
          <w:ilvl w:val="0"/>
          <w:numId w:val="38"/>
        </w:numPr>
        <w:suppressAutoHyphens w:val="0"/>
        <w:contextualSpacing/>
        <w:jc w:val="both"/>
        <w:rPr>
          <w:rFonts w:ascii="Tahoma" w:hAnsi="Tahoma" w:cs="Tahoma"/>
          <w:sz w:val="20"/>
          <w:szCs w:val="20"/>
        </w:rPr>
      </w:pPr>
      <w:r w:rsidRPr="008D2F7F">
        <w:rPr>
          <w:rFonts w:ascii="Tahoma" w:hAnsi="Tahoma" w:cs="Tahoma"/>
          <w:sz w:val="20"/>
          <w:szCs w:val="20"/>
        </w:rPr>
        <w:t>zachowania w poufności wszelkich informacji, w tym chronionych przepisami powszechnie obowiązującego prawa, z którymi zapoznał się w jakiejkolwiek formie w związku z wykonywaniem umowy,</w:t>
      </w:r>
    </w:p>
    <w:p w14:paraId="2012A4C7" w14:textId="77777777" w:rsidR="008C4C21" w:rsidRPr="008D2F7F" w:rsidRDefault="008C4C21" w:rsidP="0074292C">
      <w:pPr>
        <w:pStyle w:val="Akapitzlist"/>
        <w:numPr>
          <w:ilvl w:val="0"/>
          <w:numId w:val="38"/>
        </w:numPr>
        <w:suppressAutoHyphens w:val="0"/>
        <w:contextualSpacing/>
        <w:jc w:val="both"/>
        <w:rPr>
          <w:rFonts w:ascii="Tahoma" w:hAnsi="Tahoma" w:cs="Tahoma"/>
          <w:sz w:val="20"/>
          <w:szCs w:val="20"/>
        </w:rPr>
      </w:pPr>
      <w:r w:rsidRPr="008D2F7F">
        <w:rPr>
          <w:rFonts w:ascii="Tahoma" w:hAnsi="Tahoma" w:cs="Tahoma"/>
          <w:sz w:val="20"/>
          <w:szCs w:val="20"/>
        </w:rPr>
        <w:t xml:space="preserve">nieujawniania tych informacji na rzecz osób trzecich nieuprawnionych do ich pozyskania bez uprzedniej pisemnej zgody </w:t>
      </w:r>
      <w:r>
        <w:rPr>
          <w:rFonts w:ascii="Tahoma" w:hAnsi="Tahoma" w:cs="Tahoma"/>
          <w:sz w:val="20"/>
          <w:szCs w:val="20"/>
        </w:rPr>
        <w:t>drugiej strony,</w:t>
      </w:r>
    </w:p>
    <w:p w14:paraId="06482503" w14:textId="77777777" w:rsidR="008C4C21" w:rsidRPr="008D2F7F" w:rsidRDefault="008C4C21" w:rsidP="0074292C">
      <w:pPr>
        <w:pStyle w:val="Akapitzlist"/>
        <w:numPr>
          <w:ilvl w:val="0"/>
          <w:numId w:val="38"/>
        </w:numPr>
        <w:suppressAutoHyphens w:val="0"/>
        <w:contextualSpacing/>
        <w:jc w:val="both"/>
        <w:rPr>
          <w:rFonts w:ascii="Tahoma" w:hAnsi="Tahoma" w:cs="Tahoma"/>
          <w:sz w:val="20"/>
          <w:szCs w:val="20"/>
        </w:rPr>
      </w:pPr>
      <w:r w:rsidRPr="008D2F7F">
        <w:rPr>
          <w:rFonts w:ascii="Tahoma" w:hAnsi="Tahoma" w:cs="Tahoma"/>
          <w:sz w:val="20"/>
          <w:szCs w:val="20"/>
        </w:rPr>
        <w:t xml:space="preserve">powstrzymywania się od jakichkolwiek działań i czynności skutkujących utrwaleniem tych informacji bez wiedzy i zgody </w:t>
      </w:r>
      <w:r>
        <w:rPr>
          <w:rFonts w:ascii="Tahoma" w:hAnsi="Tahoma" w:cs="Tahoma"/>
          <w:sz w:val="20"/>
          <w:szCs w:val="20"/>
        </w:rPr>
        <w:t>drugiej strony</w:t>
      </w:r>
      <w:r w:rsidRPr="008D2F7F">
        <w:rPr>
          <w:rFonts w:ascii="Tahoma" w:hAnsi="Tahoma" w:cs="Tahoma"/>
          <w:sz w:val="20"/>
          <w:szCs w:val="20"/>
        </w:rPr>
        <w:t>.</w:t>
      </w:r>
    </w:p>
    <w:p w14:paraId="18C098D8" w14:textId="77777777" w:rsidR="008C4C21" w:rsidRPr="008D2F7F" w:rsidRDefault="008C4C21" w:rsidP="0074292C">
      <w:pPr>
        <w:pStyle w:val="Akapitzlist"/>
        <w:numPr>
          <w:ilvl w:val="0"/>
          <w:numId w:val="34"/>
        </w:numPr>
        <w:suppressAutoHyphens w:val="0"/>
        <w:spacing w:after="160" w:line="259" w:lineRule="auto"/>
        <w:contextualSpacing/>
        <w:jc w:val="both"/>
        <w:rPr>
          <w:rFonts w:ascii="Tahoma" w:hAnsi="Tahoma" w:cs="Tahoma"/>
          <w:sz w:val="20"/>
          <w:szCs w:val="20"/>
        </w:rPr>
      </w:pPr>
      <w:r>
        <w:rPr>
          <w:rFonts w:ascii="Tahoma" w:hAnsi="Tahoma" w:cs="Tahoma"/>
          <w:sz w:val="20"/>
          <w:szCs w:val="20"/>
        </w:rPr>
        <w:t>Strony</w:t>
      </w:r>
      <w:r w:rsidRPr="008D2F7F">
        <w:rPr>
          <w:rFonts w:ascii="Tahoma" w:hAnsi="Tahoma" w:cs="Tahoma"/>
          <w:sz w:val="20"/>
          <w:szCs w:val="20"/>
        </w:rPr>
        <w:t xml:space="preserve"> zobowiązuj</w:t>
      </w:r>
      <w:r>
        <w:rPr>
          <w:rFonts w:ascii="Tahoma" w:hAnsi="Tahoma" w:cs="Tahoma"/>
          <w:sz w:val="20"/>
          <w:szCs w:val="20"/>
        </w:rPr>
        <w:t>ą</w:t>
      </w:r>
      <w:r w:rsidRPr="008D2F7F">
        <w:rPr>
          <w:rFonts w:ascii="Tahoma" w:hAnsi="Tahoma" w:cs="Tahoma"/>
          <w:sz w:val="20"/>
          <w:szCs w:val="20"/>
        </w:rPr>
        <w:t xml:space="preserve"> się:</w:t>
      </w:r>
    </w:p>
    <w:p w14:paraId="2FB44527" w14:textId="77777777" w:rsidR="008C4C21" w:rsidRPr="008D2F7F" w:rsidRDefault="008C4C21" w:rsidP="0074292C">
      <w:pPr>
        <w:pStyle w:val="Akapitzlist"/>
        <w:numPr>
          <w:ilvl w:val="0"/>
          <w:numId w:val="39"/>
        </w:numPr>
        <w:suppressAutoHyphens w:val="0"/>
        <w:contextualSpacing/>
        <w:jc w:val="both"/>
        <w:rPr>
          <w:rFonts w:ascii="Tahoma" w:hAnsi="Tahoma" w:cs="Tahoma"/>
          <w:sz w:val="20"/>
          <w:szCs w:val="20"/>
        </w:rPr>
      </w:pPr>
      <w:r w:rsidRPr="008D2F7F">
        <w:rPr>
          <w:rFonts w:ascii="Tahoma" w:hAnsi="Tahoma" w:cs="Tahoma"/>
          <w:sz w:val="20"/>
          <w:szCs w:val="20"/>
        </w:rPr>
        <w:t>stosować środki techniczne i organizacyjne zapewniające ochronę powierzonych danych, tj. zabezpieczyć je przed udostępnieniem osobom nieupoważnionym, utratą, uszkodzeniem lub zniszczeniem,</w:t>
      </w:r>
    </w:p>
    <w:p w14:paraId="31CDA2DD" w14:textId="77777777" w:rsidR="008C4C21" w:rsidRPr="008D2F7F" w:rsidRDefault="008C4C21" w:rsidP="0074292C">
      <w:pPr>
        <w:pStyle w:val="Akapitzlist"/>
        <w:numPr>
          <w:ilvl w:val="0"/>
          <w:numId w:val="39"/>
        </w:numPr>
        <w:suppressAutoHyphens w:val="0"/>
        <w:contextualSpacing/>
        <w:jc w:val="both"/>
        <w:rPr>
          <w:rFonts w:ascii="Tahoma" w:hAnsi="Tahoma" w:cs="Tahoma"/>
          <w:sz w:val="20"/>
          <w:szCs w:val="20"/>
        </w:rPr>
      </w:pPr>
      <w:r w:rsidRPr="008D2F7F">
        <w:rPr>
          <w:rFonts w:ascii="Tahoma" w:hAnsi="Tahoma" w:cs="Tahoma"/>
          <w:sz w:val="20"/>
          <w:szCs w:val="20"/>
        </w:rPr>
        <w:t>przestrzegać obowiązujących przepisów regulujących ochronę danych osobowych: Rozporządzenia Parlamentu Europejskiego i Rady (UE) 2016/679 w sprawie ochrony osób fizycznych w związku z przetwarzaniem danych osobowych i w sprawie swobodnego przepływu takich danych oraz uchylenia dyrektywy 95/46/WE.</w:t>
      </w:r>
    </w:p>
    <w:p w14:paraId="38EDCCE1" w14:textId="77777777" w:rsidR="008C4C21" w:rsidRPr="00893366" w:rsidRDefault="008C4C21" w:rsidP="008C4C21">
      <w:pPr>
        <w:rPr>
          <w:rFonts w:ascii="Tahoma" w:hAnsi="Tahoma" w:cs="Tahoma"/>
          <w:lang w:val="x-none"/>
        </w:rPr>
      </w:pPr>
    </w:p>
    <w:p w14:paraId="15D9B05A" w14:textId="77777777" w:rsidR="008C4C21" w:rsidRPr="00165A69" w:rsidRDefault="008C4C21" w:rsidP="008C4C21">
      <w:pPr>
        <w:jc w:val="center"/>
        <w:rPr>
          <w:rFonts w:ascii="Tahoma" w:hAnsi="Tahoma" w:cs="Tahoma"/>
          <w:b/>
          <w:bCs/>
        </w:rPr>
      </w:pPr>
      <w:r w:rsidRPr="00165A69">
        <w:rPr>
          <w:rFonts w:ascii="Tahoma" w:hAnsi="Tahoma" w:cs="Tahoma"/>
          <w:b/>
          <w:bCs/>
        </w:rPr>
        <w:t>§ 9.</w:t>
      </w:r>
    </w:p>
    <w:p w14:paraId="5B4F33A7" w14:textId="77777777" w:rsidR="008C4C21" w:rsidRPr="008D2F7F" w:rsidRDefault="008C4C21" w:rsidP="0074292C">
      <w:pPr>
        <w:numPr>
          <w:ilvl w:val="3"/>
          <w:numId w:val="31"/>
        </w:numPr>
        <w:snapToGrid w:val="0"/>
        <w:ind w:left="426"/>
        <w:jc w:val="both"/>
        <w:rPr>
          <w:rFonts w:ascii="Tahoma" w:hAnsi="Tahoma" w:cs="Tahoma"/>
        </w:rPr>
      </w:pPr>
      <w:r w:rsidRPr="008D2F7F">
        <w:rPr>
          <w:rFonts w:ascii="Tahoma" w:hAnsi="Tahoma" w:cs="Tahoma"/>
        </w:rPr>
        <w:t>Którakolwiek ze Stron Umowy nie będzie odpowiedzialna za niewykonanie lub nienależyte wykonanie zobowiązań wynikających z Umowy spowodowane przez okoliczności traktowane jako Siła Wyższa.</w:t>
      </w:r>
    </w:p>
    <w:p w14:paraId="087D6809" w14:textId="77777777" w:rsidR="008C4C21" w:rsidRPr="008D2F7F" w:rsidRDefault="008C4C21" w:rsidP="0074292C">
      <w:pPr>
        <w:numPr>
          <w:ilvl w:val="3"/>
          <w:numId w:val="31"/>
        </w:numPr>
        <w:snapToGrid w:val="0"/>
        <w:ind w:left="426"/>
        <w:jc w:val="both"/>
        <w:rPr>
          <w:rFonts w:ascii="Tahoma" w:hAnsi="Tahoma" w:cs="Tahoma"/>
        </w:rPr>
      </w:pPr>
      <w:r w:rsidRPr="008D2F7F">
        <w:rPr>
          <w:rFonts w:ascii="Tahoma" w:hAnsi="Tahoma" w:cs="Tahoma"/>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4E0CD6FE" w14:textId="77777777" w:rsidR="008C4C21" w:rsidRPr="008D2F7F" w:rsidRDefault="008C4C21" w:rsidP="0074292C">
      <w:pPr>
        <w:numPr>
          <w:ilvl w:val="3"/>
          <w:numId w:val="31"/>
        </w:numPr>
        <w:snapToGrid w:val="0"/>
        <w:ind w:left="426"/>
        <w:jc w:val="both"/>
        <w:rPr>
          <w:rFonts w:ascii="Tahoma" w:hAnsi="Tahoma" w:cs="Tahoma"/>
        </w:rPr>
      </w:pPr>
      <w:r w:rsidRPr="008D2F7F">
        <w:rPr>
          <w:rFonts w:ascii="Tahoma" w:hAnsi="Tahoma" w:cs="Tahoma"/>
        </w:rPr>
        <w:t>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DA0B12D" w14:textId="77777777" w:rsidR="008C4C21" w:rsidRPr="008D2F7F" w:rsidRDefault="008C4C21" w:rsidP="0074292C">
      <w:pPr>
        <w:numPr>
          <w:ilvl w:val="3"/>
          <w:numId w:val="31"/>
        </w:numPr>
        <w:snapToGrid w:val="0"/>
        <w:ind w:left="426"/>
        <w:jc w:val="both"/>
        <w:rPr>
          <w:rFonts w:ascii="Tahoma" w:hAnsi="Tahoma" w:cs="Tahoma"/>
        </w:rPr>
      </w:pPr>
      <w:r w:rsidRPr="008D2F7F">
        <w:rPr>
          <w:rFonts w:ascii="Tahoma" w:hAnsi="Tahoma" w:cs="Tahoma"/>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0A81BB2B" w14:textId="77777777" w:rsidR="005E0A32" w:rsidRDefault="008C4C21" w:rsidP="005E0A32">
      <w:pPr>
        <w:numPr>
          <w:ilvl w:val="3"/>
          <w:numId w:val="31"/>
        </w:numPr>
        <w:snapToGrid w:val="0"/>
        <w:ind w:left="426"/>
        <w:jc w:val="both"/>
        <w:rPr>
          <w:rFonts w:ascii="Tahoma" w:hAnsi="Tahoma" w:cs="Tahoma"/>
        </w:rPr>
      </w:pPr>
      <w:r w:rsidRPr="008D2F7F">
        <w:rPr>
          <w:rFonts w:ascii="Tahoma" w:hAnsi="Tahoma" w:cs="Tahoma"/>
        </w:rPr>
        <w:t xml:space="preserve">Stan Siły Wyższej powoduje adekwatne przesunięcie terminów realizacji </w:t>
      </w:r>
      <w:proofErr w:type="gramStart"/>
      <w:r w:rsidRPr="008D2F7F">
        <w:rPr>
          <w:rFonts w:ascii="Tahoma" w:hAnsi="Tahoma" w:cs="Tahoma"/>
        </w:rPr>
        <w:t>Umowy</w:t>
      </w:r>
      <w:r>
        <w:rPr>
          <w:rFonts w:ascii="Tahoma" w:hAnsi="Tahoma" w:cs="Tahoma"/>
        </w:rPr>
        <w:t xml:space="preserve"> </w:t>
      </w:r>
      <w:r w:rsidRPr="008D2F7F">
        <w:rPr>
          <w:rFonts w:ascii="Tahoma" w:hAnsi="Tahoma" w:cs="Tahoma"/>
        </w:rPr>
        <w:t>chyba,</w:t>
      </w:r>
      <w:proofErr w:type="gramEnd"/>
      <w:r>
        <w:rPr>
          <w:rFonts w:ascii="Tahoma" w:hAnsi="Tahoma" w:cs="Tahoma"/>
        </w:rPr>
        <w:t xml:space="preserve"> </w:t>
      </w:r>
      <w:r w:rsidRPr="008D2F7F">
        <w:rPr>
          <w:rFonts w:ascii="Tahoma" w:hAnsi="Tahoma" w:cs="Tahoma"/>
        </w:rPr>
        <w:t>że Strony postanowiły inaczej.</w:t>
      </w:r>
    </w:p>
    <w:p w14:paraId="1301016B" w14:textId="153AC419" w:rsidR="008C4C21" w:rsidRPr="005E0A32" w:rsidRDefault="008C4C21" w:rsidP="005E0A32">
      <w:pPr>
        <w:numPr>
          <w:ilvl w:val="3"/>
          <w:numId w:val="31"/>
        </w:numPr>
        <w:snapToGrid w:val="0"/>
        <w:ind w:left="426"/>
        <w:jc w:val="both"/>
        <w:rPr>
          <w:rFonts w:ascii="Tahoma" w:hAnsi="Tahoma" w:cs="Tahoma"/>
        </w:rPr>
      </w:pPr>
      <w:r w:rsidRPr="005E0A32">
        <w:rPr>
          <w:rFonts w:ascii="Tahoma" w:hAnsi="Tahoma" w:cs="Tahoma"/>
        </w:rPr>
        <w:t>Strona nie może powołać się na stan Siły Wyższej, jeśli okoliczność ta była już Stronie znana w chwili zawarcia umowy.</w:t>
      </w:r>
    </w:p>
    <w:p w14:paraId="28A014DA" w14:textId="77777777" w:rsidR="008C4C21" w:rsidRPr="008D2F7F" w:rsidRDefault="008C4C21" w:rsidP="008C4C21">
      <w:pPr>
        <w:jc w:val="center"/>
        <w:rPr>
          <w:rFonts w:ascii="Tahoma" w:hAnsi="Tahoma" w:cs="Tahoma"/>
        </w:rPr>
      </w:pPr>
      <w:r w:rsidRPr="008D2F7F">
        <w:rPr>
          <w:rFonts w:ascii="Tahoma" w:hAnsi="Tahoma" w:cs="Tahoma"/>
        </w:rPr>
        <w:t>§ 1</w:t>
      </w:r>
      <w:r>
        <w:rPr>
          <w:rFonts w:ascii="Tahoma" w:hAnsi="Tahoma" w:cs="Tahoma"/>
        </w:rPr>
        <w:t>0</w:t>
      </w:r>
    </w:p>
    <w:p w14:paraId="204CC4C4" w14:textId="77777777" w:rsidR="008C4C21" w:rsidRPr="008D2F7F" w:rsidRDefault="008C4C21" w:rsidP="008C4C21">
      <w:pPr>
        <w:jc w:val="both"/>
        <w:rPr>
          <w:rFonts w:ascii="Tahoma" w:hAnsi="Tahoma" w:cs="Tahoma"/>
        </w:rPr>
      </w:pPr>
      <w:r w:rsidRPr="008D2F7F">
        <w:rPr>
          <w:rFonts w:ascii="Tahoma" w:hAnsi="Tahoma" w:cs="Tahoma"/>
        </w:rPr>
        <w:t>W sprawach nieunormowanych umową będą miały zastosowanie przepisy Kodeksu Cywilnego.</w:t>
      </w:r>
    </w:p>
    <w:p w14:paraId="3C255750" w14:textId="77777777" w:rsidR="008C4C21" w:rsidRPr="008D2F7F" w:rsidRDefault="008C4C21" w:rsidP="008C4C21">
      <w:pPr>
        <w:jc w:val="center"/>
        <w:rPr>
          <w:rFonts w:ascii="Tahoma" w:hAnsi="Tahoma" w:cs="Tahoma"/>
        </w:rPr>
      </w:pPr>
      <w:r w:rsidRPr="008D2F7F">
        <w:rPr>
          <w:rFonts w:ascii="Tahoma" w:hAnsi="Tahoma" w:cs="Tahoma"/>
        </w:rPr>
        <w:t>§ 12.</w:t>
      </w:r>
    </w:p>
    <w:p w14:paraId="7F93762B" w14:textId="77777777" w:rsidR="008C4C21" w:rsidRPr="008D2F7F" w:rsidRDefault="008C4C21" w:rsidP="008C4C21">
      <w:pPr>
        <w:jc w:val="both"/>
        <w:rPr>
          <w:rFonts w:ascii="Tahoma" w:hAnsi="Tahoma" w:cs="Tahoma"/>
        </w:rPr>
      </w:pPr>
      <w:r w:rsidRPr="008D2F7F">
        <w:rPr>
          <w:rFonts w:ascii="Tahoma" w:hAnsi="Tahoma" w:cs="Tahoma"/>
        </w:rPr>
        <w:t>Ewentualne spory mogące wyniknąć na tle wykonania postanowień umowy strony poddają rozstrzygnięciu właściwemu miejscowo dla Zamawiającego sądowi w Lesznie.</w:t>
      </w:r>
    </w:p>
    <w:p w14:paraId="57295538" w14:textId="77777777" w:rsidR="008C4C21" w:rsidRPr="008D2F7F" w:rsidRDefault="008C4C21" w:rsidP="008C4C21">
      <w:pPr>
        <w:jc w:val="center"/>
        <w:rPr>
          <w:rFonts w:ascii="Tahoma" w:hAnsi="Tahoma" w:cs="Tahoma"/>
        </w:rPr>
      </w:pPr>
      <w:r w:rsidRPr="008D2F7F">
        <w:rPr>
          <w:rFonts w:ascii="Tahoma" w:hAnsi="Tahoma" w:cs="Tahoma"/>
        </w:rPr>
        <w:t>§ 13.</w:t>
      </w:r>
    </w:p>
    <w:p w14:paraId="67B71A16" w14:textId="77777777" w:rsidR="008C4C21" w:rsidRPr="008D2F7F" w:rsidRDefault="008C4C21" w:rsidP="008C4C21">
      <w:pPr>
        <w:jc w:val="both"/>
        <w:rPr>
          <w:rFonts w:ascii="Tahoma" w:hAnsi="Tahoma" w:cs="Tahoma"/>
        </w:rPr>
      </w:pPr>
      <w:r w:rsidRPr="008D2F7F">
        <w:rPr>
          <w:rFonts w:ascii="Tahoma" w:hAnsi="Tahoma" w:cs="Tahoma"/>
        </w:rPr>
        <w:t>Umowę sporządzono w dwóch jednobrzmiących egzemplarzach po jednym dla każdej ze stron.</w:t>
      </w:r>
    </w:p>
    <w:p w14:paraId="7670A88A" w14:textId="77777777" w:rsidR="008C4C21" w:rsidRPr="008D2F7F" w:rsidRDefault="008C4C21" w:rsidP="008C4C21">
      <w:pPr>
        <w:tabs>
          <w:tab w:val="center" w:pos="1800"/>
          <w:tab w:val="left" w:pos="5940"/>
        </w:tabs>
        <w:rPr>
          <w:rFonts w:ascii="Tahoma" w:hAnsi="Tahoma" w:cs="Tahoma"/>
          <w:b/>
          <w:color w:val="000000"/>
        </w:rPr>
      </w:pPr>
      <w:r w:rsidRPr="008D2F7F">
        <w:rPr>
          <w:rFonts w:ascii="Tahoma" w:hAnsi="Tahoma" w:cs="Tahoma"/>
          <w:b/>
          <w:color w:val="000000"/>
        </w:rPr>
        <w:tab/>
      </w:r>
    </w:p>
    <w:p w14:paraId="5AFE9B36" w14:textId="77777777" w:rsidR="008C4C21" w:rsidRPr="008D2F7F" w:rsidRDefault="008C4C21" w:rsidP="008C4C21">
      <w:pPr>
        <w:tabs>
          <w:tab w:val="center" w:pos="1800"/>
          <w:tab w:val="left" w:pos="5940"/>
        </w:tabs>
        <w:jc w:val="center"/>
        <w:rPr>
          <w:rFonts w:ascii="Tahoma" w:hAnsi="Tahoma" w:cs="Tahoma"/>
          <w:i/>
        </w:rPr>
      </w:pPr>
      <w:r w:rsidRPr="008D2F7F">
        <w:rPr>
          <w:rFonts w:ascii="Tahoma" w:hAnsi="Tahoma" w:cs="Tahoma"/>
          <w:bCs/>
          <w:color w:val="000000"/>
        </w:rPr>
        <w:t>Zamawiający</w:t>
      </w:r>
      <w:r w:rsidRPr="008D2F7F">
        <w:rPr>
          <w:rFonts w:ascii="Tahoma" w:hAnsi="Tahoma" w:cs="Tahoma"/>
          <w:bCs/>
          <w:color w:val="000000"/>
        </w:rPr>
        <w:tab/>
      </w:r>
      <w:r w:rsidRPr="008D2F7F">
        <w:rPr>
          <w:rFonts w:ascii="Tahoma" w:hAnsi="Tahoma" w:cs="Tahoma"/>
          <w:bCs/>
          <w:color w:val="000000"/>
        </w:rPr>
        <w:tab/>
      </w:r>
      <w:r w:rsidRPr="008D2F7F">
        <w:rPr>
          <w:rFonts w:ascii="Tahoma" w:hAnsi="Tahoma" w:cs="Tahoma"/>
          <w:bCs/>
          <w:color w:val="000000"/>
        </w:rPr>
        <w:tab/>
      </w:r>
      <w:bookmarkStart w:id="13" w:name="_Hlk34137379"/>
      <w:r w:rsidRPr="008D2F7F">
        <w:rPr>
          <w:rFonts w:ascii="Tahoma" w:hAnsi="Tahoma" w:cs="Tahoma"/>
          <w:bCs/>
          <w:color w:val="000000"/>
        </w:rPr>
        <w:t>Wykonawca</w:t>
      </w:r>
      <w:bookmarkEnd w:id="13"/>
    </w:p>
    <w:p w14:paraId="749541CD" w14:textId="77777777" w:rsidR="008C4C21" w:rsidRPr="008D2F7F" w:rsidRDefault="008C4C21" w:rsidP="008C4C21">
      <w:pPr>
        <w:tabs>
          <w:tab w:val="num" w:pos="284"/>
        </w:tabs>
        <w:ind w:left="284" w:right="283" w:hanging="284"/>
        <w:rPr>
          <w:rFonts w:ascii="Tahoma" w:hAnsi="Tahoma" w:cs="Tahoma"/>
          <w:i/>
        </w:rPr>
      </w:pPr>
    </w:p>
    <w:p w14:paraId="1D0A57DA" w14:textId="77777777" w:rsidR="008C4C21" w:rsidRDefault="008C4C21" w:rsidP="008C4C21"/>
    <w:p w14:paraId="6DD4E8E7" w14:textId="30D8FBC5" w:rsidR="00321119" w:rsidRDefault="00321119">
      <w:pPr>
        <w:rPr>
          <w:rFonts w:ascii="Tahoma" w:hAnsi="Tahoma" w:cs="Tahoma"/>
          <w:i/>
          <w:iCs/>
        </w:rPr>
      </w:pPr>
    </w:p>
    <w:p w14:paraId="49246DA1" w14:textId="77777777" w:rsidR="008C4C21" w:rsidRDefault="008C4C21">
      <w:pPr>
        <w:rPr>
          <w:rFonts w:ascii="Tahoma" w:hAnsi="Tahoma" w:cs="Tahoma"/>
          <w:i/>
          <w:iCs/>
        </w:rPr>
      </w:pPr>
      <w:r>
        <w:rPr>
          <w:rFonts w:ascii="Tahoma" w:hAnsi="Tahoma" w:cs="Tahoma"/>
          <w:i/>
          <w:iCs/>
        </w:rPr>
        <w:br w:type="page"/>
      </w:r>
    </w:p>
    <w:p w14:paraId="0D0DDDD6" w14:textId="58261C9C" w:rsidR="00176055" w:rsidRPr="004B18B8" w:rsidRDefault="00176055" w:rsidP="00176F8B">
      <w:pPr>
        <w:jc w:val="right"/>
        <w:rPr>
          <w:rFonts w:ascii="Tahoma" w:hAnsi="Tahoma" w:cs="Tahoma"/>
          <w:i/>
          <w:iCs/>
        </w:rPr>
      </w:pPr>
      <w:r w:rsidRPr="004B18B8">
        <w:rPr>
          <w:rFonts w:ascii="Tahoma" w:hAnsi="Tahoma" w:cs="Tahoma"/>
          <w:i/>
          <w:iCs/>
        </w:rPr>
        <w:lastRenderedPageBreak/>
        <w:t xml:space="preserve">Załącznik </w:t>
      </w:r>
      <w:r w:rsidR="006A2A0F" w:rsidRPr="004B18B8">
        <w:rPr>
          <w:rFonts w:ascii="Tahoma" w:hAnsi="Tahoma" w:cs="Tahoma"/>
          <w:i/>
          <w:iCs/>
        </w:rPr>
        <w:t>23</w:t>
      </w:r>
      <w:r w:rsidRPr="004B18B8">
        <w:rPr>
          <w:rFonts w:ascii="Tahoma" w:hAnsi="Tahoma" w:cs="Tahoma"/>
          <w:i/>
          <w:iCs/>
        </w:rPr>
        <w:t>.4</w:t>
      </w:r>
    </w:p>
    <w:p w14:paraId="6804139C" w14:textId="77777777" w:rsidR="00176055" w:rsidRPr="004B18B8" w:rsidRDefault="00176055" w:rsidP="00176F8B">
      <w:pPr>
        <w:jc w:val="center"/>
        <w:rPr>
          <w:rFonts w:ascii="Tahoma" w:hAnsi="Tahoma" w:cs="Tahoma"/>
          <w:b/>
          <w:sz w:val="22"/>
          <w:szCs w:val="24"/>
          <w:u w:val="single"/>
        </w:rPr>
      </w:pPr>
      <w:r w:rsidRPr="004B18B8">
        <w:rPr>
          <w:rFonts w:ascii="Tahoma" w:hAnsi="Tahoma" w:cs="Tahoma"/>
          <w:b/>
          <w:sz w:val="22"/>
          <w:szCs w:val="24"/>
          <w:u w:val="single"/>
        </w:rPr>
        <w:t xml:space="preserve">Oświadczenie </w:t>
      </w:r>
      <w:r w:rsidR="007C2FEC" w:rsidRPr="004B18B8">
        <w:rPr>
          <w:rFonts w:ascii="Tahoma" w:hAnsi="Tahoma" w:cs="Tahoma"/>
          <w:b/>
          <w:sz w:val="22"/>
          <w:szCs w:val="24"/>
          <w:u w:val="single"/>
        </w:rPr>
        <w:t>W</w:t>
      </w:r>
      <w:r w:rsidRPr="004B18B8">
        <w:rPr>
          <w:rFonts w:ascii="Tahoma" w:hAnsi="Tahoma" w:cs="Tahoma"/>
          <w:b/>
          <w:sz w:val="22"/>
          <w:szCs w:val="24"/>
          <w:u w:val="single"/>
        </w:rPr>
        <w:t xml:space="preserve">ykonawcy </w:t>
      </w:r>
    </w:p>
    <w:p w14:paraId="7F7142B3" w14:textId="77777777" w:rsidR="00EC1E94" w:rsidRPr="004B18B8" w:rsidRDefault="00EC1E94" w:rsidP="00176F8B">
      <w:pPr>
        <w:jc w:val="center"/>
        <w:rPr>
          <w:rFonts w:ascii="Tahoma" w:hAnsi="Tahoma" w:cs="Tahoma"/>
          <w:b/>
          <w:sz w:val="18"/>
        </w:rPr>
      </w:pPr>
    </w:p>
    <w:p w14:paraId="3718D6F9" w14:textId="77777777" w:rsidR="00176055" w:rsidRPr="004B18B8" w:rsidRDefault="00132A60" w:rsidP="00176F8B">
      <w:pPr>
        <w:jc w:val="center"/>
        <w:rPr>
          <w:rFonts w:ascii="Tahoma" w:hAnsi="Tahoma" w:cs="Tahoma"/>
          <w:b/>
          <w:sz w:val="18"/>
        </w:rPr>
      </w:pPr>
      <w:r w:rsidRPr="004B18B8">
        <w:rPr>
          <w:rFonts w:ascii="Tahoma" w:hAnsi="Tahoma" w:cs="Tahoma"/>
          <w:b/>
          <w:sz w:val="18"/>
        </w:rPr>
        <w:t>składane na podstawie art. 125 ust. 1 ustawy z dnia 11 września 2019 r. - Prawo zamówień publicznych</w:t>
      </w:r>
    </w:p>
    <w:p w14:paraId="4EFBD15E" w14:textId="77777777" w:rsidR="00EC1E94" w:rsidRPr="004B18B8" w:rsidRDefault="00EC1E94" w:rsidP="00176F8B">
      <w:pPr>
        <w:jc w:val="center"/>
        <w:rPr>
          <w:rFonts w:ascii="Tahoma" w:hAnsi="Tahoma" w:cs="Tahoma"/>
          <w:b/>
          <w:sz w:val="18"/>
          <w:u w:val="single"/>
        </w:rPr>
      </w:pPr>
    </w:p>
    <w:p w14:paraId="2D9BE4DB" w14:textId="77777777" w:rsidR="00132A60" w:rsidRPr="004B18B8" w:rsidRDefault="00132A60" w:rsidP="00176F8B">
      <w:pPr>
        <w:jc w:val="center"/>
        <w:rPr>
          <w:rFonts w:ascii="Tahoma" w:hAnsi="Tahoma" w:cs="Tahoma"/>
          <w:b/>
          <w:szCs w:val="22"/>
          <w:u w:val="single"/>
        </w:rPr>
      </w:pPr>
      <w:r w:rsidRPr="004B18B8">
        <w:rPr>
          <w:rFonts w:ascii="Tahoma" w:hAnsi="Tahoma" w:cs="Tahoma"/>
          <w:b/>
          <w:szCs w:val="22"/>
          <w:u w:val="single"/>
        </w:rPr>
        <w:t xml:space="preserve">DOTYCZĄCE PRZESŁANEK WYKLUCZENIA Z POSTĘPOWANIA </w:t>
      </w:r>
    </w:p>
    <w:p w14:paraId="50A77A01" w14:textId="77777777" w:rsidR="00176055" w:rsidRPr="004B18B8" w:rsidRDefault="00132A60" w:rsidP="00176F8B">
      <w:pPr>
        <w:jc w:val="center"/>
        <w:rPr>
          <w:rFonts w:ascii="Tahoma" w:hAnsi="Tahoma" w:cs="Tahoma"/>
          <w:b/>
          <w:szCs w:val="22"/>
          <w:u w:val="single"/>
        </w:rPr>
      </w:pPr>
      <w:r w:rsidRPr="004B18B8">
        <w:rPr>
          <w:rFonts w:ascii="Tahoma" w:hAnsi="Tahoma" w:cs="Tahoma"/>
          <w:b/>
          <w:szCs w:val="22"/>
          <w:u w:val="single"/>
        </w:rPr>
        <w:t>ORAZ SPEŁNIANIA WARUNKÓW UDZIAŁU W POSTĘPOWANIU</w:t>
      </w:r>
    </w:p>
    <w:p w14:paraId="4400470A" w14:textId="77777777" w:rsidR="00176055" w:rsidRPr="004B18B8" w:rsidRDefault="00176055" w:rsidP="00176F8B">
      <w:pPr>
        <w:jc w:val="both"/>
        <w:rPr>
          <w:rFonts w:ascii="Tahoma" w:hAnsi="Tahoma" w:cs="Tahoma"/>
          <w:sz w:val="18"/>
        </w:rPr>
      </w:pPr>
    </w:p>
    <w:p w14:paraId="761D4795" w14:textId="77777777" w:rsidR="00321119" w:rsidRDefault="00EC1E94" w:rsidP="00176F8B">
      <w:pPr>
        <w:rPr>
          <w:rFonts w:ascii="Tahoma" w:hAnsi="Tahoma" w:cs="Tahoma"/>
          <w:b/>
          <w:iCs/>
          <w:szCs w:val="24"/>
        </w:rPr>
      </w:pPr>
      <w:r w:rsidRPr="004B18B8">
        <w:rPr>
          <w:rFonts w:ascii="Tahoma" w:hAnsi="Tahoma" w:cs="Tahoma"/>
          <w:b/>
          <w:iCs/>
          <w:szCs w:val="24"/>
        </w:rPr>
        <w:t>Przystępując do postępowania na:</w:t>
      </w:r>
    </w:p>
    <w:p w14:paraId="59B219D5" w14:textId="0D64FBD1" w:rsidR="00EC1E94" w:rsidRPr="004B18B8" w:rsidRDefault="00EC1E94" w:rsidP="00176F8B">
      <w:pPr>
        <w:rPr>
          <w:rFonts w:ascii="Tahoma" w:hAnsi="Tahoma" w:cs="Tahoma"/>
          <w:b/>
          <w:iCs/>
          <w:szCs w:val="24"/>
        </w:rPr>
      </w:pPr>
      <w:r w:rsidRPr="004B18B8">
        <w:rPr>
          <w:rFonts w:ascii="Tahoma" w:hAnsi="Tahoma" w:cs="Tahoma"/>
          <w:b/>
          <w:iCs/>
          <w:szCs w:val="24"/>
        </w:rPr>
        <w:tab/>
      </w:r>
    </w:p>
    <w:p w14:paraId="3D51FD08" w14:textId="33D04521" w:rsidR="00321119" w:rsidRPr="004B18B8" w:rsidRDefault="00321119" w:rsidP="00321119">
      <w:pPr>
        <w:tabs>
          <w:tab w:val="left" w:leader="dot" w:pos="4536"/>
        </w:tabs>
        <w:jc w:val="center"/>
        <w:rPr>
          <w:rFonts w:ascii="Tahoma" w:hAnsi="Tahoma" w:cs="Tahoma"/>
          <w:b/>
        </w:rPr>
      </w:pPr>
      <w:r w:rsidRPr="004B18B8">
        <w:rPr>
          <w:rFonts w:ascii="Tahoma" w:hAnsi="Tahoma" w:cs="Tahoma"/>
          <w:b/>
        </w:rPr>
        <w:t>„Świadczenie u</w:t>
      </w:r>
      <w:r w:rsidRPr="004B18B8">
        <w:rPr>
          <w:rFonts w:ascii="Tahoma" w:hAnsi="Tahoma" w:cs="Tahoma"/>
          <w:b/>
          <w:bCs/>
        </w:rPr>
        <w:t xml:space="preserve">sług przeglądów </w:t>
      </w:r>
      <w:r w:rsidRPr="00FD142F">
        <w:rPr>
          <w:rFonts w:ascii="Tahoma" w:hAnsi="Tahoma" w:cs="Tahoma"/>
          <w:b/>
        </w:rPr>
        <w:t>urządzeń</w:t>
      </w:r>
      <w:r w:rsidR="00B5195A">
        <w:rPr>
          <w:rFonts w:ascii="Tahoma" w:hAnsi="Tahoma" w:cs="Tahoma"/>
          <w:b/>
        </w:rPr>
        <w:t xml:space="preserve"> i systemów</w:t>
      </w:r>
      <w:r w:rsidRPr="00FD142F">
        <w:rPr>
          <w:rFonts w:ascii="Tahoma" w:hAnsi="Tahoma" w:cs="Tahoma"/>
          <w:b/>
        </w:rPr>
        <w:t xml:space="preserve"> przeciwpożarowych w budynkach</w:t>
      </w:r>
      <w:r w:rsidRPr="004B18B8">
        <w:rPr>
          <w:rFonts w:ascii="Tahoma" w:hAnsi="Tahoma" w:cs="Tahoma"/>
          <w:b/>
          <w:bCs/>
        </w:rPr>
        <w:t xml:space="preserve"> Zamawiającego</w:t>
      </w:r>
      <w:r w:rsidRPr="004B18B8">
        <w:rPr>
          <w:rFonts w:ascii="Tahoma" w:hAnsi="Tahoma" w:cs="Tahoma"/>
          <w:b/>
        </w:rPr>
        <w:t xml:space="preserve">” </w:t>
      </w:r>
    </w:p>
    <w:p w14:paraId="5DB69741" w14:textId="6CD695CA" w:rsidR="003A671A" w:rsidRPr="004B18B8" w:rsidRDefault="003A671A" w:rsidP="00176F8B">
      <w:pPr>
        <w:tabs>
          <w:tab w:val="left" w:leader="dot" w:pos="4536"/>
        </w:tabs>
        <w:jc w:val="center"/>
        <w:rPr>
          <w:rFonts w:ascii="Tahoma" w:hAnsi="Tahoma" w:cs="Tahoma"/>
        </w:rPr>
      </w:pPr>
      <w:r w:rsidRPr="004B18B8">
        <w:rPr>
          <w:rFonts w:ascii="Tahoma" w:hAnsi="Tahoma" w:cs="Tahoma"/>
          <w:b/>
        </w:rPr>
        <w:t>Znak sprawy DZ-751-</w:t>
      </w:r>
      <w:r w:rsidR="0050235E">
        <w:rPr>
          <w:rFonts w:ascii="Tahoma" w:hAnsi="Tahoma" w:cs="Tahoma"/>
          <w:b/>
        </w:rPr>
        <w:t>100/25</w:t>
      </w:r>
    </w:p>
    <w:p w14:paraId="14957850" w14:textId="40D5760D" w:rsidR="00EC1E94" w:rsidRPr="004B18B8" w:rsidRDefault="00EC1E94" w:rsidP="00176F8B">
      <w:pPr>
        <w:jc w:val="center"/>
        <w:rPr>
          <w:rFonts w:ascii="Tahoma" w:hAnsi="Tahoma" w:cs="Tahoma"/>
          <w:b/>
          <w:iCs/>
          <w:szCs w:val="24"/>
        </w:rPr>
      </w:pPr>
    </w:p>
    <w:p w14:paraId="45355221" w14:textId="77777777" w:rsidR="00EC1E94" w:rsidRPr="004B18B8" w:rsidRDefault="00EC1E94" w:rsidP="00176F8B">
      <w:pPr>
        <w:rPr>
          <w:rFonts w:ascii="Tahoma" w:hAnsi="Tahoma" w:cs="Tahoma"/>
          <w:b/>
          <w:iCs/>
          <w:szCs w:val="24"/>
        </w:rPr>
      </w:pPr>
      <w:r w:rsidRPr="004B18B8">
        <w:rPr>
          <w:rFonts w:ascii="Tahoma" w:hAnsi="Tahoma" w:cs="Tahoma"/>
          <w:b/>
          <w:iCs/>
          <w:szCs w:val="24"/>
        </w:rPr>
        <w:t xml:space="preserve">działając w imieniu Wykonawcy: </w:t>
      </w:r>
    </w:p>
    <w:p w14:paraId="299C9741" w14:textId="77777777" w:rsidR="00EC1E94" w:rsidRPr="004B18B8" w:rsidRDefault="00EC1E94" w:rsidP="00176F8B">
      <w:pPr>
        <w:ind w:right="17"/>
        <w:rPr>
          <w:rFonts w:ascii="Tahoma" w:hAnsi="Tahoma" w:cs="Tahoma"/>
        </w:rPr>
      </w:pPr>
      <w:r w:rsidRPr="004B18B8">
        <w:rPr>
          <w:rFonts w:ascii="Tahoma" w:hAnsi="Tahoma" w:cs="Tahoma"/>
        </w:rPr>
        <w:t>…………………………………………………………………………</w:t>
      </w:r>
    </w:p>
    <w:p w14:paraId="7763553A" w14:textId="77777777" w:rsidR="00EC1E94" w:rsidRPr="004B18B8" w:rsidRDefault="00EC1E94" w:rsidP="00176F8B">
      <w:pPr>
        <w:ind w:right="15"/>
        <w:rPr>
          <w:rFonts w:ascii="Tahoma" w:hAnsi="Tahoma" w:cs="Tahoma"/>
          <w:i/>
          <w:sz w:val="16"/>
          <w:szCs w:val="16"/>
        </w:rPr>
      </w:pPr>
      <w:r w:rsidRPr="004B18B8">
        <w:rPr>
          <w:rFonts w:ascii="Tahoma" w:hAnsi="Tahoma" w:cs="Tahoma"/>
          <w:i/>
          <w:sz w:val="16"/>
          <w:szCs w:val="16"/>
        </w:rPr>
        <w:t>(pełna nazwa/firma, adres, w zależności od podmiotu: NIP/PESEL, KRS/</w:t>
      </w:r>
      <w:proofErr w:type="spellStart"/>
      <w:r w:rsidRPr="004B18B8">
        <w:rPr>
          <w:rFonts w:ascii="Tahoma" w:hAnsi="Tahoma" w:cs="Tahoma"/>
          <w:i/>
          <w:sz w:val="16"/>
          <w:szCs w:val="16"/>
        </w:rPr>
        <w:t>CEiDG</w:t>
      </w:r>
      <w:proofErr w:type="spellEnd"/>
      <w:r w:rsidRPr="004B18B8">
        <w:rPr>
          <w:rFonts w:ascii="Tahoma" w:hAnsi="Tahoma" w:cs="Tahoma"/>
          <w:i/>
          <w:sz w:val="16"/>
          <w:szCs w:val="16"/>
        </w:rPr>
        <w:t>)</w:t>
      </w:r>
    </w:p>
    <w:p w14:paraId="38C99040" w14:textId="77777777" w:rsidR="00EC1E94" w:rsidRPr="004B18B8" w:rsidRDefault="00EC1E94" w:rsidP="00176F8B">
      <w:pPr>
        <w:rPr>
          <w:rFonts w:ascii="Tahoma" w:hAnsi="Tahoma" w:cs="Tahoma"/>
          <w:u w:val="single"/>
        </w:rPr>
      </w:pPr>
    </w:p>
    <w:p w14:paraId="27AFBC98" w14:textId="77777777" w:rsidR="00EC1E94" w:rsidRPr="004B18B8" w:rsidRDefault="00EC1E94" w:rsidP="00176F8B">
      <w:pPr>
        <w:rPr>
          <w:rFonts w:ascii="Tahoma" w:hAnsi="Tahoma" w:cs="Tahoma"/>
          <w:u w:val="single"/>
        </w:rPr>
      </w:pPr>
      <w:r w:rsidRPr="004B18B8">
        <w:rPr>
          <w:rFonts w:ascii="Tahoma" w:hAnsi="Tahoma" w:cs="Tahoma"/>
          <w:u w:val="single"/>
        </w:rPr>
        <w:t>reprezentowan</w:t>
      </w:r>
      <w:r w:rsidR="007C0468" w:rsidRPr="004B18B8">
        <w:rPr>
          <w:rFonts w:ascii="Tahoma" w:hAnsi="Tahoma" w:cs="Tahoma"/>
          <w:u w:val="single"/>
        </w:rPr>
        <w:t>ego</w:t>
      </w:r>
      <w:r w:rsidRPr="004B18B8">
        <w:rPr>
          <w:rFonts w:ascii="Tahoma" w:hAnsi="Tahoma" w:cs="Tahoma"/>
          <w:u w:val="single"/>
        </w:rPr>
        <w:t xml:space="preserve"> przez:</w:t>
      </w:r>
    </w:p>
    <w:p w14:paraId="1BE2E8CA" w14:textId="77777777" w:rsidR="00EC1E94" w:rsidRPr="004B18B8" w:rsidRDefault="00EC1E94" w:rsidP="00176F8B">
      <w:pPr>
        <w:ind w:right="17"/>
        <w:rPr>
          <w:rFonts w:ascii="Tahoma" w:hAnsi="Tahoma" w:cs="Tahoma"/>
        </w:rPr>
      </w:pPr>
      <w:r w:rsidRPr="004B18B8">
        <w:rPr>
          <w:rFonts w:ascii="Tahoma" w:hAnsi="Tahoma" w:cs="Tahoma"/>
        </w:rPr>
        <w:t>…………………………………………………………………………</w:t>
      </w:r>
    </w:p>
    <w:p w14:paraId="6B09517E" w14:textId="77777777" w:rsidR="00EC1E94" w:rsidRPr="004B18B8" w:rsidRDefault="00EC1E94" w:rsidP="00176F8B">
      <w:pPr>
        <w:ind w:right="15"/>
        <w:rPr>
          <w:rFonts w:ascii="Tahoma" w:hAnsi="Tahoma" w:cs="Tahoma"/>
          <w:i/>
          <w:sz w:val="16"/>
          <w:szCs w:val="16"/>
        </w:rPr>
      </w:pPr>
      <w:r w:rsidRPr="004B18B8">
        <w:rPr>
          <w:rFonts w:ascii="Tahoma" w:hAnsi="Tahoma" w:cs="Tahoma"/>
          <w:i/>
          <w:sz w:val="16"/>
          <w:szCs w:val="16"/>
        </w:rPr>
        <w:t xml:space="preserve">(imię, nazwisko, stanowisko/podstawa </w:t>
      </w:r>
      <w:proofErr w:type="gramStart"/>
      <w:r w:rsidRPr="004B18B8">
        <w:rPr>
          <w:rFonts w:ascii="Tahoma" w:hAnsi="Tahoma" w:cs="Tahoma"/>
          <w:i/>
          <w:sz w:val="16"/>
          <w:szCs w:val="16"/>
        </w:rPr>
        <w:t>do  reprezentacji</w:t>
      </w:r>
      <w:proofErr w:type="gramEnd"/>
      <w:r w:rsidRPr="004B18B8">
        <w:rPr>
          <w:rFonts w:ascii="Tahoma" w:hAnsi="Tahoma" w:cs="Tahoma"/>
          <w:i/>
          <w:sz w:val="16"/>
          <w:szCs w:val="16"/>
        </w:rPr>
        <w:t>)</w:t>
      </w:r>
    </w:p>
    <w:p w14:paraId="5F882CE2" w14:textId="77777777" w:rsidR="00EC1E94" w:rsidRPr="004B18B8" w:rsidRDefault="00EC1E94" w:rsidP="00176F8B">
      <w:pPr>
        <w:rPr>
          <w:rFonts w:ascii="Tahoma" w:hAnsi="Tahoma" w:cs="Tahoma"/>
          <w:sz w:val="18"/>
        </w:rPr>
      </w:pPr>
    </w:p>
    <w:p w14:paraId="062EB957" w14:textId="77777777" w:rsidR="00EC1E94" w:rsidRPr="004B18B8" w:rsidRDefault="00EC1E94" w:rsidP="00176F8B">
      <w:pPr>
        <w:pBdr>
          <w:top w:val="single" w:sz="4" w:space="1" w:color="000000"/>
          <w:left w:val="single" w:sz="4" w:space="4" w:color="000000"/>
          <w:bottom w:val="single" w:sz="4" w:space="1" w:color="000000"/>
          <w:right w:val="single" w:sz="4" w:space="4" w:color="000000"/>
        </w:pBdr>
        <w:jc w:val="center"/>
        <w:rPr>
          <w:rFonts w:ascii="Tahoma" w:hAnsi="Tahoma" w:cs="Tahoma"/>
          <w:iCs/>
        </w:rPr>
      </w:pPr>
      <w:r w:rsidRPr="004B18B8">
        <w:rPr>
          <w:rFonts w:ascii="Tahoma" w:hAnsi="Tahoma" w:cs="Tahoma"/>
          <w:b/>
          <w:iCs/>
        </w:rPr>
        <w:t>Oświadczenie o braku podstaw do wykluczenia z postępowania</w:t>
      </w:r>
    </w:p>
    <w:p w14:paraId="4988ECE9" w14:textId="77777777" w:rsidR="00EC1E94" w:rsidRPr="004B18B8" w:rsidRDefault="00EC1E94" w:rsidP="00176F8B">
      <w:pPr>
        <w:pBdr>
          <w:top w:val="single" w:sz="4" w:space="1" w:color="000000"/>
          <w:left w:val="single" w:sz="4" w:space="4" w:color="000000"/>
          <w:bottom w:val="single" w:sz="4" w:space="1" w:color="000000"/>
          <w:right w:val="single" w:sz="4" w:space="4" w:color="000000"/>
        </w:pBdr>
        <w:rPr>
          <w:rFonts w:ascii="Tahoma" w:hAnsi="Tahoma" w:cs="Tahoma"/>
          <w:iCs/>
        </w:rPr>
      </w:pPr>
      <w:r w:rsidRPr="004B18B8">
        <w:rPr>
          <w:rFonts w:ascii="Tahoma" w:hAnsi="Tahoma" w:cs="Tahoma"/>
          <w:iCs/>
        </w:rPr>
        <w:t xml:space="preserve">Oświadczam, że na dzień składania </w:t>
      </w:r>
      <w:proofErr w:type="gramStart"/>
      <w:r w:rsidRPr="004B18B8">
        <w:rPr>
          <w:rFonts w:ascii="Tahoma" w:hAnsi="Tahoma" w:cs="Tahoma"/>
          <w:iCs/>
        </w:rPr>
        <w:t>ofert :</w:t>
      </w:r>
      <w:proofErr w:type="gramEnd"/>
    </w:p>
    <w:p w14:paraId="24F58A3A" w14:textId="77777777" w:rsidR="00EC1E94" w:rsidRPr="004B18B8" w:rsidRDefault="00EC1E94" w:rsidP="00176F8B">
      <w:pPr>
        <w:pBdr>
          <w:top w:val="single" w:sz="4" w:space="1" w:color="000000"/>
          <w:left w:val="single" w:sz="4" w:space="4" w:color="000000"/>
          <w:bottom w:val="single" w:sz="4" w:space="1" w:color="000000"/>
          <w:right w:val="single" w:sz="4" w:space="4" w:color="000000"/>
        </w:pBdr>
        <w:ind w:left="284" w:hanging="284"/>
        <w:rPr>
          <w:rFonts w:ascii="Tahoma" w:hAnsi="Tahoma" w:cs="Tahoma"/>
          <w:iCs/>
        </w:rPr>
      </w:pPr>
      <w:r w:rsidRPr="004B18B8">
        <w:rPr>
          <w:rFonts w:ascii="Tahoma" w:hAnsi="Tahoma" w:cs="Tahoma"/>
          <w:iCs/>
        </w:rPr>
        <w:t>a)</w:t>
      </w:r>
      <w:r w:rsidRPr="004B18B8">
        <w:rPr>
          <w:rFonts w:ascii="Tahoma" w:hAnsi="Tahoma" w:cs="Tahoma"/>
          <w:iCs/>
        </w:rPr>
        <w:tab/>
        <w:t>podlegam/ nie podlegam* wykluczeniu z postępowania na podstawie art. 108 ust. 1 ustawy Prawo zamówień publicznych,</w:t>
      </w:r>
    </w:p>
    <w:p w14:paraId="7AC495E7" w14:textId="77777777" w:rsidR="00EC1E94" w:rsidRPr="004B18B8" w:rsidRDefault="00EC1E94" w:rsidP="00176F8B">
      <w:pPr>
        <w:pBdr>
          <w:top w:val="single" w:sz="4" w:space="1" w:color="000000"/>
          <w:left w:val="single" w:sz="4" w:space="4" w:color="000000"/>
          <w:bottom w:val="single" w:sz="4" w:space="1" w:color="000000"/>
          <w:right w:val="single" w:sz="4" w:space="4" w:color="000000"/>
        </w:pBdr>
        <w:ind w:left="284" w:hanging="284"/>
        <w:jc w:val="both"/>
        <w:rPr>
          <w:rFonts w:ascii="Tahoma" w:hAnsi="Tahoma" w:cs="Tahoma"/>
          <w:iCs/>
        </w:rPr>
      </w:pPr>
      <w:r w:rsidRPr="004B18B8">
        <w:rPr>
          <w:rFonts w:ascii="Tahoma" w:hAnsi="Tahoma" w:cs="Tahoma"/>
          <w:iCs/>
        </w:rPr>
        <w:t>b)</w:t>
      </w:r>
      <w:r w:rsidRPr="004B18B8">
        <w:rPr>
          <w:rFonts w:ascii="Tahoma" w:hAnsi="Tahoma" w:cs="Tahoma"/>
          <w:iCs/>
        </w:rPr>
        <w:tab/>
        <w:t xml:space="preserve">podlegam/ nie podlegam*wykluczeniu z postępowania na podstawie art. 109 ust. 1 pkt. </w:t>
      </w:r>
      <w:proofErr w:type="gramStart"/>
      <w:r w:rsidRPr="004B18B8">
        <w:rPr>
          <w:rFonts w:ascii="Tahoma" w:hAnsi="Tahoma" w:cs="Tahoma"/>
          <w:iCs/>
        </w:rPr>
        <w:t>4  ustawy</w:t>
      </w:r>
      <w:proofErr w:type="gramEnd"/>
      <w:r w:rsidRPr="004B18B8">
        <w:rPr>
          <w:rFonts w:ascii="Tahoma" w:hAnsi="Tahoma" w:cs="Tahoma"/>
          <w:iCs/>
        </w:rPr>
        <w:t xml:space="preserve"> Prawo zamówień publicznych.</w:t>
      </w:r>
    </w:p>
    <w:p w14:paraId="62B7C005" w14:textId="77777777" w:rsidR="002254E0" w:rsidRPr="004B18B8" w:rsidRDefault="002254E0" w:rsidP="00176F8B">
      <w:pPr>
        <w:pBdr>
          <w:top w:val="single" w:sz="4" w:space="1" w:color="000000"/>
          <w:left w:val="single" w:sz="4" w:space="4" w:color="000000"/>
          <w:bottom w:val="single" w:sz="4" w:space="1" w:color="000000"/>
          <w:right w:val="single" w:sz="4" w:space="4" w:color="000000"/>
        </w:pBdr>
        <w:ind w:left="284" w:hanging="284"/>
        <w:jc w:val="both"/>
        <w:rPr>
          <w:rFonts w:ascii="Tahoma" w:hAnsi="Tahoma" w:cs="Tahoma"/>
          <w:bCs/>
          <w:iCs/>
        </w:rPr>
      </w:pPr>
      <w:bookmarkStart w:id="14" w:name="_Hlk132968140"/>
      <w:r w:rsidRPr="004B18B8">
        <w:rPr>
          <w:rFonts w:ascii="Tahoma" w:hAnsi="Tahoma" w:cs="Tahoma"/>
          <w:iCs/>
        </w:rPr>
        <w:t xml:space="preserve">c) </w:t>
      </w:r>
      <w:r w:rsidRPr="004B18B8">
        <w:rPr>
          <w:rFonts w:ascii="Tahoma" w:hAnsi="Tahoma" w:cs="Tahoma"/>
          <w:bCs/>
          <w:iCs/>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bookmarkEnd w:id="14"/>
    <w:p w14:paraId="3E4E5875" w14:textId="77777777" w:rsidR="00EC1E94" w:rsidRPr="004B18B8" w:rsidRDefault="00EC1E94" w:rsidP="00176F8B">
      <w:pPr>
        <w:rPr>
          <w:rFonts w:ascii="Tahoma" w:hAnsi="Tahoma" w:cs="Tahoma"/>
          <w:b/>
          <w:iCs/>
          <w:szCs w:val="24"/>
        </w:rPr>
      </w:pPr>
    </w:p>
    <w:p w14:paraId="5EA455C5" w14:textId="77777777" w:rsidR="00EC1E94" w:rsidRPr="004B18B8" w:rsidRDefault="00EC1E94" w:rsidP="00176F8B">
      <w:pPr>
        <w:pBdr>
          <w:top w:val="single" w:sz="4" w:space="1" w:color="000000"/>
          <w:left w:val="single" w:sz="4" w:space="4" w:color="000000"/>
          <w:bottom w:val="single" w:sz="4" w:space="1" w:color="000000"/>
          <w:right w:val="single" w:sz="4" w:space="4" w:color="000000"/>
        </w:pBdr>
        <w:jc w:val="center"/>
        <w:rPr>
          <w:rFonts w:ascii="Tahoma" w:hAnsi="Tahoma" w:cs="Tahoma"/>
          <w:iCs/>
        </w:rPr>
      </w:pPr>
      <w:r w:rsidRPr="004B18B8">
        <w:rPr>
          <w:rFonts w:ascii="Tahoma" w:hAnsi="Tahoma" w:cs="Tahoma"/>
          <w:b/>
          <w:iCs/>
        </w:rPr>
        <w:t>Oświadczenie o spełnieniu warunków udziału w postępowaniu</w:t>
      </w:r>
    </w:p>
    <w:p w14:paraId="617B5B87" w14:textId="77777777" w:rsidR="00EC1E94" w:rsidRPr="004B18B8" w:rsidRDefault="00EC1E94" w:rsidP="00176F8B">
      <w:pPr>
        <w:pBdr>
          <w:top w:val="single" w:sz="4" w:space="1" w:color="000000"/>
          <w:left w:val="single" w:sz="4" w:space="4" w:color="000000"/>
          <w:bottom w:val="single" w:sz="4" w:space="1" w:color="000000"/>
          <w:right w:val="single" w:sz="4" w:space="4" w:color="000000"/>
        </w:pBdr>
        <w:jc w:val="both"/>
        <w:rPr>
          <w:rFonts w:ascii="Tahoma" w:hAnsi="Tahoma" w:cs="Tahoma"/>
          <w:b/>
          <w:iCs/>
        </w:rPr>
      </w:pPr>
      <w:r w:rsidRPr="004B18B8">
        <w:rPr>
          <w:rFonts w:ascii="Tahoma" w:hAnsi="Tahoma" w:cs="Tahoma"/>
          <w:iCs/>
        </w:rPr>
        <w:t>Oświadczam, że na dzień składania ofert spełniam/ nie spełniam* warunki udziału w postępowaniu określone przez Zamawiającego w specyfikacji warunków zamówienia i ogłoszeniu o zamówieniu.</w:t>
      </w:r>
    </w:p>
    <w:p w14:paraId="547338A3" w14:textId="77777777" w:rsidR="00EC1E94" w:rsidRPr="004B18B8" w:rsidRDefault="00EC1E94" w:rsidP="00176F8B">
      <w:pPr>
        <w:rPr>
          <w:rFonts w:ascii="Tahoma" w:hAnsi="Tahoma" w:cs="Tahoma"/>
          <w:b/>
          <w:iCs/>
        </w:rPr>
      </w:pPr>
    </w:p>
    <w:p w14:paraId="6350A2F3" w14:textId="77777777" w:rsidR="00EC1E94" w:rsidRPr="004B18B8" w:rsidRDefault="00EC1E94" w:rsidP="00176F8B">
      <w:pPr>
        <w:pBdr>
          <w:top w:val="single" w:sz="4" w:space="1" w:color="000000"/>
          <w:left w:val="single" w:sz="4" w:space="4" w:color="000000"/>
          <w:bottom w:val="single" w:sz="4" w:space="1" w:color="000000"/>
          <w:right w:val="single" w:sz="4" w:space="4" w:color="000000"/>
        </w:pBdr>
        <w:jc w:val="center"/>
        <w:rPr>
          <w:rFonts w:ascii="Tahoma" w:hAnsi="Tahoma" w:cs="Tahoma"/>
          <w:iCs/>
        </w:rPr>
      </w:pPr>
      <w:r w:rsidRPr="004B18B8">
        <w:rPr>
          <w:rFonts w:ascii="Tahoma" w:hAnsi="Tahoma" w:cs="Tahoma"/>
          <w:b/>
          <w:iCs/>
        </w:rPr>
        <w:t xml:space="preserve">Oświadczenie, że podjęte przez Wykonawcę czynności są wystarczające do wykazania jego rzetelności w sytuacji, gdy </w:t>
      </w:r>
      <w:r w:rsidR="007C2FEC" w:rsidRPr="004B18B8">
        <w:rPr>
          <w:rFonts w:ascii="Tahoma" w:hAnsi="Tahoma" w:cs="Tahoma"/>
          <w:b/>
          <w:iCs/>
        </w:rPr>
        <w:t>W</w:t>
      </w:r>
      <w:r w:rsidRPr="004B18B8">
        <w:rPr>
          <w:rFonts w:ascii="Tahoma" w:hAnsi="Tahoma" w:cs="Tahoma"/>
          <w:b/>
          <w:iCs/>
        </w:rPr>
        <w:t>ykonawca podlega wykluczania z postępowania na podstawie art. 108 ust. 1 pkt. 1, 2, 5 lub 6 ustawy Prawo zamówień publicznych**</w:t>
      </w:r>
    </w:p>
    <w:p w14:paraId="27882709" w14:textId="77777777" w:rsidR="00EC1E94" w:rsidRPr="004B18B8" w:rsidRDefault="00EC1E94" w:rsidP="00176F8B">
      <w:pPr>
        <w:pBdr>
          <w:top w:val="single" w:sz="4" w:space="1" w:color="000000"/>
          <w:left w:val="single" w:sz="4" w:space="4" w:color="000000"/>
          <w:bottom w:val="single" w:sz="4" w:space="1" w:color="000000"/>
          <w:right w:val="single" w:sz="4" w:space="4" w:color="000000"/>
        </w:pBdr>
        <w:jc w:val="both"/>
        <w:rPr>
          <w:rFonts w:ascii="Tahoma" w:hAnsi="Tahoma" w:cs="Tahoma"/>
          <w:iCs/>
        </w:rPr>
      </w:pPr>
      <w:r w:rsidRPr="004B18B8">
        <w:rPr>
          <w:rFonts w:ascii="Tahoma" w:hAnsi="Tahoma" w:cs="Tahoma"/>
          <w:iCs/>
        </w:rPr>
        <w:t xml:space="preserve">Oświadczam, że zachodzą w stosunku do mnie podstawy wykluczenia z postępowania na podstawie art. ………………………………………………………………………………………………………………………………. ustawy </w:t>
      </w:r>
      <w:proofErr w:type="spellStart"/>
      <w:r w:rsidRPr="004B18B8">
        <w:rPr>
          <w:rFonts w:ascii="Tahoma" w:hAnsi="Tahoma" w:cs="Tahoma"/>
          <w:iCs/>
        </w:rPr>
        <w:t>Pzp</w:t>
      </w:r>
      <w:proofErr w:type="spellEnd"/>
      <w:r w:rsidRPr="004B18B8">
        <w:rPr>
          <w:rFonts w:ascii="Tahoma" w:hAnsi="Tahoma" w:cs="Tahoma"/>
          <w:iCs/>
        </w:rPr>
        <w:t xml:space="preserve"> </w:t>
      </w:r>
    </w:p>
    <w:p w14:paraId="2D4E472F" w14:textId="77777777" w:rsidR="00EC1E94" w:rsidRPr="004B18B8" w:rsidRDefault="00EC1E94" w:rsidP="00176F8B">
      <w:pPr>
        <w:pBdr>
          <w:top w:val="single" w:sz="4" w:space="1" w:color="000000"/>
          <w:left w:val="single" w:sz="4" w:space="4" w:color="000000"/>
          <w:bottom w:val="single" w:sz="4" w:space="1" w:color="000000"/>
          <w:right w:val="single" w:sz="4" w:space="4" w:color="000000"/>
        </w:pBdr>
        <w:jc w:val="both"/>
        <w:rPr>
          <w:rFonts w:ascii="Tahoma" w:hAnsi="Tahoma" w:cs="Tahoma"/>
          <w:iCs/>
        </w:rPr>
      </w:pPr>
      <w:r w:rsidRPr="004B18B8">
        <w:rPr>
          <w:rFonts w:ascii="Tahoma" w:hAnsi="Tahoma" w:cs="Tahoma"/>
          <w:iCs/>
        </w:rPr>
        <w:t xml:space="preserve">  </w:t>
      </w:r>
      <w:r w:rsidRPr="004B18B8">
        <w:rPr>
          <w:rFonts w:ascii="Tahoma" w:hAnsi="Tahoma" w:cs="Tahoma"/>
          <w:i/>
          <w:iCs/>
        </w:rPr>
        <w:t>(podać mającą zastosowanie podstawę wykluczenia spośród wymienionych w 108 ust. 1 pkt. 1, 2, 5 lub 6 ustawy Prawo zamówień publicznych).</w:t>
      </w:r>
      <w:r w:rsidRPr="004B18B8">
        <w:rPr>
          <w:rFonts w:ascii="Tahoma" w:hAnsi="Tahoma" w:cs="Tahoma"/>
          <w:iCs/>
        </w:rPr>
        <w:t xml:space="preserve"> </w:t>
      </w:r>
    </w:p>
    <w:p w14:paraId="2F0D916B" w14:textId="77777777" w:rsidR="00EC1E94" w:rsidRPr="004B18B8" w:rsidRDefault="00EC1E94" w:rsidP="00176F8B">
      <w:pPr>
        <w:pBdr>
          <w:top w:val="single" w:sz="4" w:space="1" w:color="000000"/>
          <w:left w:val="single" w:sz="4" w:space="4" w:color="000000"/>
          <w:bottom w:val="single" w:sz="4" w:space="1" w:color="000000"/>
          <w:right w:val="single" w:sz="4" w:space="4" w:color="000000"/>
        </w:pBdr>
        <w:rPr>
          <w:rFonts w:ascii="Tahoma" w:hAnsi="Tahoma" w:cs="Tahoma"/>
          <w:b/>
          <w:iCs/>
        </w:rPr>
      </w:pPr>
      <w:r w:rsidRPr="004B18B8">
        <w:rPr>
          <w:rFonts w:ascii="Tahoma" w:hAnsi="Tahoma" w:cs="Tahoma"/>
          <w:iCs/>
        </w:rPr>
        <w:t>Jednocześnie oświadczam, że w związku z ww. okolicznością, na podstawie art. 110 ust. 2 ustawy Prawo zamówień publicznych podjąłem następujące środki naprawcze</w:t>
      </w:r>
      <w:r w:rsidRPr="004B18B8">
        <w:rPr>
          <w:rFonts w:ascii="Tahoma" w:hAnsi="Tahoma" w:cs="Tahoma"/>
          <w:bCs/>
          <w:iCs/>
        </w:rPr>
        <w:t>:</w:t>
      </w:r>
      <w:r w:rsidR="002B6855" w:rsidRPr="004B18B8">
        <w:rPr>
          <w:rFonts w:ascii="Tahoma" w:hAnsi="Tahoma" w:cs="Tahoma"/>
          <w:b/>
          <w:iCs/>
        </w:rPr>
        <w:t xml:space="preserve"> </w:t>
      </w:r>
      <w:r w:rsidRPr="004B18B8">
        <w:rPr>
          <w:rFonts w:ascii="Tahoma" w:hAnsi="Tahoma" w:cs="Tahoma"/>
          <w:iCs/>
        </w:rPr>
        <w:t>…………………………………………………………………………………………………………</w:t>
      </w:r>
      <w:proofErr w:type="gramStart"/>
      <w:r w:rsidRPr="004B18B8">
        <w:rPr>
          <w:rFonts w:ascii="Tahoma" w:hAnsi="Tahoma" w:cs="Tahoma"/>
          <w:iCs/>
        </w:rPr>
        <w:t>…….</w:t>
      </w:r>
      <w:proofErr w:type="gramEnd"/>
      <w:r w:rsidRPr="004B18B8">
        <w:rPr>
          <w:rFonts w:ascii="Tahoma" w:hAnsi="Tahoma" w:cs="Tahoma"/>
          <w:iCs/>
        </w:rPr>
        <w:t>……</w:t>
      </w:r>
      <w:proofErr w:type="gramStart"/>
      <w:r w:rsidRPr="004B18B8">
        <w:rPr>
          <w:rFonts w:ascii="Tahoma" w:hAnsi="Tahoma" w:cs="Tahoma"/>
          <w:iCs/>
        </w:rPr>
        <w:t>…….</w:t>
      </w:r>
      <w:proofErr w:type="gramEnd"/>
      <w:r w:rsidRPr="004B18B8">
        <w:rPr>
          <w:rFonts w:ascii="Tahoma" w:hAnsi="Tahoma" w:cs="Tahoma"/>
          <w:iCs/>
        </w:rPr>
        <w:t>.</w:t>
      </w:r>
    </w:p>
    <w:p w14:paraId="36908A51" w14:textId="77777777" w:rsidR="00EC1E94" w:rsidRPr="004B18B8" w:rsidRDefault="00EC1E94" w:rsidP="00176F8B">
      <w:pPr>
        <w:rPr>
          <w:rFonts w:ascii="Tahoma" w:hAnsi="Tahoma" w:cs="Tahoma"/>
          <w:b/>
          <w:iCs/>
        </w:rPr>
      </w:pPr>
    </w:p>
    <w:tbl>
      <w:tblPr>
        <w:tblW w:w="10206" w:type="dxa"/>
        <w:tblInd w:w="-5" w:type="dxa"/>
        <w:tblLayout w:type="fixed"/>
        <w:tblLook w:val="0000" w:firstRow="0" w:lastRow="0" w:firstColumn="0" w:lastColumn="0" w:noHBand="0" w:noVBand="0"/>
      </w:tblPr>
      <w:tblGrid>
        <w:gridCol w:w="10206"/>
      </w:tblGrid>
      <w:tr w:rsidR="004B18B8" w:rsidRPr="004B18B8" w14:paraId="64D1AB8E" w14:textId="77777777" w:rsidTr="00AD3D0E">
        <w:tc>
          <w:tcPr>
            <w:tcW w:w="10206" w:type="dxa"/>
            <w:tcBorders>
              <w:top w:val="single" w:sz="4" w:space="0" w:color="000000"/>
              <w:left w:val="single" w:sz="4" w:space="0" w:color="000000"/>
              <w:bottom w:val="single" w:sz="4" w:space="0" w:color="000000"/>
              <w:right w:val="single" w:sz="4" w:space="0" w:color="000000"/>
            </w:tcBorders>
            <w:shd w:val="clear" w:color="auto" w:fill="FFFFFF"/>
          </w:tcPr>
          <w:p w14:paraId="62171419" w14:textId="77777777" w:rsidR="00EC1E94" w:rsidRPr="004B18B8" w:rsidRDefault="00EC1E94" w:rsidP="00176F8B">
            <w:pPr>
              <w:jc w:val="center"/>
              <w:rPr>
                <w:rFonts w:ascii="Tahoma" w:hAnsi="Tahoma" w:cs="Tahoma"/>
              </w:rPr>
            </w:pPr>
            <w:r w:rsidRPr="004B18B8">
              <w:rPr>
                <w:rFonts w:ascii="Tahoma" w:hAnsi="Tahoma" w:cs="Tahoma"/>
                <w:b/>
              </w:rPr>
              <w:t>Oświadczenie dotyczące podanych informacji</w:t>
            </w:r>
          </w:p>
          <w:p w14:paraId="2A6AF8A5" w14:textId="77777777" w:rsidR="00EC1E94" w:rsidRPr="004B18B8" w:rsidRDefault="00EC1E94" w:rsidP="00176F8B">
            <w:pPr>
              <w:jc w:val="both"/>
              <w:rPr>
                <w:rFonts w:ascii="Tahoma" w:hAnsi="Tahoma" w:cs="Tahoma"/>
              </w:rPr>
            </w:pPr>
            <w:r w:rsidRPr="004B18B8">
              <w:rPr>
                <w:rFonts w:ascii="Tahoma" w:hAnsi="Tahoma" w:cs="Tahoma"/>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5AAF49B7" w14:textId="77777777" w:rsidR="00EC1E94" w:rsidRPr="004B18B8" w:rsidRDefault="00EC1E94" w:rsidP="00176F8B">
      <w:pPr>
        <w:rPr>
          <w:rFonts w:ascii="Tahoma" w:hAnsi="Tahoma" w:cs="Tahoma"/>
          <w:iCs/>
          <w:sz w:val="16"/>
          <w:szCs w:val="16"/>
        </w:rPr>
      </w:pPr>
      <w:r w:rsidRPr="004B18B8">
        <w:rPr>
          <w:rFonts w:ascii="Tahoma" w:hAnsi="Tahoma" w:cs="Tahoma"/>
          <w:iCs/>
          <w:sz w:val="16"/>
          <w:szCs w:val="16"/>
        </w:rPr>
        <w:t>*niepotrzebne skreślić</w:t>
      </w:r>
    </w:p>
    <w:p w14:paraId="11ABD73C" w14:textId="77777777" w:rsidR="00EC1E94" w:rsidRPr="004B18B8" w:rsidRDefault="00EC1E94" w:rsidP="00176F8B">
      <w:pPr>
        <w:rPr>
          <w:rFonts w:ascii="Tahoma" w:hAnsi="Tahoma" w:cs="Tahoma"/>
          <w:sz w:val="16"/>
          <w:szCs w:val="16"/>
        </w:rPr>
      </w:pPr>
      <w:r w:rsidRPr="004B18B8">
        <w:rPr>
          <w:rFonts w:ascii="Tahoma" w:hAnsi="Tahoma" w:cs="Tahoma"/>
          <w:iCs/>
          <w:sz w:val="16"/>
          <w:szCs w:val="16"/>
        </w:rPr>
        <w:t xml:space="preserve">** dotyczy </w:t>
      </w:r>
      <w:proofErr w:type="gramStart"/>
      <w:r w:rsidRPr="004B18B8">
        <w:rPr>
          <w:rFonts w:ascii="Tahoma" w:hAnsi="Tahoma" w:cs="Tahoma"/>
          <w:iCs/>
          <w:sz w:val="16"/>
          <w:szCs w:val="16"/>
        </w:rPr>
        <w:t>sytuacji</w:t>
      </w:r>
      <w:proofErr w:type="gramEnd"/>
      <w:r w:rsidRPr="004B18B8">
        <w:rPr>
          <w:rFonts w:ascii="Tahoma" w:hAnsi="Tahoma" w:cs="Tahoma"/>
          <w:iCs/>
          <w:sz w:val="16"/>
          <w:szCs w:val="16"/>
        </w:rPr>
        <w:t xml:space="preserve"> gdy </w:t>
      </w:r>
      <w:r w:rsidR="007C2FEC" w:rsidRPr="004B18B8">
        <w:rPr>
          <w:rFonts w:ascii="Tahoma" w:hAnsi="Tahoma" w:cs="Tahoma"/>
          <w:iCs/>
          <w:sz w:val="16"/>
          <w:szCs w:val="16"/>
        </w:rPr>
        <w:t>W</w:t>
      </w:r>
      <w:r w:rsidRPr="004B18B8">
        <w:rPr>
          <w:rFonts w:ascii="Tahoma" w:hAnsi="Tahoma" w:cs="Tahoma"/>
          <w:iCs/>
          <w:sz w:val="16"/>
          <w:szCs w:val="16"/>
        </w:rPr>
        <w:t>ykonawca podlega wyuczeniu z postępowania art. 108 ust. 1 pkt. 1, 2, 5 lub 6</w:t>
      </w:r>
    </w:p>
    <w:p w14:paraId="086CE5E7" w14:textId="77777777" w:rsidR="007C0468" w:rsidRPr="004B18B8" w:rsidRDefault="007C0468" w:rsidP="00176F8B">
      <w:pPr>
        <w:jc w:val="both"/>
        <w:rPr>
          <w:rFonts w:ascii="Tahoma" w:hAnsi="Tahoma" w:cs="Tahoma"/>
          <w:sz w:val="18"/>
        </w:rPr>
      </w:pPr>
    </w:p>
    <w:p w14:paraId="54BC7EDF" w14:textId="77777777" w:rsidR="00C74A4E" w:rsidRPr="004B18B8" w:rsidRDefault="00255AF8" w:rsidP="00176F8B">
      <w:pPr>
        <w:pStyle w:val="Standard"/>
        <w:ind w:left="539" w:hanging="539"/>
        <w:rPr>
          <w:rFonts w:ascii="Tahoma" w:hAnsi="Tahoma"/>
        </w:rPr>
      </w:pPr>
      <w:r w:rsidRPr="004B18B8">
        <w:rPr>
          <w:rFonts w:ascii="Tahoma" w:hAnsi="Tahoma"/>
          <w:i/>
          <w:iCs/>
          <w:sz w:val="16"/>
          <w:szCs w:val="16"/>
        </w:rPr>
        <w:t xml:space="preserve">                                                                                                                   </w:t>
      </w:r>
      <w:r w:rsidR="00C74A4E" w:rsidRPr="004B18B8">
        <w:rPr>
          <w:rFonts w:ascii="Tahoma" w:hAnsi="Tahoma"/>
          <w:i/>
          <w:sz w:val="20"/>
          <w:szCs w:val="20"/>
        </w:rPr>
        <w:t>[</w:t>
      </w:r>
      <w:r w:rsidR="00C74A4E" w:rsidRPr="004B18B8">
        <w:rPr>
          <w:rFonts w:ascii="Tahoma" w:eastAsia="Tahoma" w:hAnsi="Tahoma"/>
          <w:i/>
          <w:sz w:val="20"/>
          <w:szCs w:val="20"/>
        </w:rPr>
        <w:t>podpis elektroniczny osoby uprawnionej]</w:t>
      </w:r>
    </w:p>
    <w:p w14:paraId="5E5C1471" w14:textId="77777777" w:rsidR="00255AF8" w:rsidRPr="004B18B8" w:rsidRDefault="00255AF8" w:rsidP="00176F8B">
      <w:pPr>
        <w:tabs>
          <w:tab w:val="left" w:pos="5670"/>
        </w:tabs>
        <w:ind w:left="4760"/>
        <w:rPr>
          <w:rFonts w:ascii="Tahoma" w:hAnsi="Tahoma" w:cs="Tahoma"/>
          <w:i/>
          <w:iCs/>
          <w:sz w:val="16"/>
          <w:szCs w:val="16"/>
        </w:rPr>
      </w:pPr>
    </w:p>
    <w:p w14:paraId="0D890E51" w14:textId="77777777" w:rsidR="00255AF8" w:rsidRPr="004B18B8" w:rsidRDefault="00255AF8" w:rsidP="00176F8B">
      <w:pPr>
        <w:tabs>
          <w:tab w:val="left" w:pos="5670"/>
        </w:tabs>
        <w:ind w:left="5670"/>
        <w:jc w:val="center"/>
        <w:rPr>
          <w:rFonts w:ascii="Tahoma" w:hAnsi="Tahoma" w:cs="Tahoma"/>
          <w:i/>
          <w:iCs/>
          <w:sz w:val="16"/>
          <w:szCs w:val="16"/>
        </w:rPr>
      </w:pPr>
    </w:p>
    <w:p w14:paraId="3A828FE8" w14:textId="08B2C52E" w:rsidR="003A671A" w:rsidRPr="004B18B8" w:rsidRDefault="00255AF8" w:rsidP="00176F8B">
      <w:pPr>
        <w:rPr>
          <w:rFonts w:ascii="Tahoma" w:hAnsi="Tahoma" w:cs="Tahoma"/>
          <w:sz w:val="16"/>
          <w:szCs w:val="16"/>
        </w:rPr>
      </w:pPr>
      <w:r w:rsidRPr="004B18B8">
        <w:rPr>
          <w:rFonts w:ascii="Tahoma" w:hAnsi="Tahoma" w:cs="Tahoma"/>
          <w:i/>
          <w:iCs/>
          <w:sz w:val="16"/>
          <w:szCs w:val="16"/>
        </w:rPr>
        <w:t>………………………………</w:t>
      </w:r>
      <w:proofErr w:type="gramStart"/>
      <w:r w:rsidRPr="004B18B8">
        <w:rPr>
          <w:rFonts w:ascii="Tahoma" w:hAnsi="Tahoma" w:cs="Tahoma"/>
          <w:i/>
          <w:iCs/>
          <w:sz w:val="16"/>
          <w:szCs w:val="16"/>
        </w:rPr>
        <w:t>…….</w:t>
      </w:r>
      <w:proofErr w:type="gramEnd"/>
      <w:r w:rsidRPr="004B18B8">
        <w:rPr>
          <w:rFonts w:ascii="Tahoma" w:hAnsi="Tahoma" w:cs="Tahoma"/>
          <w:i/>
          <w:iCs/>
          <w:sz w:val="16"/>
          <w:szCs w:val="16"/>
        </w:rPr>
        <w:t>.…</w:t>
      </w:r>
      <w:proofErr w:type="gramStart"/>
      <w:r w:rsidRPr="004B18B8">
        <w:rPr>
          <w:rFonts w:ascii="Tahoma" w:hAnsi="Tahoma" w:cs="Tahoma"/>
          <w:i/>
          <w:iCs/>
          <w:sz w:val="16"/>
          <w:szCs w:val="16"/>
        </w:rPr>
        <w:t>……..,dnia</w:t>
      </w:r>
      <w:proofErr w:type="gramEnd"/>
      <w:r w:rsidRPr="004B18B8">
        <w:rPr>
          <w:rFonts w:ascii="Tahoma" w:hAnsi="Tahoma" w:cs="Tahoma"/>
          <w:i/>
          <w:iCs/>
          <w:sz w:val="16"/>
          <w:szCs w:val="16"/>
        </w:rPr>
        <w:t>……………</w:t>
      </w:r>
      <w:proofErr w:type="gramStart"/>
      <w:r w:rsidRPr="004B18B8">
        <w:rPr>
          <w:rFonts w:ascii="Tahoma" w:hAnsi="Tahoma" w:cs="Tahoma"/>
          <w:i/>
          <w:iCs/>
          <w:sz w:val="16"/>
          <w:szCs w:val="16"/>
        </w:rPr>
        <w:t>…….</w:t>
      </w:r>
      <w:proofErr w:type="gramEnd"/>
      <w:r w:rsidRPr="004B18B8">
        <w:rPr>
          <w:rFonts w:ascii="Tahoma" w:hAnsi="Tahoma" w:cs="Tahoma"/>
          <w:i/>
          <w:iCs/>
          <w:sz w:val="16"/>
          <w:szCs w:val="16"/>
        </w:rPr>
        <w:t>.  r.</w:t>
      </w:r>
      <w:r w:rsidR="003A671A" w:rsidRPr="004B18B8">
        <w:rPr>
          <w:rFonts w:ascii="Tahoma" w:hAnsi="Tahoma" w:cs="Tahoma"/>
          <w:sz w:val="16"/>
          <w:szCs w:val="16"/>
        </w:rPr>
        <w:br w:type="page"/>
      </w:r>
    </w:p>
    <w:p w14:paraId="3DD78CDA" w14:textId="77777777" w:rsidR="004C7BEE" w:rsidRPr="004B18B8" w:rsidRDefault="001C7658" w:rsidP="00176F8B">
      <w:pPr>
        <w:jc w:val="right"/>
        <w:rPr>
          <w:rFonts w:ascii="Tahoma" w:hAnsi="Tahoma" w:cs="Tahoma"/>
          <w:i/>
        </w:rPr>
      </w:pPr>
      <w:r w:rsidRPr="004B18B8">
        <w:rPr>
          <w:rFonts w:ascii="Tahoma" w:hAnsi="Tahoma" w:cs="Tahoma"/>
          <w:b/>
          <w:sz w:val="22"/>
          <w:szCs w:val="22"/>
        </w:rPr>
        <w:lastRenderedPageBreak/>
        <w:t xml:space="preserve">       </w:t>
      </w:r>
      <w:r w:rsidR="004C7BEE" w:rsidRPr="004B18B8">
        <w:rPr>
          <w:rFonts w:ascii="Tahoma" w:hAnsi="Tahoma" w:cs="Tahoma"/>
          <w:i/>
        </w:rPr>
        <w:t xml:space="preserve">Załącznik </w:t>
      </w:r>
      <w:r w:rsidR="006A2A0F" w:rsidRPr="004B18B8">
        <w:rPr>
          <w:rFonts w:ascii="Tahoma" w:hAnsi="Tahoma" w:cs="Tahoma"/>
          <w:i/>
        </w:rPr>
        <w:t>23</w:t>
      </w:r>
      <w:r w:rsidR="004C7BEE" w:rsidRPr="004B18B8">
        <w:rPr>
          <w:rFonts w:ascii="Tahoma" w:hAnsi="Tahoma" w:cs="Tahoma"/>
          <w:i/>
        </w:rPr>
        <w:t>.5.</w:t>
      </w:r>
    </w:p>
    <w:p w14:paraId="11434B4F" w14:textId="77777777" w:rsidR="004C7BEE" w:rsidRPr="004B18B8" w:rsidRDefault="004C7BEE" w:rsidP="00176F8B">
      <w:pPr>
        <w:jc w:val="right"/>
        <w:rPr>
          <w:rFonts w:ascii="Tahoma" w:hAnsi="Tahoma" w:cs="Tahoma"/>
          <w:b/>
        </w:rPr>
      </w:pPr>
    </w:p>
    <w:p w14:paraId="5DACCD72" w14:textId="77777777" w:rsidR="004C7BEE" w:rsidRPr="004B18B8" w:rsidRDefault="004C7BEE" w:rsidP="00176F8B">
      <w:pPr>
        <w:keepNext/>
        <w:jc w:val="center"/>
        <w:outlineLvl w:val="0"/>
        <w:rPr>
          <w:rFonts w:ascii="Tahoma" w:eastAsia="Arial Unicode MS" w:hAnsi="Tahoma" w:cs="Tahoma"/>
          <w:b/>
          <w:bCs/>
          <w:i/>
          <w:caps/>
          <w:kern w:val="32"/>
        </w:rPr>
      </w:pPr>
    </w:p>
    <w:p w14:paraId="4FCD2D09" w14:textId="77777777" w:rsidR="001220B4" w:rsidRPr="004B18B8" w:rsidRDefault="001220B4" w:rsidP="00176F8B">
      <w:pPr>
        <w:jc w:val="center"/>
        <w:rPr>
          <w:rFonts w:ascii="Tahoma" w:hAnsi="Tahoma" w:cs="Tahoma"/>
          <w:b/>
          <w:sz w:val="28"/>
          <w:szCs w:val="28"/>
        </w:rPr>
      </w:pPr>
    </w:p>
    <w:p w14:paraId="0D459B8C" w14:textId="77777777" w:rsidR="001220B4" w:rsidRPr="004B18B8" w:rsidRDefault="001220B4" w:rsidP="00176F8B">
      <w:pPr>
        <w:jc w:val="center"/>
        <w:rPr>
          <w:rFonts w:ascii="Tahoma" w:hAnsi="Tahoma" w:cs="Tahoma"/>
          <w:b/>
          <w:sz w:val="28"/>
          <w:szCs w:val="28"/>
        </w:rPr>
      </w:pPr>
      <w:r w:rsidRPr="004B18B8">
        <w:rPr>
          <w:rFonts w:ascii="Tahoma" w:hAnsi="Tahoma" w:cs="Tahoma"/>
          <w:b/>
          <w:sz w:val="28"/>
          <w:szCs w:val="28"/>
        </w:rPr>
        <w:t xml:space="preserve">OŚWIADCZENIE </w:t>
      </w:r>
    </w:p>
    <w:p w14:paraId="426D0534" w14:textId="77777777" w:rsidR="001220B4" w:rsidRPr="004B18B8" w:rsidRDefault="001220B4" w:rsidP="00176F8B">
      <w:pPr>
        <w:jc w:val="center"/>
        <w:rPr>
          <w:rFonts w:ascii="Tahoma" w:hAnsi="Tahoma" w:cs="Tahoma"/>
          <w:b/>
          <w:sz w:val="24"/>
          <w:szCs w:val="24"/>
        </w:rPr>
      </w:pPr>
      <w:r w:rsidRPr="004B18B8">
        <w:rPr>
          <w:rFonts w:ascii="Tahoma" w:hAnsi="Tahoma" w:cs="Tahoma"/>
          <w:b/>
          <w:sz w:val="24"/>
          <w:szCs w:val="24"/>
        </w:rPr>
        <w:t>o przynależności lub braku przynależności do tej samej grupy kapitałowej</w:t>
      </w:r>
    </w:p>
    <w:p w14:paraId="6B6D7055" w14:textId="77777777" w:rsidR="001220B4" w:rsidRPr="004B18B8" w:rsidRDefault="001220B4" w:rsidP="00176F8B">
      <w:pPr>
        <w:rPr>
          <w:rFonts w:ascii="Tahoma" w:hAnsi="Tahoma" w:cs="Tahoma"/>
          <w:sz w:val="24"/>
          <w:szCs w:val="24"/>
        </w:rPr>
      </w:pPr>
    </w:p>
    <w:p w14:paraId="607B61EA" w14:textId="77777777" w:rsidR="001220B4" w:rsidRPr="004B18B8" w:rsidRDefault="001220B4" w:rsidP="00176F8B">
      <w:pPr>
        <w:rPr>
          <w:rFonts w:ascii="Tahoma" w:hAnsi="Tahoma" w:cs="Tahoma"/>
          <w:sz w:val="24"/>
          <w:szCs w:val="24"/>
        </w:rPr>
      </w:pPr>
    </w:p>
    <w:p w14:paraId="786843B8" w14:textId="77777777" w:rsidR="0023148B" w:rsidRPr="004B18B8" w:rsidRDefault="00132A60" w:rsidP="00176F8B">
      <w:pPr>
        <w:autoSpaceDE w:val="0"/>
        <w:autoSpaceDN w:val="0"/>
        <w:adjustRightInd w:val="0"/>
        <w:jc w:val="both"/>
        <w:rPr>
          <w:rFonts w:ascii="Tahoma" w:hAnsi="Tahoma" w:cs="Tahoma"/>
        </w:rPr>
      </w:pPr>
      <w:r w:rsidRPr="004B18B8">
        <w:rPr>
          <w:rFonts w:ascii="Tahoma" w:hAnsi="Tahoma" w:cs="Tahoma"/>
        </w:rPr>
        <w:t xml:space="preserve">Przystępując do postępowania o udzielenie zamówienia publicznego prowadzonego w trybie </w:t>
      </w:r>
      <w:r w:rsidR="0023148B" w:rsidRPr="004B18B8">
        <w:rPr>
          <w:rFonts w:ascii="Tahoma" w:hAnsi="Tahoma" w:cs="Tahoma"/>
        </w:rPr>
        <w:t>podstawowym</w:t>
      </w:r>
      <w:r w:rsidRPr="004B18B8">
        <w:rPr>
          <w:rFonts w:ascii="Tahoma" w:hAnsi="Tahoma" w:cs="Tahoma"/>
        </w:rPr>
        <w:t xml:space="preserve"> pn.: </w:t>
      </w:r>
    </w:p>
    <w:p w14:paraId="52FAD165" w14:textId="77777777" w:rsidR="0023148B" w:rsidRPr="004B18B8" w:rsidRDefault="0023148B" w:rsidP="00176F8B">
      <w:pPr>
        <w:autoSpaceDE w:val="0"/>
        <w:autoSpaceDN w:val="0"/>
        <w:adjustRightInd w:val="0"/>
        <w:jc w:val="both"/>
        <w:rPr>
          <w:rFonts w:ascii="Tahoma" w:hAnsi="Tahoma" w:cs="Tahoma"/>
        </w:rPr>
      </w:pPr>
    </w:p>
    <w:p w14:paraId="65BDCC42" w14:textId="086B6ECF" w:rsidR="00321119" w:rsidRPr="004B18B8" w:rsidRDefault="00321119" w:rsidP="00321119">
      <w:pPr>
        <w:tabs>
          <w:tab w:val="left" w:leader="dot" w:pos="4536"/>
        </w:tabs>
        <w:jc w:val="center"/>
        <w:rPr>
          <w:rFonts w:ascii="Tahoma" w:hAnsi="Tahoma" w:cs="Tahoma"/>
          <w:b/>
        </w:rPr>
      </w:pPr>
      <w:r w:rsidRPr="004B18B8">
        <w:rPr>
          <w:rFonts w:ascii="Tahoma" w:hAnsi="Tahoma" w:cs="Tahoma"/>
          <w:b/>
        </w:rPr>
        <w:t>„Świadczenie u</w:t>
      </w:r>
      <w:r w:rsidRPr="004B18B8">
        <w:rPr>
          <w:rFonts w:ascii="Tahoma" w:hAnsi="Tahoma" w:cs="Tahoma"/>
          <w:b/>
          <w:bCs/>
        </w:rPr>
        <w:t xml:space="preserve">sług przeglądów </w:t>
      </w:r>
      <w:r w:rsidRPr="00FD142F">
        <w:rPr>
          <w:rFonts w:ascii="Tahoma" w:hAnsi="Tahoma" w:cs="Tahoma"/>
          <w:b/>
        </w:rPr>
        <w:t>urządzeń</w:t>
      </w:r>
      <w:r w:rsidR="00B5195A">
        <w:rPr>
          <w:rFonts w:ascii="Tahoma" w:hAnsi="Tahoma" w:cs="Tahoma"/>
          <w:b/>
        </w:rPr>
        <w:t xml:space="preserve"> i systemów </w:t>
      </w:r>
      <w:r w:rsidRPr="00FD142F">
        <w:rPr>
          <w:rFonts w:ascii="Tahoma" w:hAnsi="Tahoma" w:cs="Tahoma"/>
          <w:b/>
        </w:rPr>
        <w:t>przeciwpożarowych w budynkach</w:t>
      </w:r>
      <w:r w:rsidRPr="004B18B8">
        <w:rPr>
          <w:rFonts w:ascii="Tahoma" w:hAnsi="Tahoma" w:cs="Tahoma"/>
          <w:b/>
          <w:bCs/>
        </w:rPr>
        <w:t xml:space="preserve"> Zamawiającego</w:t>
      </w:r>
      <w:r w:rsidRPr="004B18B8">
        <w:rPr>
          <w:rFonts w:ascii="Tahoma" w:hAnsi="Tahoma" w:cs="Tahoma"/>
          <w:b/>
        </w:rPr>
        <w:t xml:space="preserve">” </w:t>
      </w:r>
    </w:p>
    <w:p w14:paraId="6350C40E" w14:textId="6EF4B880" w:rsidR="002E4638" w:rsidRPr="004B18B8" w:rsidRDefault="002E4638" w:rsidP="00176F8B">
      <w:pPr>
        <w:tabs>
          <w:tab w:val="left" w:leader="dot" w:pos="4536"/>
        </w:tabs>
        <w:jc w:val="center"/>
        <w:rPr>
          <w:rFonts w:ascii="Tahoma" w:hAnsi="Tahoma" w:cs="Tahoma"/>
        </w:rPr>
      </w:pPr>
      <w:r w:rsidRPr="004B18B8">
        <w:rPr>
          <w:rFonts w:ascii="Tahoma" w:hAnsi="Tahoma" w:cs="Tahoma"/>
          <w:b/>
        </w:rPr>
        <w:t>Znak sprawy DZ-751-</w:t>
      </w:r>
      <w:r w:rsidR="0050235E">
        <w:rPr>
          <w:rFonts w:ascii="Tahoma" w:hAnsi="Tahoma" w:cs="Tahoma"/>
          <w:b/>
        </w:rPr>
        <w:t>100/25</w:t>
      </w:r>
    </w:p>
    <w:p w14:paraId="3CC1CE3E" w14:textId="77777777" w:rsidR="0023148B" w:rsidRPr="004B18B8" w:rsidRDefault="0023148B" w:rsidP="00176F8B">
      <w:pPr>
        <w:rPr>
          <w:rFonts w:ascii="Tahoma" w:hAnsi="Tahoma" w:cs="Tahoma"/>
          <w:b/>
          <w:iCs/>
          <w:szCs w:val="24"/>
        </w:rPr>
      </w:pPr>
    </w:p>
    <w:p w14:paraId="7211F869" w14:textId="77777777" w:rsidR="0023148B" w:rsidRPr="004B18B8" w:rsidRDefault="0023148B" w:rsidP="00176F8B">
      <w:pPr>
        <w:rPr>
          <w:rFonts w:ascii="Tahoma" w:hAnsi="Tahoma" w:cs="Tahoma"/>
          <w:b/>
          <w:iCs/>
          <w:szCs w:val="24"/>
        </w:rPr>
      </w:pPr>
      <w:r w:rsidRPr="004B18B8">
        <w:rPr>
          <w:rFonts w:ascii="Tahoma" w:hAnsi="Tahoma" w:cs="Tahoma"/>
          <w:b/>
          <w:iCs/>
          <w:szCs w:val="24"/>
        </w:rPr>
        <w:t xml:space="preserve">działając w imieniu Wykonawcy: </w:t>
      </w:r>
    </w:p>
    <w:p w14:paraId="3673D6D2" w14:textId="77777777" w:rsidR="0023148B" w:rsidRPr="004B18B8" w:rsidRDefault="0023148B" w:rsidP="00176F8B">
      <w:pPr>
        <w:ind w:right="17"/>
        <w:rPr>
          <w:rFonts w:ascii="Tahoma" w:hAnsi="Tahoma" w:cs="Tahoma"/>
        </w:rPr>
      </w:pPr>
      <w:r w:rsidRPr="004B18B8">
        <w:rPr>
          <w:rFonts w:ascii="Tahoma" w:hAnsi="Tahoma" w:cs="Tahoma"/>
        </w:rPr>
        <w:t>…………………………………………………………………………</w:t>
      </w:r>
    </w:p>
    <w:p w14:paraId="150507BD" w14:textId="77777777" w:rsidR="0023148B" w:rsidRPr="004B18B8" w:rsidRDefault="0023148B" w:rsidP="00176F8B">
      <w:pPr>
        <w:ind w:right="15"/>
        <w:rPr>
          <w:rFonts w:ascii="Tahoma" w:hAnsi="Tahoma" w:cs="Tahoma"/>
          <w:i/>
          <w:sz w:val="16"/>
          <w:szCs w:val="16"/>
        </w:rPr>
      </w:pPr>
      <w:r w:rsidRPr="004B18B8">
        <w:rPr>
          <w:rFonts w:ascii="Tahoma" w:hAnsi="Tahoma" w:cs="Tahoma"/>
          <w:i/>
          <w:sz w:val="16"/>
          <w:szCs w:val="16"/>
        </w:rPr>
        <w:t>(pełna nazwa/firma, adres, w zależności od podmiotu: NIP/PESEL, KRS/</w:t>
      </w:r>
      <w:proofErr w:type="spellStart"/>
      <w:r w:rsidRPr="004B18B8">
        <w:rPr>
          <w:rFonts w:ascii="Tahoma" w:hAnsi="Tahoma" w:cs="Tahoma"/>
          <w:i/>
          <w:sz w:val="16"/>
          <w:szCs w:val="16"/>
        </w:rPr>
        <w:t>CEiDG</w:t>
      </w:r>
      <w:proofErr w:type="spellEnd"/>
      <w:r w:rsidRPr="004B18B8">
        <w:rPr>
          <w:rFonts w:ascii="Tahoma" w:hAnsi="Tahoma" w:cs="Tahoma"/>
          <w:i/>
          <w:sz w:val="16"/>
          <w:szCs w:val="16"/>
        </w:rPr>
        <w:t>)</w:t>
      </w:r>
    </w:p>
    <w:p w14:paraId="7D06A224" w14:textId="77777777" w:rsidR="0023148B" w:rsidRPr="004B18B8" w:rsidRDefault="0023148B" w:rsidP="00176F8B">
      <w:pPr>
        <w:rPr>
          <w:rFonts w:ascii="Tahoma" w:hAnsi="Tahoma" w:cs="Tahoma"/>
          <w:u w:val="single"/>
        </w:rPr>
      </w:pPr>
    </w:p>
    <w:p w14:paraId="02874009" w14:textId="77777777" w:rsidR="0023148B" w:rsidRPr="004B18B8" w:rsidRDefault="0023148B" w:rsidP="00176F8B">
      <w:pPr>
        <w:rPr>
          <w:rFonts w:ascii="Tahoma" w:hAnsi="Tahoma" w:cs="Tahoma"/>
          <w:u w:val="single"/>
        </w:rPr>
      </w:pPr>
      <w:r w:rsidRPr="004B18B8">
        <w:rPr>
          <w:rFonts w:ascii="Tahoma" w:hAnsi="Tahoma" w:cs="Tahoma"/>
          <w:u w:val="single"/>
        </w:rPr>
        <w:t>reprezentowanego przez:</w:t>
      </w:r>
    </w:p>
    <w:p w14:paraId="19B03D9D" w14:textId="77777777" w:rsidR="0023148B" w:rsidRPr="004B18B8" w:rsidRDefault="0023148B" w:rsidP="00176F8B">
      <w:pPr>
        <w:ind w:right="17"/>
        <w:rPr>
          <w:rFonts w:ascii="Tahoma" w:hAnsi="Tahoma" w:cs="Tahoma"/>
        </w:rPr>
      </w:pPr>
      <w:r w:rsidRPr="004B18B8">
        <w:rPr>
          <w:rFonts w:ascii="Tahoma" w:hAnsi="Tahoma" w:cs="Tahoma"/>
        </w:rPr>
        <w:t>…………………………………………………………………………</w:t>
      </w:r>
    </w:p>
    <w:p w14:paraId="19386730" w14:textId="77777777" w:rsidR="0023148B" w:rsidRPr="004B18B8" w:rsidRDefault="0023148B" w:rsidP="00176F8B">
      <w:pPr>
        <w:ind w:right="15"/>
        <w:rPr>
          <w:rFonts w:ascii="Tahoma" w:hAnsi="Tahoma" w:cs="Tahoma"/>
          <w:i/>
          <w:sz w:val="16"/>
          <w:szCs w:val="16"/>
        </w:rPr>
      </w:pPr>
      <w:r w:rsidRPr="004B18B8">
        <w:rPr>
          <w:rFonts w:ascii="Tahoma" w:hAnsi="Tahoma" w:cs="Tahoma"/>
          <w:i/>
          <w:sz w:val="16"/>
          <w:szCs w:val="16"/>
        </w:rPr>
        <w:t xml:space="preserve">(imię, nazwisko, stanowisko/podstawa </w:t>
      </w:r>
      <w:proofErr w:type="gramStart"/>
      <w:r w:rsidRPr="004B18B8">
        <w:rPr>
          <w:rFonts w:ascii="Tahoma" w:hAnsi="Tahoma" w:cs="Tahoma"/>
          <w:i/>
          <w:sz w:val="16"/>
          <w:szCs w:val="16"/>
        </w:rPr>
        <w:t>do  reprezentacji</w:t>
      </w:r>
      <w:proofErr w:type="gramEnd"/>
      <w:r w:rsidRPr="004B18B8">
        <w:rPr>
          <w:rFonts w:ascii="Tahoma" w:hAnsi="Tahoma" w:cs="Tahoma"/>
          <w:i/>
          <w:sz w:val="16"/>
          <w:szCs w:val="16"/>
        </w:rPr>
        <w:t>)</w:t>
      </w:r>
    </w:p>
    <w:p w14:paraId="23DB5AEE" w14:textId="77777777" w:rsidR="0023148B" w:rsidRPr="004B18B8" w:rsidRDefault="0023148B" w:rsidP="00176F8B">
      <w:pPr>
        <w:autoSpaceDE w:val="0"/>
        <w:autoSpaceDN w:val="0"/>
        <w:adjustRightInd w:val="0"/>
        <w:jc w:val="both"/>
        <w:rPr>
          <w:rFonts w:ascii="Tahoma" w:hAnsi="Tahoma" w:cs="Tahoma"/>
        </w:rPr>
      </w:pPr>
    </w:p>
    <w:p w14:paraId="313C22AC" w14:textId="77777777" w:rsidR="0023148B" w:rsidRPr="004B18B8" w:rsidRDefault="0023148B" w:rsidP="00176F8B">
      <w:pPr>
        <w:autoSpaceDE w:val="0"/>
        <w:autoSpaceDN w:val="0"/>
        <w:adjustRightInd w:val="0"/>
        <w:jc w:val="both"/>
        <w:rPr>
          <w:rFonts w:ascii="Tahoma" w:hAnsi="Tahoma" w:cs="Tahoma"/>
        </w:rPr>
      </w:pPr>
    </w:p>
    <w:p w14:paraId="6B0ADB87" w14:textId="77777777" w:rsidR="00132A60" w:rsidRPr="004B18B8" w:rsidRDefault="00132A60" w:rsidP="00176F8B">
      <w:pPr>
        <w:autoSpaceDE w:val="0"/>
        <w:autoSpaceDN w:val="0"/>
        <w:adjustRightInd w:val="0"/>
        <w:jc w:val="both"/>
        <w:rPr>
          <w:rFonts w:ascii="Tahoma" w:hAnsi="Tahoma" w:cs="Tahoma"/>
          <w:b/>
        </w:rPr>
      </w:pPr>
      <w:r w:rsidRPr="004B18B8">
        <w:rPr>
          <w:rFonts w:ascii="Tahoma" w:hAnsi="Tahoma" w:cs="Tahoma"/>
        </w:rPr>
        <w:t>oświadczam/my, że:</w:t>
      </w:r>
    </w:p>
    <w:p w14:paraId="1A94A8FB" w14:textId="77777777" w:rsidR="00132A60" w:rsidRPr="004B18B8" w:rsidRDefault="00132A60" w:rsidP="00176F8B">
      <w:pPr>
        <w:ind w:left="851" w:hanging="851"/>
        <w:jc w:val="both"/>
        <w:rPr>
          <w:rFonts w:ascii="Tahoma" w:hAnsi="Tahoma" w:cs="Tahoma"/>
        </w:rPr>
      </w:pPr>
    </w:p>
    <w:p w14:paraId="54235E0E" w14:textId="6F7D0A92" w:rsidR="00132A60" w:rsidRPr="004B18B8" w:rsidRDefault="00132A60" w:rsidP="00176F8B">
      <w:pPr>
        <w:autoSpaceDE w:val="0"/>
        <w:autoSpaceDN w:val="0"/>
        <w:adjustRightInd w:val="0"/>
        <w:ind w:left="142" w:hanging="142"/>
        <w:jc w:val="both"/>
        <w:rPr>
          <w:rFonts w:ascii="Tahoma" w:hAnsi="Tahoma" w:cs="Tahoma"/>
        </w:rPr>
      </w:pPr>
      <w:r w:rsidRPr="004B18B8">
        <w:rPr>
          <w:rFonts w:ascii="Tahoma" w:hAnsi="Tahoma" w:cs="Tahoma"/>
        </w:rPr>
        <w:t>-</w:t>
      </w:r>
      <w:r w:rsidRPr="004B18B8">
        <w:rPr>
          <w:rFonts w:ascii="Tahoma" w:hAnsi="Tahoma" w:cs="Tahoma"/>
        </w:rPr>
        <w:tab/>
      </w:r>
      <w:r w:rsidRPr="004B18B8">
        <w:rPr>
          <w:rFonts w:ascii="Tahoma" w:hAnsi="Tahoma" w:cs="Tahoma"/>
          <w:b/>
        </w:rPr>
        <w:t>nie należę/</w:t>
      </w:r>
      <w:proofErr w:type="spellStart"/>
      <w:r w:rsidRPr="004B18B8">
        <w:rPr>
          <w:rFonts w:ascii="Tahoma" w:hAnsi="Tahoma" w:cs="Tahoma"/>
          <w:b/>
        </w:rPr>
        <w:t>ymy</w:t>
      </w:r>
      <w:proofErr w:type="spellEnd"/>
      <w:r w:rsidRPr="004B18B8">
        <w:rPr>
          <w:rFonts w:ascii="Tahoma" w:hAnsi="Tahoma" w:cs="Tahoma"/>
        </w:rPr>
        <w:t xml:space="preserve"> do tej samej grupy kapitałowej w rozumieniu </w:t>
      </w:r>
      <w:r w:rsidRPr="004B18B8">
        <w:rPr>
          <w:rFonts w:ascii="Tahoma" w:hAnsi="Tahoma" w:cs="Tahoma"/>
          <w:iCs/>
        </w:rPr>
        <w:t xml:space="preserve">ustawy z dnia 16 lutego 2007 r. o ochronie </w:t>
      </w:r>
      <w:proofErr w:type="gramStart"/>
      <w:r w:rsidRPr="004B18B8">
        <w:rPr>
          <w:rFonts w:ascii="Tahoma" w:hAnsi="Tahoma" w:cs="Tahoma"/>
          <w:iCs/>
        </w:rPr>
        <w:t xml:space="preserve">konkurencji </w:t>
      </w:r>
      <w:r w:rsidR="0023148B" w:rsidRPr="004B18B8">
        <w:rPr>
          <w:rFonts w:ascii="Tahoma" w:hAnsi="Tahoma" w:cs="Tahoma"/>
          <w:iCs/>
        </w:rPr>
        <w:t xml:space="preserve"> </w:t>
      </w:r>
      <w:r w:rsidRPr="004B18B8">
        <w:rPr>
          <w:rFonts w:ascii="Tahoma" w:hAnsi="Tahoma" w:cs="Tahoma"/>
          <w:iCs/>
        </w:rPr>
        <w:t>i</w:t>
      </w:r>
      <w:proofErr w:type="gramEnd"/>
      <w:r w:rsidRPr="004B18B8">
        <w:rPr>
          <w:rFonts w:ascii="Tahoma" w:hAnsi="Tahoma" w:cs="Tahoma"/>
          <w:iCs/>
        </w:rPr>
        <w:t xml:space="preserve"> konsumentów (Dz. U. z 202</w:t>
      </w:r>
      <w:r w:rsidR="00616F54" w:rsidRPr="004B18B8">
        <w:rPr>
          <w:rFonts w:ascii="Tahoma" w:hAnsi="Tahoma" w:cs="Tahoma"/>
          <w:iCs/>
        </w:rPr>
        <w:t>4</w:t>
      </w:r>
      <w:r w:rsidRPr="004B18B8">
        <w:rPr>
          <w:rFonts w:ascii="Tahoma" w:hAnsi="Tahoma" w:cs="Tahoma"/>
          <w:iCs/>
        </w:rPr>
        <w:t xml:space="preserve">r., poz. </w:t>
      </w:r>
      <w:r w:rsidR="00616F54" w:rsidRPr="004B18B8">
        <w:rPr>
          <w:rFonts w:ascii="Tahoma" w:hAnsi="Tahoma" w:cs="Tahoma"/>
          <w:iCs/>
        </w:rPr>
        <w:t>1616</w:t>
      </w:r>
      <w:r w:rsidRPr="004B18B8">
        <w:rPr>
          <w:rFonts w:ascii="Tahoma" w:hAnsi="Tahoma" w:cs="Tahoma"/>
          <w:iCs/>
        </w:rPr>
        <w:t xml:space="preserve">), </w:t>
      </w:r>
      <w:r w:rsidRPr="004B18B8">
        <w:rPr>
          <w:rFonts w:ascii="Tahoma" w:hAnsi="Tahoma" w:cs="Tahoma"/>
        </w:rPr>
        <w:t>z Wykonawcami</w:t>
      </w:r>
      <w:r w:rsidRPr="004B18B8">
        <w:rPr>
          <w:rFonts w:ascii="Tahoma" w:hAnsi="Tahoma" w:cs="Tahoma"/>
          <w:bCs/>
        </w:rPr>
        <w:t xml:space="preserve">, którzy złożyli oferty w przedmiotowym </w:t>
      </w:r>
      <w:proofErr w:type="gramStart"/>
      <w:r w:rsidRPr="004B18B8">
        <w:rPr>
          <w:rFonts w:ascii="Tahoma" w:hAnsi="Tahoma" w:cs="Tahoma"/>
          <w:bCs/>
        </w:rPr>
        <w:t xml:space="preserve">postępowaniu </w:t>
      </w:r>
      <w:r w:rsidR="0023148B" w:rsidRPr="004B18B8">
        <w:rPr>
          <w:rFonts w:ascii="Tahoma" w:hAnsi="Tahoma" w:cs="Tahoma"/>
          <w:bCs/>
        </w:rPr>
        <w:t xml:space="preserve"> </w:t>
      </w:r>
      <w:r w:rsidRPr="004B18B8">
        <w:rPr>
          <w:rFonts w:ascii="Tahoma" w:hAnsi="Tahoma" w:cs="Tahoma"/>
          <w:bCs/>
        </w:rPr>
        <w:t>o</w:t>
      </w:r>
      <w:proofErr w:type="gramEnd"/>
      <w:r w:rsidRPr="004B18B8">
        <w:rPr>
          <w:rFonts w:ascii="Tahoma" w:hAnsi="Tahoma" w:cs="Tahoma"/>
          <w:bCs/>
        </w:rPr>
        <w:t xml:space="preserve"> udzielenie zamówienia*</w:t>
      </w:r>
      <w:r w:rsidRPr="004B18B8">
        <w:rPr>
          <w:rFonts w:ascii="Tahoma" w:hAnsi="Tahoma" w:cs="Tahoma"/>
        </w:rPr>
        <w:t>.</w:t>
      </w:r>
    </w:p>
    <w:p w14:paraId="6BDC13C1" w14:textId="77777777" w:rsidR="00132A60" w:rsidRPr="004B18B8" w:rsidRDefault="00132A60" w:rsidP="00176F8B">
      <w:pPr>
        <w:autoSpaceDE w:val="0"/>
        <w:autoSpaceDN w:val="0"/>
        <w:adjustRightInd w:val="0"/>
        <w:ind w:left="142" w:hanging="142"/>
        <w:jc w:val="both"/>
        <w:rPr>
          <w:rFonts w:ascii="Tahoma" w:hAnsi="Tahoma" w:cs="Tahoma"/>
          <w:iCs/>
        </w:rPr>
      </w:pPr>
    </w:p>
    <w:p w14:paraId="74EEB6B1" w14:textId="77777777" w:rsidR="00132A60" w:rsidRPr="004B18B8" w:rsidRDefault="00132A60" w:rsidP="00176F8B">
      <w:pPr>
        <w:autoSpaceDE w:val="0"/>
        <w:autoSpaceDN w:val="0"/>
        <w:adjustRightInd w:val="0"/>
        <w:ind w:left="142" w:hanging="142"/>
        <w:jc w:val="both"/>
        <w:rPr>
          <w:rFonts w:ascii="Tahoma" w:hAnsi="Tahoma" w:cs="Tahoma"/>
        </w:rPr>
      </w:pPr>
      <w:r w:rsidRPr="004B18B8">
        <w:rPr>
          <w:rFonts w:ascii="Tahoma" w:hAnsi="Tahoma" w:cs="Tahoma"/>
        </w:rPr>
        <w:t>-</w:t>
      </w:r>
      <w:r w:rsidRPr="004B18B8">
        <w:rPr>
          <w:rFonts w:ascii="Tahoma" w:hAnsi="Tahoma" w:cs="Tahoma"/>
        </w:rPr>
        <w:tab/>
        <w:t>należę/</w:t>
      </w:r>
      <w:proofErr w:type="spellStart"/>
      <w:r w:rsidRPr="004B18B8">
        <w:rPr>
          <w:rFonts w:ascii="Tahoma" w:hAnsi="Tahoma" w:cs="Tahoma"/>
        </w:rPr>
        <w:t>ymy</w:t>
      </w:r>
      <w:proofErr w:type="spellEnd"/>
      <w:r w:rsidRPr="004B18B8">
        <w:rPr>
          <w:rFonts w:ascii="Tahoma" w:hAnsi="Tahoma" w:cs="Tahoma"/>
        </w:rPr>
        <w:t xml:space="preserve"> do tej samej grupy kapitałowej </w:t>
      </w:r>
      <w:r w:rsidRPr="004B18B8">
        <w:rPr>
          <w:rFonts w:ascii="Tahoma" w:hAnsi="Tahoma" w:cs="Tahoma"/>
          <w:b/>
        </w:rPr>
        <w:t>łącznie z nw. Wykonawcami</w:t>
      </w:r>
      <w:r w:rsidRPr="004B18B8">
        <w:rPr>
          <w:rFonts w:ascii="Tahoma" w:hAnsi="Tahoma" w:cs="Tahoma"/>
          <w:b/>
          <w:bCs/>
        </w:rPr>
        <w:t>, którzy złożyli odrębne oferty w przedmiotowym postępowaniu o udzielenie zamówienia</w:t>
      </w:r>
      <w:r w:rsidRPr="004B18B8">
        <w:rPr>
          <w:rFonts w:ascii="Tahoma" w:hAnsi="Tahoma" w:cs="Tahoma"/>
        </w:rPr>
        <w:t>**:</w:t>
      </w:r>
    </w:p>
    <w:p w14:paraId="04E38D94" w14:textId="77777777" w:rsidR="00132A60" w:rsidRPr="004B18B8" w:rsidRDefault="00132A60" w:rsidP="00176F8B">
      <w:pPr>
        <w:autoSpaceDE w:val="0"/>
        <w:autoSpaceDN w:val="0"/>
        <w:adjustRightInd w:val="0"/>
        <w:jc w:val="both"/>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4488"/>
        <w:gridCol w:w="4890"/>
      </w:tblGrid>
      <w:tr w:rsidR="004B18B8" w:rsidRPr="004B18B8" w14:paraId="3508644E" w14:textId="77777777" w:rsidTr="00233A28">
        <w:trPr>
          <w:jc w:val="center"/>
        </w:trPr>
        <w:tc>
          <w:tcPr>
            <w:tcW w:w="344" w:type="pct"/>
            <w:vAlign w:val="center"/>
          </w:tcPr>
          <w:p w14:paraId="28BB222F" w14:textId="77777777" w:rsidR="00132A60" w:rsidRPr="004B18B8" w:rsidRDefault="00132A60" w:rsidP="00176F8B">
            <w:pPr>
              <w:autoSpaceDE w:val="0"/>
              <w:autoSpaceDN w:val="0"/>
              <w:adjustRightInd w:val="0"/>
              <w:jc w:val="both"/>
              <w:rPr>
                <w:rFonts w:ascii="Tahoma" w:hAnsi="Tahoma" w:cs="Tahoma"/>
                <w:b/>
              </w:rPr>
            </w:pPr>
            <w:r w:rsidRPr="004B18B8">
              <w:rPr>
                <w:rFonts w:ascii="Tahoma" w:hAnsi="Tahoma" w:cs="Tahoma"/>
                <w:b/>
              </w:rPr>
              <w:t>Lp.</w:t>
            </w:r>
          </w:p>
        </w:tc>
        <w:tc>
          <w:tcPr>
            <w:tcW w:w="2228" w:type="pct"/>
            <w:vAlign w:val="center"/>
          </w:tcPr>
          <w:p w14:paraId="2E1B407D" w14:textId="77777777" w:rsidR="00132A60" w:rsidRPr="004B18B8" w:rsidRDefault="00132A60" w:rsidP="00176F8B">
            <w:pPr>
              <w:autoSpaceDE w:val="0"/>
              <w:autoSpaceDN w:val="0"/>
              <w:adjustRightInd w:val="0"/>
              <w:jc w:val="both"/>
              <w:rPr>
                <w:rFonts w:ascii="Tahoma" w:hAnsi="Tahoma" w:cs="Tahoma"/>
                <w:b/>
              </w:rPr>
            </w:pPr>
            <w:r w:rsidRPr="004B18B8">
              <w:rPr>
                <w:rFonts w:ascii="Tahoma" w:hAnsi="Tahoma" w:cs="Tahoma"/>
                <w:b/>
              </w:rPr>
              <w:t>Nazwa podmiotu</w:t>
            </w:r>
          </w:p>
        </w:tc>
        <w:tc>
          <w:tcPr>
            <w:tcW w:w="2428" w:type="pct"/>
            <w:vAlign w:val="center"/>
          </w:tcPr>
          <w:p w14:paraId="6685C5F6" w14:textId="77777777" w:rsidR="00132A60" w:rsidRPr="004B18B8" w:rsidRDefault="00132A60" w:rsidP="00176F8B">
            <w:pPr>
              <w:autoSpaceDE w:val="0"/>
              <w:autoSpaceDN w:val="0"/>
              <w:adjustRightInd w:val="0"/>
              <w:jc w:val="both"/>
              <w:rPr>
                <w:rFonts w:ascii="Tahoma" w:hAnsi="Tahoma" w:cs="Tahoma"/>
                <w:b/>
              </w:rPr>
            </w:pPr>
            <w:r w:rsidRPr="004B18B8">
              <w:rPr>
                <w:rFonts w:ascii="Tahoma" w:hAnsi="Tahoma" w:cs="Tahoma"/>
                <w:b/>
              </w:rPr>
              <w:t>Siedziba</w:t>
            </w:r>
          </w:p>
        </w:tc>
      </w:tr>
      <w:tr w:rsidR="004B18B8" w:rsidRPr="004B18B8" w14:paraId="0FE01058" w14:textId="77777777" w:rsidTr="00233A28">
        <w:trPr>
          <w:jc w:val="center"/>
        </w:trPr>
        <w:tc>
          <w:tcPr>
            <w:tcW w:w="344" w:type="pct"/>
            <w:vAlign w:val="center"/>
          </w:tcPr>
          <w:p w14:paraId="1DFCDA6E" w14:textId="77777777" w:rsidR="00132A60" w:rsidRPr="004B18B8" w:rsidRDefault="00132A60" w:rsidP="00176F8B">
            <w:pPr>
              <w:autoSpaceDE w:val="0"/>
              <w:autoSpaceDN w:val="0"/>
              <w:adjustRightInd w:val="0"/>
              <w:jc w:val="both"/>
              <w:rPr>
                <w:rFonts w:ascii="Tahoma" w:hAnsi="Tahoma" w:cs="Tahoma"/>
              </w:rPr>
            </w:pPr>
          </w:p>
        </w:tc>
        <w:tc>
          <w:tcPr>
            <w:tcW w:w="2228" w:type="pct"/>
            <w:vAlign w:val="center"/>
          </w:tcPr>
          <w:p w14:paraId="08547C7D" w14:textId="77777777" w:rsidR="00132A60" w:rsidRPr="004B18B8" w:rsidRDefault="00132A60" w:rsidP="00176F8B">
            <w:pPr>
              <w:autoSpaceDE w:val="0"/>
              <w:autoSpaceDN w:val="0"/>
              <w:adjustRightInd w:val="0"/>
              <w:jc w:val="both"/>
              <w:rPr>
                <w:rFonts w:ascii="Tahoma" w:hAnsi="Tahoma" w:cs="Tahoma"/>
              </w:rPr>
            </w:pPr>
          </w:p>
        </w:tc>
        <w:tc>
          <w:tcPr>
            <w:tcW w:w="2428" w:type="pct"/>
            <w:vAlign w:val="center"/>
          </w:tcPr>
          <w:p w14:paraId="2C3888AD" w14:textId="77777777" w:rsidR="00132A60" w:rsidRPr="004B18B8" w:rsidRDefault="00132A60" w:rsidP="00176F8B">
            <w:pPr>
              <w:autoSpaceDE w:val="0"/>
              <w:autoSpaceDN w:val="0"/>
              <w:adjustRightInd w:val="0"/>
              <w:jc w:val="both"/>
              <w:rPr>
                <w:rFonts w:ascii="Tahoma" w:hAnsi="Tahoma" w:cs="Tahoma"/>
              </w:rPr>
            </w:pPr>
          </w:p>
        </w:tc>
      </w:tr>
      <w:tr w:rsidR="00132A60" w:rsidRPr="004B18B8" w14:paraId="7AAE83F0" w14:textId="77777777" w:rsidTr="00233A28">
        <w:trPr>
          <w:jc w:val="center"/>
        </w:trPr>
        <w:tc>
          <w:tcPr>
            <w:tcW w:w="344" w:type="pct"/>
            <w:vAlign w:val="center"/>
          </w:tcPr>
          <w:p w14:paraId="21DFBBFD" w14:textId="77777777" w:rsidR="00132A60" w:rsidRPr="004B18B8" w:rsidRDefault="00132A60" w:rsidP="00176F8B">
            <w:pPr>
              <w:autoSpaceDE w:val="0"/>
              <w:autoSpaceDN w:val="0"/>
              <w:adjustRightInd w:val="0"/>
              <w:jc w:val="both"/>
              <w:rPr>
                <w:rFonts w:ascii="Tahoma" w:hAnsi="Tahoma" w:cs="Tahoma"/>
              </w:rPr>
            </w:pPr>
          </w:p>
        </w:tc>
        <w:tc>
          <w:tcPr>
            <w:tcW w:w="2228" w:type="pct"/>
            <w:vAlign w:val="center"/>
          </w:tcPr>
          <w:p w14:paraId="1F3B9F58" w14:textId="77777777" w:rsidR="00132A60" w:rsidRPr="004B18B8" w:rsidRDefault="00132A60" w:rsidP="00176F8B">
            <w:pPr>
              <w:autoSpaceDE w:val="0"/>
              <w:autoSpaceDN w:val="0"/>
              <w:adjustRightInd w:val="0"/>
              <w:jc w:val="both"/>
              <w:rPr>
                <w:rFonts w:ascii="Tahoma" w:hAnsi="Tahoma" w:cs="Tahoma"/>
              </w:rPr>
            </w:pPr>
          </w:p>
        </w:tc>
        <w:tc>
          <w:tcPr>
            <w:tcW w:w="2428" w:type="pct"/>
            <w:vAlign w:val="center"/>
          </w:tcPr>
          <w:p w14:paraId="4D5CC2EB" w14:textId="77777777" w:rsidR="00132A60" w:rsidRPr="004B18B8" w:rsidRDefault="00132A60" w:rsidP="00176F8B">
            <w:pPr>
              <w:autoSpaceDE w:val="0"/>
              <w:autoSpaceDN w:val="0"/>
              <w:adjustRightInd w:val="0"/>
              <w:jc w:val="both"/>
              <w:rPr>
                <w:rFonts w:ascii="Tahoma" w:hAnsi="Tahoma" w:cs="Tahoma"/>
              </w:rPr>
            </w:pPr>
          </w:p>
        </w:tc>
      </w:tr>
    </w:tbl>
    <w:p w14:paraId="140894D6" w14:textId="77777777" w:rsidR="00132A60" w:rsidRPr="004B18B8" w:rsidRDefault="00132A60" w:rsidP="00176F8B">
      <w:pPr>
        <w:autoSpaceDE w:val="0"/>
        <w:autoSpaceDN w:val="0"/>
        <w:adjustRightInd w:val="0"/>
        <w:jc w:val="both"/>
        <w:rPr>
          <w:rFonts w:ascii="Tahoma" w:hAnsi="Tahoma" w:cs="Tahoma"/>
        </w:rPr>
      </w:pPr>
    </w:p>
    <w:p w14:paraId="284298F4" w14:textId="77777777" w:rsidR="00132A60" w:rsidRPr="004B18B8" w:rsidRDefault="00132A60" w:rsidP="00176F8B">
      <w:pPr>
        <w:autoSpaceDE w:val="0"/>
        <w:autoSpaceDN w:val="0"/>
        <w:adjustRightInd w:val="0"/>
        <w:jc w:val="both"/>
        <w:rPr>
          <w:rFonts w:ascii="Tahoma" w:hAnsi="Tahoma" w:cs="Tahoma"/>
        </w:rPr>
      </w:pPr>
    </w:p>
    <w:p w14:paraId="086F7447" w14:textId="77777777" w:rsidR="001220B4" w:rsidRPr="004B18B8" w:rsidRDefault="001220B4" w:rsidP="00176F8B">
      <w:pPr>
        <w:rPr>
          <w:rFonts w:ascii="Tahoma" w:hAnsi="Tahoma" w:cs="Tahoma"/>
          <w:i/>
          <w:iCs/>
          <w:sz w:val="16"/>
          <w:szCs w:val="16"/>
        </w:rPr>
      </w:pPr>
      <w:r w:rsidRPr="004B18B8">
        <w:rPr>
          <w:rFonts w:ascii="Tahoma" w:hAnsi="Tahoma" w:cs="Tahoma"/>
          <w:i/>
          <w:iCs/>
          <w:sz w:val="16"/>
          <w:szCs w:val="16"/>
        </w:rPr>
        <w:t>* niepotrzebne skreślić</w:t>
      </w:r>
    </w:p>
    <w:p w14:paraId="36CC890E" w14:textId="77777777" w:rsidR="001220B4" w:rsidRPr="004B18B8" w:rsidRDefault="001220B4" w:rsidP="00176F8B">
      <w:pPr>
        <w:jc w:val="both"/>
        <w:rPr>
          <w:rFonts w:ascii="Tahoma" w:hAnsi="Tahoma" w:cs="Tahoma"/>
          <w:iCs/>
          <w:sz w:val="24"/>
          <w:szCs w:val="24"/>
        </w:rPr>
      </w:pPr>
    </w:p>
    <w:p w14:paraId="5FB2BFF1" w14:textId="77777777" w:rsidR="00C74A4E" w:rsidRPr="004B18B8" w:rsidRDefault="00C74A4E" w:rsidP="00176F8B">
      <w:pPr>
        <w:pStyle w:val="Standard"/>
        <w:ind w:left="5299" w:hanging="539"/>
        <w:rPr>
          <w:rFonts w:ascii="Tahoma" w:hAnsi="Tahoma"/>
        </w:rPr>
      </w:pPr>
      <w:r w:rsidRPr="004B18B8">
        <w:rPr>
          <w:rFonts w:ascii="Tahoma" w:hAnsi="Tahoma"/>
          <w:i/>
          <w:sz w:val="20"/>
          <w:szCs w:val="20"/>
        </w:rPr>
        <w:t>[</w:t>
      </w:r>
      <w:r w:rsidRPr="004B18B8">
        <w:rPr>
          <w:rFonts w:ascii="Tahoma" w:eastAsia="Tahoma" w:hAnsi="Tahoma"/>
          <w:i/>
          <w:sz w:val="20"/>
          <w:szCs w:val="20"/>
        </w:rPr>
        <w:t>podpis elektroniczny osoby uprawnionej]</w:t>
      </w:r>
    </w:p>
    <w:p w14:paraId="677A62EE" w14:textId="77777777" w:rsidR="001220B4" w:rsidRPr="004B18B8" w:rsidRDefault="001220B4" w:rsidP="00176F8B">
      <w:pPr>
        <w:jc w:val="both"/>
        <w:rPr>
          <w:rFonts w:ascii="Tahoma" w:hAnsi="Tahoma" w:cs="Tahoma"/>
          <w:b/>
          <w:iCs/>
          <w:sz w:val="24"/>
          <w:szCs w:val="24"/>
        </w:rPr>
      </w:pPr>
    </w:p>
    <w:p w14:paraId="5D323141" w14:textId="77777777" w:rsidR="001220B4" w:rsidRPr="004B18B8" w:rsidRDefault="001220B4" w:rsidP="00176F8B">
      <w:pPr>
        <w:tabs>
          <w:tab w:val="num" w:pos="284"/>
        </w:tabs>
        <w:ind w:left="284" w:right="283" w:hanging="284"/>
        <w:rPr>
          <w:rFonts w:ascii="Tahoma" w:hAnsi="Tahoma" w:cs="Tahoma"/>
          <w:i/>
          <w:iCs/>
          <w:sz w:val="24"/>
          <w:szCs w:val="24"/>
        </w:rPr>
      </w:pPr>
    </w:p>
    <w:p w14:paraId="27B63E68" w14:textId="5AB76E1C" w:rsidR="00910250" w:rsidRPr="004B18B8" w:rsidRDefault="00255AF8" w:rsidP="00176F8B">
      <w:pPr>
        <w:rPr>
          <w:rFonts w:ascii="Tahoma" w:hAnsi="Tahoma" w:cs="Tahoma"/>
          <w:b/>
          <w:bCs/>
          <w:sz w:val="16"/>
          <w:szCs w:val="16"/>
          <w:u w:val="single"/>
        </w:rPr>
      </w:pPr>
      <w:r w:rsidRPr="004B18B8">
        <w:rPr>
          <w:rFonts w:ascii="Tahoma" w:hAnsi="Tahoma" w:cs="Tahoma"/>
          <w:i/>
          <w:iCs/>
          <w:sz w:val="16"/>
          <w:szCs w:val="16"/>
        </w:rPr>
        <w:t>………………………………</w:t>
      </w:r>
      <w:proofErr w:type="gramStart"/>
      <w:r w:rsidRPr="004B18B8">
        <w:rPr>
          <w:rFonts w:ascii="Tahoma" w:hAnsi="Tahoma" w:cs="Tahoma"/>
          <w:i/>
          <w:iCs/>
          <w:sz w:val="16"/>
          <w:szCs w:val="16"/>
        </w:rPr>
        <w:t>…….</w:t>
      </w:r>
      <w:proofErr w:type="gramEnd"/>
      <w:r w:rsidRPr="004B18B8">
        <w:rPr>
          <w:rFonts w:ascii="Tahoma" w:hAnsi="Tahoma" w:cs="Tahoma"/>
          <w:i/>
          <w:iCs/>
          <w:sz w:val="16"/>
          <w:szCs w:val="16"/>
        </w:rPr>
        <w:t>.…</w:t>
      </w:r>
      <w:proofErr w:type="gramStart"/>
      <w:r w:rsidRPr="004B18B8">
        <w:rPr>
          <w:rFonts w:ascii="Tahoma" w:hAnsi="Tahoma" w:cs="Tahoma"/>
          <w:i/>
          <w:iCs/>
          <w:sz w:val="16"/>
          <w:szCs w:val="16"/>
        </w:rPr>
        <w:t>……..,dnia</w:t>
      </w:r>
      <w:proofErr w:type="gramEnd"/>
      <w:r w:rsidRPr="004B18B8">
        <w:rPr>
          <w:rFonts w:ascii="Tahoma" w:hAnsi="Tahoma" w:cs="Tahoma"/>
          <w:i/>
          <w:iCs/>
          <w:sz w:val="16"/>
          <w:szCs w:val="16"/>
        </w:rPr>
        <w:t>……………</w:t>
      </w:r>
      <w:proofErr w:type="gramStart"/>
      <w:r w:rsidRPr="004B18B8">
        <w:rPr>
          <w:rFonts w:ascii="Tahoma" w:hAnsi="Tahoma" w:cs="Tahoma"/>
          <w:i/>
          <w:iCs/>
          <w:sz w:val="16"/>
          <w:szCs w:val="16"/>
        </w:rPr>
        <w:t>…….</w:t>
      </w:r>
      <w:proofErr w:type="gramEnd"/>
      <w:r w:rsidRPr="004B18B8">
        <w:rPr>
          <w:rFonts w:ascii="Tahoma" w:hAnsi="Tahoma" w:cs="Tahoma"/>
          <w:i/>
          <w:iCs/>
          <w:sz w:val="16"/>
          <w:szCs w:val="16"/>
        </w:rPr>
        <w:t>.  r.</w:t>
      </w:r>
      <w:r w:rsidR="001220B4" w:rsidRPr="004B18B8">
        <w:rPr>
          <w:rFonts w:ascii="Tahoma" w:hAnsi="Tahoma" w:cs="Tahoma"/>
          <w:sz w:val="16"/>
          <w:szCs w:val="16"/>
        </w:rPr>
        <w:t xml:space="preserve"> </w:t>
      </w:r>
      <w:r w:rsidR="001220B4" w:rsidRPr="004B18B8">
        <w:rPr>
          <w:rFonts w:ascii="Tahoma" w:hAnsi="Tahoma" w:cs="Tahoma"/>
          <w:i/>
          <w:sz w:val="16"/>
          <w:szCs w:val="16"/>
        </w:rPr>
        <w:t xml:space="preserve"> </w:t>
      </w:r>
      <w:r w:rsidR="00910250" w:rsidRPr="004B18B8">
        <w:rPr>
          <w:rFonts w:ascii="Tahoma" w:hAnsi="Tahoma" w:cs="Tahoma"/>
          <w:i/>
          <w:sz w:val="16"/>
          <w:szCs w:val="16"/>
        </w:rPr>
        <w:tab/>
      </w:r>
    </w:p>
    <w:p w14:paraId="1584DEEB" w14:textId="77777777" w:rsidR="00910250" w:rsidRPr="004B18B8" w:rsidRDefault="00910250" w:rsidP="00176F8B">
      <w:pPr>
        <w:autoSpaceDE w:val="0"/>
        <w:autoSpaceDN w:val="0"/>
        <w:adjustRightInd w:val="0"/>
        <w:jc w:val="right"/>
        <w:rPr>
          <w:rFonts w:ascii="Tahoma" w:hAnsi="Tahoma" w:cs="Tahoma"/>
          <w:b/>
          <w:bCs/>
          <w:sz w:val="16"/>
          <w:szCs w:val="16"/>
          <w:u w:val="single"/>
        </w:rPr>
      </w:pPr>
    </w:p>
    <w:p w14:paraId="2568AD9F" w14:textId="77777777" w:rsidR="00910250" w:rsidRPr="004B18B8" w:rsidRDefault="00910250" w:rsidP="00176F8B">
      <w:pPr>
        <w:autoSpaceDE w:val="0"/>
        <w:autoSpaceDN w:val="0"/>
        <w:adjustRightInd w:val="0"/>
        <w:jc w:val="right"/>
        <w:rPr>
          <w:rFonts w:ascii="Tahoma" w:hAnsi="Tahoma" w:cs="Tahoma"/>
          <w:b/>
          <w:bCs/>
          <w:sz w:val="16"/>
          <w:szCs w:val="16"/>
          <w:u w:val="single"/>
        </w:rPr>
      </w:pPr>
    </w:p>
    <w:p w14:paraId="3946685E" w14:textId="77777777" w:rsidR="003A671A" w:rsidRPr="004B18B8" w:rsidRDefault="003A671A" w:rsidP="00176F8B">
      <w:pPr>
        <w:pageBreakBefore/>
        <w:tabs>
          <w:tab w:val="left" w:pos="426"/>
        </w:tabs>
        <w:ind w:right="142"/>
        <w:jc w:val="right"/>
        <w:rPr>
          <w:rFonts w:ascii="Tahoma" w:hAnsi="Tahoma" w:cs="Tahoma"/>
          <w:i/>
          <w:iCs/>
        </w:rPr>
      </w:pPr>
      <w:r w:rsidRPr="004B18B8">
        <w:rPr>
          <w:rFonts w:ascii="Tahoma" w:hAnsi="Tahoma" w:cs="Tahoma"/>
          <w:i/>
          <w:iCs/>
        </w:rPr>
        <w:lastRenderedPageBreak/>
        <w:t>Załącznik 23.6</w:t>
      </w:r>
    </w:p>
    <w:p w14:paraId="5D1EAEFF" w14:textId="77777777" w:rsidR="003A671A" w:rsidRPr="004B18B8" w:rsidRDefault="003A671A" w:rsidP="00176F8B">
      <w:pPr>
        <w:suppressAutoHyphens/>
        <w:ind w:left="5664"/>
        <w:jc w:val="right"/>
        <w:rPr>
          <w:rFonts w:ascii="Tahoma" w:hAnsi="Tahoma" w:cs="Tahoma"/>
          <w:bCs/>
          <w:lang w:eastAsia="ar-SA"/>
        </w:rPr>
      </w:pPr>
    </w:p>
    <w:p w14:paraId="7D2C4619" w14:textId="77777777" w:rsidR="003A671A" w:rsidRPr="004B18B8" w:rsidRDefault="003A671A" w:rsidP="00176F8B">
      <w:pPr>
        <w:suppressAutoHyphens/>
        <w:ind w:right="5137"/>
        <w:rPr>
          <w:rFonts w:ascii="Tahoma" w:hAnsi="Tahoma" w:cs="Tahoma"/>
          <w:bCs/>
          <w:lang w:eastAsia="ar-SA"/>
        </w:rPr>
      </w:pPr>
      <w:r w:rsidRPr="004B18B8">
        <w:rPr>
          <w:rFonts w:ascii="Tahoma" w:hAnsi="Tahoma" w:cs="Tahoma"/>
          <w:bCs/>
          <w:lang w:eastAsia="ar-SA"/>
        </w:rPr>
        <w:t>Wykonawca ...................................</w:t>
      </w:r>
    </w:p>
    <w:p w14:paraId="268A28A4" w14:textId="77777777" w:rsidR="003A671A" w:rsidRPr="004B18B8" w:rsidRDefault="003A671A" w:rsidP="00176F8B">
      <w:pPr>
        <w:suppressAutoHyphens/>
        <w:ind w:right="5137"/>
        <w:rPr>
          <w:rFonts w:ascii="Tahoma" w:hAnsi="Tahoma" w:cs="Tahoma"/>
          <w:bCs/>
          <w:lang w:eastAsia="ar-SA"/>
        </w:rPr>
      </w:pPr>
      <w:r w:rsidRPr="004B18B8">
        <w:rPr>
          <w:rFonts w:ascii="Tahoma" w:hAnsi="Tahoma" w:cs="Tahoma"/>
          <w:bCs/>
          <w:lang w:eastAsia="ar-SA"/>
        </w:rPr>
        <w:t xml:space="preserve">         </w:t>
      </w:r>
    </w:p>
    <w:p w14:paraId="1D45E349" w14:textId="77777777" w:rsidR="003A671A" w:rsidRPr="004B18B8" w:rsidRDefault="003A671A" w:rsidP="00176F8B">
      <w:pPr>
        <w:autoSpaceDE w:val="0"/>
        <w:autoSpaceDN w:val="0"/>
        <w:adjustRightInd w:val="0"/>
        <w:jc w:val="both"/>
        <w:rPr>
          <w:rFonts w:ascii="Tahoma" w:hAnsi="Tahoma" w:cs="Tahoma"/>
          <w:i/>
          <w:iCs/>
        </w:rPr>
      </w:pPr>
    </w:p>
    <w:p w14:paraId="6B372358" w14:textId="77777777" w:rsidR="003A671A" w:rsidRPr="004B18B8" w:rsidRDefault="003A671A" w:rsidP="00176F8B">
      <w:pPr>
        <w:jc w:val="center"/>
        <w:rPr>
          <w:rFonts w:ascii="Tahoma" w:hAnsi="Tahoma" w:cs="Tahoma"/>
          <w:b/>
        </w:rPr>
      </w:pPr>
      <w:r w:rsidRPr="004B18B8">
        <w:rPr>
          <w:rFonts w:ascii="Tahoma" w:hAnsi="Tahoma" w:cs="Tahoma"/>
          <w:b/>
        </w:rPr>
        <w:t>WYKAZ USŁUG</w:t>
      </w:r>
      <w:r w:rsidRPr="004B18B8">
        <w:rPr>
          <w:rFonts w:ascii="Tahoma" w:hAnsi="Tahoma" w:cs="Tahoma"/>
          <w:b/>
          <w:bCs/>
        </w:rPr>
        <w:br/>
      </w:r>
    </w:p>
    <w:p w14:paraId="3D53CD9F" w14:textId="78FEBBAA" w:rsidR="003A671A" w:rsidRPr="004B18B8" w:rsidRDefault="003A671A" w:rsidP="00176F8B">
      <w:pPr>
        <w:autoSpaceDE w:val="0"/>
        <w:autoSpaceDN w:val="0"/>
        <w:adjustRightInd w:val="0"/>
        <w:jc w:val="both"/>
        <w:rPr>
          <w:rFonts w:ascii="Tahoma" w:hAnsi="Tahoma" w:cs="Tahoma"/>
        </w:rPr>
      </w:pPr>
      <w:r w:rsidRPr="004B18B8">
        <w:rPr>
          <w:rFonts w:ascii="Tahoma" w:hAnsi="Tahoma" w:cs="Tahoma"/>
        </w:rPr>
        <w:t xml:space="preserve">Przystępując do postępowania o udzielenie zamówienia publicznego prowadzonego w trybie </w:t>
      </w:r>
      <w:r w:rsidR="00AD3D0E" w:rsidRPr="004B18B8">
        <w:rPr>
          <w:rFonts w:ascii="Tahoma" w:hAnsi="Tahoma" w:cs="Tahoma"/>
        </w:rPr>
        <w:t>podstawowym</w:t>
      </w:r>
      <w:r w:rsidRPr="004B18B8">
        <w:rPr>
          <w:rFonts w:ascii="Tahoma" w:hAnsi="Tahoma" w:cs="Tahoma"/>
        </w:rPr>
        <w:t xml:space="preserve"> pn.: </w:t>
      </w:r>
    </w:p>
    <w:p w14:paraId="530420E8" w14:textId="77777777" w:rsidR="003A671A" w:rsidRPr="004B18B8" w:rsidRDefault="003A671A" w:rsidP="00176F8B">
      <w:pPr>
        <w:ind w:left="567" w:hanging="567"/>
        <w:jc w:val="center"/>
        <w:rPr>
          <w:rFonts w:ascii="Tahoma" w:hAnsi="Tahoma" w:cs="Tahoma"/>
          <w:b/>
        </w:rPr>
      </w:pPr>
    </w:p>
    <w:p w14:paraId="05854BE9" w14:textId="259EE6AB" w:rsidR="00321119" w:rsidRPr="004B18B8" w:rsidRDefault="00321119" w:rsidP="00321119">
      <w:pPr>
        <w:tabs>
          <w:tab w:val="left" w:leader="dot" w:pos="4536"/>
        </w:tabs>
        <w:jc w:val="center"/>
        <w:rPr>
          <w:rFonts w:ascii="Tahoma" w:hAnsi="Tahoma" w:cs="Tahoma"/>
          <w:b/>
        </w:rPr>
      </w:pPr>
      <w:r w:rsidRPr="004B18B8">
        <w:rPr>
          <w:rFonts w:ascii="Tahoma" w:hAnsi="Tahoma" w:cs="Tahoma"/>
          <w:b/>
        </w:rPr>
        <w:t>„Świadczenie u</w:t>
      </w:r>
      <w:r w:rsidRPr="004B18B8">
        <w:rPr>
          <w:rFonts w:ascii="Tahoma" w:hAnsi="Tahoma" w:cs="Tahoma"/>
          <w:b/>
          <w:bCs/>
        </w:rPr>
        <w:t xml:space="preserve">sług przeglądów </w:t>
      </w:r>
      <w:r w:rsidRPr="00FD142F">
        <w:rPr>
          <w:rFonts w:ascii="Tahoma" w:hAnsi="Tahoma" w:cs="Tahoma"/>
          <w:b/>
        </w:rPr>
        <w:t xml:space="preserve">urządzeń </w:t>
      </w:r>
      <w:r w:rsidR="00B5195A">
        <w:rPr>
          <w:rFonts w:ascii="Tahoma" w:hAnsi="Tahoma" w:cs="Tahoma"/>
          <w:b/>
        </w:rPr>
        <w:t xml:space="preserve">i systemów </w:t>
      </w:r>
      <w:r w:rsidRPr="00FD142F">
        <w:rPr>
          <w:rFonts w:ascii="Tahoma" w:hAnsi="Tahoma" w:cs="Tahoma"/>
          <w:b/>
        </w:rPr>
        <w:t>przeciwpożarowych w budynkach</w:t>
      </w:r>
      <w:r w:rsidRPr="004B18B8">
        <w:rPr>
          <w:rFonts w:ascii="Tahoma" w:hAnsi="Tahoma" w:cs="Tahoma"/>
          <w:b/>
          <w:bCs/>
        </w:rPr>
        <w:t xml:space="preserve"> Zamawiającego</w:t>
      </w:r>
      <w:r w:rsidRPr="004B18B8">
        <w:rPr>
          <w:rFonts w:ascii="Tahoma" w:hAnsi="Tahoma" w:cs="Tahoma"/>
          <w:b/>
        </w:rPr>
        <w:t xml:space="preserve">” </w:t>
      </w:r>
    </w:p>
    <w:p w14:paraId="26951E19" w14:textId="4AAF66EB" w:rsidR="003A671A" w:rsidRPr="004B18B8" w:rsidRDefault="003A671A" w:rsidP="00176F8B">
      <w:pPr>
        <w:tabs>
          <w:tab w:val="left" w:leader="dot" w:pos="4536"/>
        </w:tabs>
        <w:jc w:val="center"/>
        <w:rPr>
          <w:rFonts w:ascii="Tahoma" w:hAnsi="Tahoma" w:cs="Tahoma"/>
        </w:rPr>
      </w:pPr>
      <w:r w:rsidRPr="004B18B8">
        <w:rPr>
          <w:rFonts w:ascii="Tahoma" w:hAnsi="Tahoma" w:cs="Tahoma"/>
          <w:b/>
        </w:rPr>
        <w:t>Znak sprawy DZ-751-</w:t>
      </w:r>
      <w:r w:rsidR="0050235E">
        <w:rPr>
          <w:rFonts w:ascii="Tahoma" w:hAnsi="Tahoma" w:cs="Tahoma"/>
          <w:b/>
        </w:rPr>
        <w:t>100/25</w:t>
      </w:r>
    </w:p>
    <w:p w14:paraId="7EE4810D" w14:textId="77777777" w:rsidR="002E4638" w:rsidRPr="004B18B8" w:rsidRDefault="002E4638" w:rsidP="00176F8B">
      <w:pPr>
        <w:autoSpaceDE w:val="0"/>
        <w:autoSpaceDN w:val="0"/>
        <w:adjustRightInd w:val="0"/>
        <w:jc w:val="both"/>
        <w:rPr>
          <w:rFonts w:ascii="Tahoma" w:hAnsi="Tahoma" w:cs="Tahoma"/>
        </w:rPr>
      </w:pPr>
    </w:p>
    <w:p w14:paraId="41B07D33" w14:textId="2C7E2880" w:rsidR="003A671A" w:rsidRPr="004B18B8" w:rsidRDefault="003A671A" w:rsidP="00176F8B">
      <w:pPr>
        <w:autoSpaceDE w:val="0"/>
        <w:autoSpaceDN w:val="0"/>
        <w:adjustRightInd w:val="0"/>
        <w:jc w:val="both"/>
        <w:rPr>
          <w:rFonts w:ascii="Tahoma" w:hAnsi="Tahoma" w:cs="Tahoma"/>
          <w:b/>
        </w:rPr>
      </w:pPr>
      <w:r w:rsidRPr="004B18B8">
        <w:rPr>
          <w:rFonts w:ascii="Tahoma" w:hAnsi="Tahoma" w:cs="Tahoma"/>
        </w:rPr>
        <w:t xml:space="preserve">przedkładam/my wykaz usług w zakresie niezbędnym do wykazania spełnienia warunku, o którym mowa w pkt 5.2.4. </w:t>
      </w:r>
      <w:proofErr w:type="spellStart"/>
      <w:r w:rsidRPr="004B18B8">
        <w:rPr>
          <w:rFonts w:ascii="Tahoma" w:hAnsi="Tahoma" w:cs="Tahoma"/>
        </w:rPr>
        <w:t>tiret</w:t>
      </w:r>
      <w:proofErr w:type="spellEnd"/>
      <w:r w:rsidRPr="004B18B8">
        <w:rPr>
          <w:rFonts w:ascii="Tahoma" w:hAnsi="Tahoma" w:cs="Tahoma"/>
        </w:rPr>
        <w:t xml:space="preserve"> 1 SWZ:</w:t>
      </w:r>
    </w:p>
    <w:p w14:paraId="2ABFD862" w14:textId="77777777" w:rsidR="003A671A" w:rsidRPr="004B18B8" w:rsidRDefault="003A671A" w:rsidP="00176F8B">
      <w:pPr>
        <w:autoSpaceDE w:val="0"/>
        <w:autoSpaceDN w:val="0"/>
        <w:adjustRightInd w:val="0"/>
        <w:jc w:val="both"/>
        <w:rPr>
          <w:rFonts w:ascii="Tahoma" w:hAnsi="Tahoma" w:cs="Tahoma"/>
          <w:b/>
        </w:rPr>
      </w:pP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45"/>
        <w:gridCol w:w="2496"/>
        <w:gridCol w:w="1785"/>
        <w:gridCol w:w="1509"/>
        <w:gridCol w:w="1255"/>
        <w:gridCol w:w="2481"/>
      </w:tblGrid>
      <w:tr w:rsidR="004B18B8" w:rsidRPr="004B18B8" w14:paraId="41F0172E" w14:textId="77777777" w:rsidTr="00AD3D0E">
        <w:trPr>
          <w:trHeight w:val="847"/>
          <w:jc w:val="center"/>
        </w:trPr>
        <w:tc>
          <w:tcPr>
            <w:tcW w:w="271" w:type="pct"/>
            <w:tcBorders>
              <w:top w:val="single" w:sz="4" w:space="0" w:color="auto"/>
              <w:left w:val="single" w:sz="4" w:space="0" w:color="auto"/>
              <w:bottom w:val="single" w:sz="4" w:space="0" w:color="auto"/>
              <w:right w:val="single" w:sz="4" w:space="0" w:color="auto"/>
            </w:tcBorders>
            <w:vAlign w:val="center"/>
          </w:tcPr>
          <w:p w14:paraId="1CDCECB0" w14:textId="77777777" w:rsidR="003A671A" w:rsidRPr="004B18B8" w:rsidRDefault="003A671A" w:rsidP="00176F8B">
            <w:pPr>
              <w:jc w:val="center"/>
              <w:rPr>
                <w:rFonts w:ascii="Tahoma" w:hAnsi="Tahoma" w:cs="Tahoma"/>
                <w:b/>
                <w:sz w:val="18"/>
                <w:szCs w:val="18"/>
              </w:rPr>
            </w:pPr>
            <w:r w:rsidRPr="004B18B8">
              <w:rPr>
                <w:rFonts w:ascii="Tahoma" w:hAnsi="Tahoma" w:cs="Tahoma"/>
                <w:b/>
                <w:sz w:val="18"/>
                <w:szCs w:val="18"/>
              </w:rPr>
              <w:t>Lp.</w:t>
            </w:r>
          </w:p>
        </w:tc>
        <w:tc>
          <w:tcPr>
            <w:tcW w:w="1239" w:type="pct"/>
            <w:tcBorders>
              <w:top w:val="single" w:sz="4" w:space="0" w:color="auto"/>
              <w:left w:val="single" w:sz="4" w:space="0" w:color="auto"/>
              <w:bottom w:val="single" w:sz="4" w:space="0" w:color="auto"/>
              <w:right w:val="single" w:sz="4" w:space="0" w:color="auto"/>
            </w:tcBorders>
            <w:vAlign w:val="center"/>
          </w:tcPr>
          <w:p w14:paraId="6270E18B" w14:textId="77777777" w:rsidR="003A671A" w:rsidRPr="004B18B8" w:rsidRDefault="003A671A" w:rsidP="00176F8B">
            <w:pPr>
              <w:jc w:val="center"/>
              <w:rPr>
                <w:rFonts w:ascii="Tahoma" w:hAnsi="Tahoma" w:cs="Tahoma"/>
                <w:b/>
                <w:sz w:val="18"/>
                <w:szCs w:val="18"/>
              </w:rPr>
            </w:pPr>
          </w:p>
          <w:p w14:paraId="1F8987E3" w14:textId="77777777" w:rsidR="003A671A" w:rsidRPr="004B18B8" w:rsidRDefault="003A671A" w:rsidP="00176F8B">
            <w:pPr>
              <w:jc w:val="center"/>
              <w:rPr>
                <w:rFonts w:ascii="Tahoma" w:hAnsi="Tahoma" w:cs="Tahoma"/>
                <w:b/>
                <w:sz w:val="18"/>
                <w:szCs w:val="18"/>
                <w:highlight w:val="red"/>
              </w:rPr>
            </w:pPr>
            <w:r w:rsidRPr="004B18B8">
              <w:rPr>
                <w:rFonts w:ascii="Tahoma" w:hAnsi="Tahoma" w:cs="Tahoma"/>
                <w:b/>
                <w:sz w:val="18"/>
                <w:szCs w:val="18"/>
              </w:rPr>
              <w:t>Rodzaj i zakres usług</w:t>
            </w:r>
          </w:p>
          <w:p w14:paraId="7A2EC2A3" w14:textId="77777777" w:rsidR="003A671A" w:rsidRPr="004B18B8" w:rsidRDefault="003A671A" w:rsidP="00176F8B">
            <w:pPr>
              <w:jc w:val="center"/>
              <w:rPr>
                <w:rFonts w:ascii="Tahoma" w:hAnsi="Tahoma" w:cs="Tahoma"/>
                <w:b/>
                <w:sz w:val="18"/>
                <w:szCs w:val="18"/>
              </w:rPr>
            </w:pPr>
          </w:p>
        </w:tc>
        <w:tc>
          <w:tcPr>
            <w:tcW w:w="886" w:type="pct"/>
            <w:tcBorders>
              <w:top w:val="single" w:sz="4" w:space="0" w:color="auto"/>
              <w:left w:val="single" w:sz="4" w:space="0" w:color="auto"/>
              <w:bottom w:val="single" w:sz="4" w:space="0" w:color="auto"/>
              <w:right w:val="single" w:sz="4" w:space="0" w:color="auto"/>
            </w:tcBorders>
            <w:vAlign w:val="center"/>
          </w:tcPr>
          <w:p w14:paraId="6EEDE9BD" w14:textId="77777777" w:rsidR="003A671A" w:rsidRPr="004B18B8" w:rsidRDefault="003A671A" w:rsidP="00176F8B">
            <w:pPr>
              <w:jc w:val="center"/>
              <w:rPr>
                <w:rFonts w:ascii="Tahoma" w:hAnsi="Tahoma" w:cs="Tahoma"/>
                <w:b/>
                <w:sz w:val="18"/>
                <w:szCs w:val="18"/>
              </w:rPr>
            </w:pPr>
            <w:r w:rsidRPr="004B18B8">
              <w:rPr>
                <w:rFonts w:ascii="Tahoma" w:hAnsi="Tahoma" w:cs="Tahoma"/>
                <w:b/>
                <w:sz w:val="18"/>
                <w:szCs w:val="18"/>
              </w:rPr>
              <w:t xml:space="preserve">Wartość brutto wykonanych usług </w:t>
            </w:r>
            <w:r w:rsidRPr="004B18B8">
              <w:rPr>
                <w:rFonts w:ascii="Tahoma" w:hAnsi="Tahoma" w:cs="Tahoma"/>
                <w:sz w:val="18"/>
                <w:szCs w:val="18"/>
              </w:rPr>
              <w:t>[PLN]</w:t>
            </w:r>
          </w:p>
        </w:tc>
        <w:tc>
          <w:tcPr>
            <w:tcW w:w="749" w:type="pct"/>
            <w:tcBorders>
              <w:top w:val="single" w:sz="4" w:space="0" w:color="auto"/>
              <w:left w:val="single" w:sz="4" w:space="0" w:color="auto"/>
              <w:bottom w:val="single" w:sz="4" w:space="0" w:color="auto"/>
              <w:right w:val="single" w:sz="4" w:space="0" w:color="auto"/>
            </w:tcBorders>
            <w:vAlign w:val="center"/>
          </w:tcPr>
          <w:p w14:paraId="382CE1AF" w14:textId="77777777" w:rsidR="003A671A" w:rsidRPr="004B18B8" w:rsidRDefault="003A671A" w:rsidP="00176F8B">
            <w:pPr>
              <w:jc w:val="center"/>
              <w:rPr>
                <w:rFonts w:ascii="Tahoma" w:hAnsi="Tahoma" w:cs="Tahoma"/>
                <w:b/>
                <w:bCs/>
                <w:sz w:val="18"/>
                <w:szCs w:val="18"/>
              </w:rPr>
            </w:pPr>
          </w:p>
          <w:p w14:paraId="2CDAD150" w14:textId="77777777" w:rsidR="003A671A" w:rsidRPr="004B18B8" w:rsidRDefault="003A671A" w:rsidP="00176F8B">
            <w:pPr>
              <w:jc w:val="center"/>
              <w:rPr>
                <w:rFonts w:ascii="Tahoma" w:hAnsi="Tahoma" w:cs="Tahoma"/>
                <w:b/>
                <w:bCs/>
                <w:sz w:val="18"/>
                <w:szCs w:val="18"/>
              </w:rPr>
            </w:pPr>
            <w:r w:rsidRPr="004B18B8">
              <w:rPr>
                <w:rFonts w:ascii="Tahoma" w:hAnsi="Tahoma" w:cs="Tahoma"/>
                <w:b/>
                <w:bCs/>
                <w:sz w:val="18"/>
                <w:szCs w:val="18"/>
              </w:rPr>
              <w:t>Termin realizacji</w:t>
            </w:r>
          </w:p>
          <w:p w14:paraId="619CC2A0" w14:textId="77777777" w:rsidR="003A671A" w:rsidRPr="004B18B8" w:rsidRDefault="003A671A" w:rsidP="00176F8B">
            <w:pPr>
              <w:jc w:val="center"/>
              <w:rPr>
                <w:rFonts w:ascii="Tahoma" w:hAnsi="Tahoma" w:cs="Tahoma"/>
                <w:sz w:val="18"/>
                <w:szCs w:val="18"/>
              </w:rPr>
            </w:pPr>
            <w:r w:rsidRPr="004B18B8">
              <w:rPr>
                <w:rFonts w:ascii="Tahoma" w:hAnsi="Tahoma" w:cs="Tahoma"/>
                <w:sz w:val="18"/>
                <w:szCs w:val="18"/>
              </w:rPr>
              <w:t>[Data wykonania</w:t>
            </w:r>
          </w:p>
          <w:p w14:paraId="55E368CA" w14:textId="77777777" w:rsidR="003A671A" w:rsidRPr="004B18B8" w:rsidRDefault="003A671A" w:rsidP="00176F8B">
            <w:pPr>
              <w:jc w:val="center"/>
              <w:rPr>
                <w:rFonts w:ascii="Tahoma" w:hAnsi="Tahoma" w:cs="Tahoma"/>
                <w:b/>
                <w:sz w:val="18"/>
                <w:szCs w:val="18"/>
                <w:lang w:val="de-DE"/>
              </w:rPr>
            </w:pPr>
            <w:r w:rsidRPr="004B18B8">
              <w:rPr>
                <w:rFonts w:ascii="Tahoma" w:hAnsi="Tahoma" w:cs="Tahoma"/>
                <w:sz w:val="18"/>
                <w:szCs w:val="18"/>
                <w:lang w:val="de-DE"/>
              </w:rPr>
              <w:t>(</w:t>
            </w:r>
            <w:proofErr w:type="spellStart"/>
            <w:r w:rsidRPr="004B18B8">
              <w:rPr>
                <w:rFonts w:ascii="Tahoma" w:hAnsi="Tahoma" w:cs="Tahoma"/>
                <w:sz w:val="18"/>
                <w:szCs w:val="18"/>
                <w:lang w:val="de-DE"/>
              </w:rPr>
              <w:t>dd</w:t>
            </w:r>
            <w:proofErr w:type="spellEnd"/>
            <w:r w:rsidRPr="004B18B8">
              <w:rPr>
                <w:rFonts w:ascii="Tahoma" w:hAnsi="Tahoma" w:cs="Tahoma"/>
                <w:sz w:val="18"/>
                <w:szCs w:val="18"/>
                <w:lang w:val="de-DE"/>
              </w:rPr>
              <w:t>/mm/</w:t>
            </w:r>
            <w:proofErr w:type="spellStart"/>
            <w:r w:rsidRPr="004B18B8">
              <w:rPr>
                <w:rFonts w:ascii="Tahoma" w:hAnsi="Tahoma" w:cs="Tahoma"/>
                <w:sz w:val="18"/>
                <w:szCs w:val="18"/>
                <w:lang w:val="de-DE"/>
              </w:rPr>
              <w:t>rrrr</w:t>
            </w:r>
            <w:proofErr w:type="spellEnd"/>
            <w:r w:rsidRPr="004B18B8">
              <w:rPr>
                <w:rFonts w:ascii="Tahoma" w:hAnsi="Tahoma" w:cs="Tahoma"/>
                <w:sz w:val="18"/>
                <w:szCs w:val="18"/>
                <w:lang w:val="de-DE"/>
              </w:rPr>
              <w:t>)]</w:t>
            </w:r>
          </w:p>
        </w:tc>
        <w:tc>
          <w:tcPr>
            <w:tcW w:w="623" w:type="pct"/>
            <w:tcBorders>
              <w:top w:val="single" w:sz="4" w:space="0" w:color="auto"/>
              <w:left w:val="single" w:sz="4" w:space="0" w:color="auto"/>
              <w:bottom w:val="single" w:sz="4" w:space="0" w:color="auto"/>
              <w:right w:val="single" w:sz="4" w:space="0" w:color="auto"/>
            </w:tcBorders>
            <w:vAlign w:val="center"/>
          </w:tcPr>
          <w:p w14:paraId="1037E01B" w14:textId="77777777" w:rsidR="003A671A" w:rsidRPr="004B18B8" w:rsidRDefault="003A671A" w:rsidP="00176F8B">
            <w:pPr>
              <w:jc w:val="center"/>
              <w:rPr>
                <w:rFonts w:ascii="Tahoma" w:hAnsi="Tahoma" w:cs="Tahoma"/>
                <w:b/>
                <w:sz w:val="18"/>
                <w:szCs w:val="18"/>
              </w:rPr>
            </w:pPr>
            <w:r w:rsidRPr="004B18B8">
              <w:rPr>
                <w:rFonts w:ascii="Tahoma" w:hAnsi="Tahoma" w:cs="Tahoma"/>
                <w:b/>
                <w:sz w:val="18"/>
                <w:szCs w:val="18"/>
              </w:rPr>
              <w:t>Miejsce wykonania</w:t>
            </w:r>
          </w:p>
        </w:tc>
        <w:tc>
          <w:tcPr>
            <w:tcW w:w="1232" w:type="pct"/>
            <w:tcBorders>
              <w:top w:val="single" w:sz="4" w:space="0" w:color="auto"/>
              <w:left w:val="single" w:sz="4" w:space="0" w:color="auto"/>
              <w:bottom w:val="single" w:sz="4" w:space="0" w:color="auto"/>
              <w:right w:val="single" w:sz="4" w:space="0" w:color="auto"/>
            </w:tcBorders>
          </w:tcPr>
          <w:p w14:paraId="4A9D33AA" w14:textId="77777777" w:rsidR="003A671A" w:rsidRPr="004B18B8" w:rsidRDefault="003A671A" w:rsidP="00176F8B">
            <w:pPr>
              <w:jc w:val="center"/>
              <w:rPr>
                <w:rFonts w:ascii="Tahoma" w:hAnsi="Tahoma" w:cs="Tahoma"/>
                <w:b/>
                <w:sz w:val="18"/>
                <w:szCs w:val="18"/>
              </w:rPr>
            </w:pPr>
          </w:p>
          <w:p w14:paraId="0BD3E205" w14:textId="77777777" w:rsidR="003A671A" w:rsidRPr="004B18B8" w:rsidRDefault="003A671A" w:rsidP="00176F8B">
            <w:pPr>
              <w:jc w:val="center"/>
              <w:rPr>
                <w:rFonts w:ascii="Tahoma" w:hAnsi="Tahoma" w:cs="Tahoma"/>
                <w:b/>
                <w:sz w:val="18"/>
                <w:szCs w:val="18"/>
              </w:rPr>
            </w:pPr>
            <w:proofErr w:type="gramStart"/>
            <w:r w:rsidRPr="004B18B8">
              <w:rPr>
                <w:rFonts w:ascii="Tahoma" w:hAnsi="Tahoma" w:cs="Tahoma"/>
                <w:b/>
                <w:sz w:val="18"/>
                <w:szCs w:val="18"/>
              </w:rPr>
              <w:t>Podmiot</w:t>
            </w:r>
            <w:proofErr w:type="gramEnd"/>
            <w:r w:rsidRPr="004B18B8">
              <w:rPr>
                <w:rFonts w:ascii="Tahoma" w:hAnsi="Tahoma" w:cs="Tahoma"/>
                <w:b/>
                <w:sz w:val="18"/>
                <w:szCs w:val="18"/>
              </w:rPr>
              <w:t xml:space="preserve"> na rzecz którego usługi zostały wykonane</w:t>
            </w:r>
          </w:p>
          <w:p w14:paraId="5A928473" w14:textId="77777777" w:rsidR="003A671A" w:rsidRPr="004B18B8" w:rsidRDefault="003A671A" w:rsidP="00176F8B">
            <w:pPr>
              <w:jc w:val="center"/>
              <w:rPr>
                <w:rFonts w:ascii="Tahoma" w:hAnsi="Tahoma" w:cs="Tahoma"/>
                <w:b/>
                <w:sz w:val="18"/>
                <w:szCs w:val="18"/>
              </w:rPr>
            </w:pPr>
            <w:r w:rsidRPr="004B18B8">
              <w:rPr>
                <w:rFonts w:ascii="Tahoma" w:hAnsi="Tahoma" w:cs="Tahoma"/>
                <w:sz w:val="18"/>
                <w:szCs w:val="18"/>
              </w:rPr>
              <w:t>[Nazwa i adres siedziby]</w:t>
            </w:r>
          </w:p>
        </w:tc>
      </w:tr>
      <w:tr w:rsidR="004B18B8" w:rsidRPr="004B18B8" w14:paraId="74425F91" w14:textId="77777777" w:rsidTr="004B18B8">
        <w:trPr>
          <w:trHeight w:val="251"/>
          <w:jc w:val="center"/>
        </w:trPr>
        <w:tc>
          <w:tcPr>
            <w:tcW w:w="271" w:type="pct"/>
            <w:tcBorders>
              <w:top w:val="single" w:sz="4" w:space="0" w:color="auto"/>
              <w:left w:val="single" w:sz="4" w:space="0" w:color="auto"/>
              <w:bottom w:val="single" w:sz="4" w:space="0" w:color="auto"/>
              <w:right w:val="single" w:sz="4" w:space="0" w:color="auto"/>
            </w:tcBorders>
            <w:vAlign w:val="center"/>
          </w:tcPr>
          <w:p w14:paraId="12F46219" w14:textId="77777777" w:rsidR="004D1072" w:rsidRPr="004B18B8" w:rsidRDefault="004D1072" w:rsidP="00D35BC0">
            <w:pPr>
              <w:jc w:val="center"/>
              <w:rPr>
                <w:rFonts w:ascii="Tahoma" w:hAnsi="Tahoma" w:cs="Tahoma"/>
              </w:rPr>
            </w:pPr>
            <w:r w:rsidRPr="004B18B8">
              <w:rPr>
                <w:rFonts w:ascii="Tahoma" w:hAnsi="Tahoma" w:cs="Tahoma"/>
              </w:rPr>
              <w:t>1</w:t>
            </w:r>
          </w:p>
        </w:tc>
        <w:tc>
          <w:tcPr>
            <w:tcW w:w="1239" w:type="pct"/>
            <w:tcBorders>
              <w:top w:val="single" w:sz="4" w:space="0" w:color="auto"/>
              <w:left w:val="single" w:sz="4" w:space="0" w:color="auto"/>
              <w:bottom w:val="single" w:sz="4" w:space="0" w:color="auto"/>
              <w:right w:val="single" w:sz="4" w:space="0" w:color="auto"/>
            </w:tcBorders>
            <w:vAlign w:val="center"/>
          </w:tcPr>
          <w:p w14:paraId="44640477" w14:textId="77777777" w:rsidR="004D1072" w:rsidRPr="004B18B8" w:rsidRDefault="004D1072" w:rsidP="00D35BC0">
            <w:pPr>
              <w:jc w:val="center"/>
              <w:rPr>
                <w:rFonts w:ascii="Tahoma" w:hAnsi="Tahoma" w:cs="Tahoma"/>
              </w:rPr>
            </w:pPr>
          </w:p>
        </w:tc>
        <w:tc>
          <w:tcPr>
            <w:tcW w:w="886" w:type="pct"/>
            <w:tcBorders>
              <w:top w:val="single" w:sz="4" w:space="0" w:color="auto"/>
              <w:left w:val="single" w:sz="4" w:space="0" w:color="auto"/>
              <w:bottom w:val="single" w:sz="4" w:space="0" w:color="auto"/>
              <w:right w:val="single" w:sz="4" w:space="0" w:color="auto"/>
            </w:tcBorders>
            <w:vAlign w:val="center"/>
          </w:tcPr>
          <w:p w14:paraId="4C0C2996" w14:textId="77777777" w:rsidR="004D1072" w:rsidRPr="004B18B8" w:rsidRDefault="004D1072" w:rsidP="00D35BC0">
            <w:pPr>
              <w:jc w:val="center"/>
              <w:rPr>
                <w:rFonts w:ascii="Tahoma" w:hAnsi="Tahoma" w:cs="Tahoma"/>
              </w:rPr>
            </w:pPr>
          </w:p>
        </w:tc>
        <w:tc>
          <w:tcPr>
            <w:tcW w:w="749" w:type="pct"/>
            <w:tcBorders>
              <w:top w:val="single" w:sz="4" w:space="0" w:color="auto"/>
              <w:left w:val="single" w:sz="4" w:space="0" w:color="auto"/>
              <w:bottom w:val="single" w:sz="4" w:space="0" w:color="auto"/>
              <w:right w:val="single" w:sz="4" w:space="0" w:color="auto"/>
            </w:tcBorders>
            <w:vAlign w:val="center"/>
          </w:tcPr>
          <w:p w14:paraId="09A44FF7" w14:textId="77777777" w:rsidR="004D1072" w:rsidRPr="004B18B8" w:rsidRDefault="004D1072" w:rsidP="00D35BC0">
            <w:pPr>
              <w:jc w:val="center"/>
              <w:rPr>
                <w:rFonts w:ascii="Tahoma" w:hAnsi="Tahoma" w:cs="Tahoma"/>
              </w:rPr>
            </w:pPr>
          </w:p>
        </w:tc>
        <w:tc>
          <w:tcPr>
            <w:tcW w:w="623" w:type="pct"/>
            <w:tcBorders>
              <w:top w:val="single" w:sz="4" w:space="0" w:color="auto"/>
              <w:left w:val="single" w:sz="4" w:space="0" w:color="auto"/>
              <w:bottom w:val="single" w:sz="4" w:space="0" w:color="auto"/>
              <w:right w:val="single" w:sz="4" w:space="0" w:color="auto"/>
            </w:tcBorders>
            <w:vAlign w:val="center"/>
          </w:tcPr>
          <w:p w14:paraId="7F9C5C7E" w14:textId="77777777" w:rsidR="004D1072" w:rsidRPr="004B18B8" w:rsidRDefault="004D1072" w:rsidP="00D35BC0">
            <w:pPr>
              <w:jc w:val="center"/>
              <w:rPr>
                <w:rFonts w:ascii="Tahoma" w:hAnsi="Tahoma" w:cs="Tahoma"/>
              </w:rPr>
            </w:pPr>
          </w:p>
        </w:tc>
        <w:tc>
          <w:tcPr>
            <w:tcW w:w="1232" w:type="pct"/>
            <w:tcBorders>
              <w:top w:val="single" w:sz="4" w:space="0" w:color="auto"/>
              <w:left w:val="single" w:sz="4" w:space="0" w:color="auto"/>
              <w:bottom w:val="single" w:sz="4" w:space="0" w:color="auto"/>
              <w:right w:val="single" w:sz="4" w:space="0" w:color="auto"/>
            </w:tcBorders>
          </w:tcPr>
          <w:p w14:paraId="2C953C98" w14:textId="77777777" w:rsidR="004D1072" w:rsidRPr="004B18B8" w:rsidRDefault="004D1072" w:rsidP="00D35BC0">
            <w:pPr>
              <w:jc w:val="center"/>
              <w:rPr>
                <w:rFonts w:ascii="Tahoma" w:hAnsi="Tahoma" w:cs="Tahoma"/>
              </w:rPr>
            </w:pPr>
          </w:p>
        </w:tc>
      </w:tr>
      <w:tr w:rsidR="004B18B8" w:rsidRPr="004B18B8" w14:paraId="1B51B04B" w14:textId="77777777" w:rsidTr="004B18B8">
        <w:trPr>
          <w:trHeight w:val="284"/>
          <w:jc w:val="center"/>
        </w:trPr>
        <w:tc>
          <w:tcPr>
            <w:tcW w:w="271" w:type="pct"/>
            <w:tcBorders>
              <w:top w:val="single" w:sz="4" w:space="0" w:color="auto"/>
              <w:left w:val="single" w:sz="4" w:space="0" w:color="auto"/>
              <w:bottom w:val="single" w:sz="4" w:space="0" w:color="auto"/>
              <w:right w:val="single" w:sz="4" w:space="0" w:color="auto"/>
            </w:tcBorders>
            <w:vAlign w:val="center"/>
          </w:tcPr>
          <w:p w14:paraId="31594167" w14:textId="77777777" w:rsidR="004D1072" w:rsidRPr="004B18B8" w:rsidRDefault="004D1072" w:rsidP="00D35BC0">
            <w:pPr>
              <w:jc w:val="center"/>
              <w:rPr>
                <w:rFonts w:ascii="Tahoma" w:hAnsi="Tahoma" w:cs="Tahoma"/>
              </w:rPr>
            </w:pPr>
            <w:r w:rsidRPr="004B18B8">
              <w:rPr>
                <w:rFonts w:ascii="Tahoma" w:hAnsi="Tahoma" w:cs="Tahoma"/>
              </w:rPr>
              <w:t>2</w:t>
            </w:r>
          </w:p>
        </w:tc>
        <w:tc>
          <w:tcPr>
            <w:tcW w:w="1239" w:type="pct"/>
            <w:tcBorders>
              <w:top w:val="single" w:sz="4" w:space="0" w:color="auto"/>
              <w:left w:val="single" w:sz="4" w:space="0" w:color="auto"/>
              <w:bottom w:val="single" w:sz="4" w:space="0" w:color="auto"/>
              <w:right w:val="single" w:sz="4" w:space="0" w:color="auto"/>
            </w:tcBorders>
            <w:vAlign w:val="center"/>
          </w:tcPr>
          <w:p w14:paraId="482ECC7B" w14:textId="77777777" w:rsidR="004D1072" w:rsidRPr="004B18B8" w:rsidRDefault="004D1072" w:rsidP="00D35BC0">
            <w:pPr>
              <w:jc w:val="center"/>
              <w:rPr>
                <w:rFonts w:ascii="Tahoma" w:hAnsi="Tahoma" w:cs="Tahoma"/>
              </w:rPr>
            </w:pPr>
          </w:p>
        </w:tc>
        <w:tc>
          <w:tcPr>
            <w:tcW w:w="886" w:type="pct"/>
            <w:tcBorders>
              <w:top w:val="single" w:sz="4" w:space="0" w:color="auto"/>
              <w:left w:val="single" w:sz="4" w:space="0" w:color="auto"/>
              <w:bottom w:val="single" w:sz="4" w:space="0" w:color="auto"/>
              <w:right w:val="single" w:sz="4" w:space="0" w:color="auto"/>
            </w:tcBorders>
            <w:vAlign w:val="center"/>
          </w:tcPr>
          <w:p w14:paraId="46677023" w14:textId="77777777" w:rsidR="004D1072" w:rsidRPr="004B18B8" w:rsidRDefault="004D1072" w:rsidP="00D35BC0">
            <w:pPr>
              <w:jc w:val="center"/>
              <w:rPr>
                <w:rFonts w:ascii="Tahoma" w:hAnsi="Tahoma" w:cs="Tahoma"/>
              </w:rPr>
            </w:pPr>
          </w:p>
        </w:tc>
        <w:tc>
          <w:tcPr>
            <w:tcW w:w="749" w:type="pct"/>
            <w:tcBorders>
              <w:top w:val="single" w:sz="4" w:space="0" w:color="auto"/>
              <w:left w:val="single" w:sz="4" w:space="0" w:color="auto"/>
              <w:bottom w:val="single" w:sz="4" w:space="0" w:color="auto"/>
              <w:right w:val="single" w:sz="4" w:space="0" w:color="auto"/>
            </w:tcBorders>
            <w:vAlign w:val="center"/>
          </w:tcPr>
          <w:p w14:paraId="0945C64F" w14:textId="77777777" w:rsidR="004D1072" w:rsidRPr="004B18B8" w:rsidRDefault="004D1072" w:rsidP="00D35BC0">
            <w:pPr>
              <w:jc w:val="center"/>
              <w:rPr>
                <w:rFonts w:ascii="Tahoma" w:hAnsi="Tahoma" w:cs="Tahoma"/>
              </w:rPr>
            </w:pPr>
          </w:p>
        </w:tc>
        <w:tc>
          <w:tcPr>
            <w:tcW w:w="623" w:type="pct"/>
            <w:tcBorders>
              <w:top w:val="single" w:sz="4" w:space="0" w:color="auto"/>
              <w:left w:val="single" w:sz="4" w:space="0" w:color="auto"/>
              <w:bottom w:val="single" w:sz="4" w:space="0" w:color="auto"/>
              <w:right w:val="single" w:sz="4" w:space="0" w:color="auto"/>
            </w:tcBorders>
            <w:vAlign w:val="center"/>
          </w:tcPr>
          <w:p w14:paraId="54D58523" w14:textId="77777777" w:rsidR="004D1072" w:rsidRPr="004B18B8" w:rsidRDefault="004D1072" w:rsidP="00D35BC0">
            <w:pPr>
              <w:jc w:val="center"/>
              <w:rPr>
                <w:rFonts w:ascii="Tahoma" w:hAnsi="Tahoma" w:cs="Tahoma"/>
              </w:rPr>
            </w:pPr>
          </w:p>
        </w:tc>
        <w:tc>
          <w:tcPr>
            <w:tcW w:w="1232" w:type="pct"/>
            <w:tcBorders>
              <w:top w:val="single" w:sz="4" w:space="0" w:color="auto"/>
              <w:left w:val="single" w:sz="4" w:space="0" w:color="auto"/>
              <w:bottom w:val="single" w:sz="4" w:space="0" w:color="auto"/>
              <w:right w:val="single" w:sz="4" w:space="0" w:color="auto"/>
            </w:tcBorders>
          </w:tcPr>
          <w:p w14:paraId="1E6171A6" w14:textId="77777777" w:rsidR="004D1072" w:rsidRPr="004B18B8" w:rsidRDefault="004D1072" w:rsidP="00D35BC0">
            <w:pPr>
              <w:jc w:val="center"/>
              <w:rPr>
                <w:rFonts w:ascii="Tahoma" w:hAnsi="Tahoma" w:cs="Tahoma"/>
              </w:rPr>
            </w:pPr>
          </w:p>
        </w:tc>
      </w:tr>
    </w:tbl>
    <w:p w14:paraId="4C0F68FB" w14:textId="77777777" w:rsidR="003A671A" w:rsidRPr="004B18B8" w:rsidRDefault="003A671A" w:rsidP="00176F8B">
      <w:pPr>
        <w:autoSpaceDE w:val="0"/>
        <w:autoSpaceDN w:val="0"/>
        <w:adjustRightInd w:val="0"/>
        <w:jc w:val="both"/>
        <w:rPr>
          <w:rFonts w:ascii="Tahoma" w:hAnsi="Tahoma" w:cs="Tahoma"/>
          <w:b/>
        </w:rPr>
      </w:pPr>
    </w:p>
    <w:p w14:paraId="063B531B" w14:textId="77777777" w:rsidR="003A671A" w:rsidRPr="004B18B8" w:rsidRDefault="003A671A" w:rsidP="00176F8B">
      <w:pPr>
        <w:jc w:val="both"/>
        <w:rPr>
          <w:rFonts w:ascii="Tahoma" w:hAnsi="Tahoma" w:cs="Tahoma"/>
          <w:i/>
          <w:sz w:val="16"/>
          <w:szCs w:val="16"/>
        </w:rPr>
      </w:pPr>
      <w:r w:rsidRPr="004B18B8">
        <w:rPr>
          <w:rFonts w:ascii="Tahoma" w:hAnsi="Tahoma" w:cs="Tahoma"/>
          <w:i/>
          <w:sz w:val="16"/>
          <w:szCs w:val="16"/>
        </w:rPr>
        <w:t>UWAGA</w:t>
      </w:r>
    </w:p>
    <w:p w14:paraId="2CEFF832" w14:textId="77777777" w:rsidR="003A671A" w:rsidRPr="004B18B8" w:rsidRDefault="003A671A" w:rsidP="00176F8B">
      <w:pPr>
        <w:jc w:val="both"/>
        <w:rPr>
          <w:rFonts w:ascii="Tahoma" w:hAnsi="Tahoma" w:cs="Tahoma"/>
          <w:sz w:val="16"/>
          <w:szCs w:val="16"/>
        </w:rPr>
      </w:pPr>
      <w:r w:rsidRPr="004B18B8">
        <w:rPr>
          <w:rFonts w:ascii="Tahoma" w:hAnsi="Tahoma" w:cs="Tahoma"/>
          <w:sz w:val="16"/>
          <w:szCs w:val="16"/>
        </w:rPr>
        <w:t xml:space="preserve">W załączeniu należy dołączyć dowody, o których mowa w pkt. 7.3.4. SWZ, dotyczące usług, </w:t>
      </w:r>
      <w:proofErr w:type="gramStart"/>
      <w:r w:rsidRPr="004B18B8">
        <w:rPr>
          <w:rFonts w:ascii="Tahoma" w:hAnsi="Tahoma" w:cs="Tahoma"/>
          <w:sz w:val="16"/>
          <w:szCs w:val="16"/>
        </w:rPr>
        <w:t>określających,</w:t>
      </w:r>
      <w:proofErr w:type="gramEnd"/>
      <w:r w:rsidRPr="004B18B8">
        <w:rPr>
          <w:rFonts w:ascii="Tahoma" w:hAnsi="Tahoma" w:cs="Tahoma"/>
          <w:sz w:val="16"/>
          <w:szCs w:val="16"/>
        </w:rPr>
        <w:t xml:space="preserve"> czy te usługi zostały wykonane lub są wykonywane należycie, przy czym dowodami, o których mowa, są referencje bądź inne dokumenty wystawione przez podmiot, na rzecz którego usługi były wykonywane, a w przypadku świadczeń okresowych lub ciągłych są wykonywane.</w:t>
      </w:r>
    </w:p>
    <w:p w14:paraId="107C8372" w14:textId="77777777" w:rsidR="004D1072" w:rsidRPr="004B18B8" w:rsidRDefault="004D1072" w:rsidP="00176F8B">
      <w:pPr>
        <w:tabs>
          <w:tab w:val="left" w:pos="5670"/>
        </w:tabs>
        <w:ind w:left="3400"/>
        <w:rPr>
          <w:rFonts w:ascii="Tahoma" w:hAnsi="Tahoma" w:cs="Tahoma"/>
          <w:i/>
          <w:iCs/>
          <w:sz w:val="18"/>
          <w:szCs w:val="18"/>
        </w:rPr>
      </w:pPr>
    </w:p>
    <w:p w14:paraId="265463C6" w14:textId="77777777" w:rsidR="004B18B8" w:rsidRPr="004B18B8" w:rsidRDefault="004B18B8" w:rsidP="00176F8B">
      <w:pPr>
        <w:tabs>
          <w:tab w:val="left" w:pos="5670"/>
        </w:tabs>
        <w:ind w:left="3400"/>
        <w:rPr>
          <w:rFonts w:ascii="Tahoma" w:hAnsi="Tahoma" w:cs="Tahoma"/>
          <w:i/>
          <w:iCs/>
          <w:sz w:val="18"/>
          <w:szCs w:val="18"/>
        </w:rPr>
      </w:pPr>
    </w:p>
    <w:p w14:paraId="0A8E306F" w14:textId="77777777" w:rsidR="004B18B8" w:rsidRPr="004B18B8" w:rsidRDefault="004B18B8" w:rsidP="00176F8B">
      <w:pPr>
        <w:tabs>
          <w:tab w:val="left" w:pos="5670"/>
        </w:tabs>
        <w:ind w:left="3400"/>
        <w:rPr>
          <w:rFonts w:ascii="Tahoma" w:hAnsi="Tahoma" w:cs="Tahoma"/>
          <w:i/>
          <w:iCs/>
          <w:sz w:val="18"/>
          <w:szCs w:val="18"/>
        </w:rPr>
      </w:pPr>
    </w:p>
    <w:p w14:paraId="1B0AE222" w14:textId="161721E8" w:rsidR="002E4638" w:rsidRPr="004B18B8" w:rsidRDefault="003A671A" w:rsidP="00176F8B">
      <w:pPr>
        <w:tabs>
          <w:tab w:val="left" w:pos="5670"/>
        </w:tabs>
        <w:ind w:left="3400"/>
        <w:rPr>
          <w:rFonts w:ascii="Tahoma" w:hAnsi="Tahoma" w:cs="Tahoma"/>
          <w:i/>
          <w:iCs/>
          <w:sz w:val="18"/>
          <w:szCs w:val="18"/>
        </w:rPr>
      </w:pPr>
      <w:r w:rsidRPr="004B18B8">
        <w:rPr>
          <w:rFonts w:ascii="Tahoma" w:hAnsi="Tahoma" w:cs="Tahoma"/>
          <w:i/>
          <w:iCs/>
          <w:sz w:val="18"/>
          <w:szCs w:val="18"/>
        </w:rPr>
        <w:t xml:space="preserve">               </w:t>
      </w:r>
    </w:p>
    <w:p w14:paraId="712FA37C" w14:textId="2CE2FCD9" w:rsidR="003A671A" w:rsidRPr="004B18B8" w:rsidRDefault="003A671A" w:rsidP="00176F8B">
      <w:pPr>
        <w:tabs>
          <w:tab w:val="left" w:pos="5670"/>
        </w:tabs>
        <w:ind w:left="3400"/>
        <w:rPr>
          <w:rFonts w:ascii="Tahoma" w:hAnsi="Tahoma" w:cs="Tahoma"/>
          <w:i/>
          <w:iCs/>
          <w:sz w:val="14"/>
          <w:szCs w:val="14"/>
        </w:rPr>
      </w:pPr>
      <w:r w:rsidRPr="004B18B8">
        <w:rPr>
          <w:rFonts w:ascii="Tahoma" w:hAnsi="Tahoma" w:cs="Tahoma"/>
          <w:i/>
          <w:iCs/>
          <w:sz w:val="14"/>
          <w:szCs w:val="14"/>
        </w:rPr>
        <w:t xml:space="preserve">   [podpis elektroniczny osób/y uprawnionych do składania oświadczeń woli]</w:t>
      </w:r>
    </w:p>
    <w:p w14:paraId="4B9FC08F" w14:textId="77777777" w:rsidR="003A671A" w:rsidRPr="004B18B8" w:rsidRDefault="003A671A" w:rsidP="00176F8B">
      <w:pPr>
        <w:tabs>
          <w:tab w:val="left" w:pos="5670"/>
        </w:tabs>
        <w:ind w:left="4760"/>
        <w:rPr>
          <w:rFonts w:ascii="Tahoma" w:hAnsi="Tahoma" w:cs="Tahoma"/>
          <w:i/>
          <w:iCs/>
          <w:sz w:val="16"/>
          <w:szCs w:val="16"/>
        </w:rPr>
      </w:pPr>
    </w:p>
    <w:p w14:paraId="4A40E196" w14:textId="654E9367" w:rsidR="003A671A" w:rsidRPr="004B18B8" w:rsidRDefault="003A671A" w:rsidP="004D1072">
      <w:pPr>
        <w:rPr>
          <w:rFonts w:ascii="Tahoma" w:hAnsi="Tahoma" w:cs="Tahoma"/>
          <w:i/>
          <w:sz w:val="16"/>
          <w:szCs w:val="16"/>
          <w:lang w:eastAsia="ar-SA"/>
        </w:rPr>
      </w:pPr>
      <w:r w:rsidRPr="004B18B8">
        <w:rPr>
          <w:rFonts w:ascii="Tahoma" w:hAnsi="Tahoma" w:cs="Tahoma"/>
          <w:i/>
          <w:iCs/>
          <w:sz w:val="16"/>
          <w:szCs w:val="16"/>
        </w:rPr>
        <w:t>………………………</w:t>
      </w:r>
      <w:proofErr w:type="gramStart"/>
      <w:r w:rsidRPr="004B18B8">
        <w:rPr>
          <w:rFonts w:ascii="Tahoma" w:hAnsi="Tahoma" w:cs="Tahoma"/>
          <w:i/>
          <w:iCs/>
          <w:sz w:val="16"/>
          <w:szCs w:val="16"/>
        </w:rPr>
        <w:t>……..,dnia</w:t>
      </w:r>
      <w:proofErr w:type="gramEnd"/>
      <w:r w:rsidRPr="004B18B8">
        <w:rPr>
          <w:rFonts w:ascii="Tahoma" w:hAnsi="Tahoma" w:cs="Tahoma"/>
          <w:i/>
          <w:iCs/>
          <w:sz w:val="16"/>
          <w:szCs w:val="16"/>
        </w:rPr>
        <w:t>……………</w:t>
      </w:r>
      <w:proofErr w:type="gramStart"/>
      <w:r w:rsidRPr="004B18B8">
        <w:rPr>
          <w:rFonts w:ascii="Tahoma" w:hAnsi="Tahoma" w:cs="Tahoma"/>
          <w:i/>
          <w:iCs/>
          <w:sz w:val="16"/>
          <w:szCs w:val="16"/>
        </w:rPr>
        <w:t>…….</w:t>
      </w:r>
      <w:proofErr w:type="gramEnd"/>
      <w:r w:rsidRPr="004B18B8">
        <w:rPr>
          <w:rFonts w:ascii="Tahoma" w:hAnsi="Tahoma" w:cs="Tahoma"/>
          <w:i/>
          <w:iCs/>
          <w:sz w:val="16"/>
          <w:szCs w:val="16"/>
        </w:rPr>
        <w:t>.  r.</w:t>
      </w:r>
    </w:p>
    <w:p w14:paraId="361B1E38" w14:textId="77777777" w:rsidR="003A671A" w:rsidRPr="004B18B8" w:rsidRDefault="003A671A" w:rsidP="00176F8B">
      <w:pPr>
        <w:pageBreakBefore/>
        <w:tabs>
          <w:tab w:val="left" w:pos="426"/>
        </w:tabs>
        <w:ind w:right="142"/>
        <w:rPr>
          <w:rFonts w:ascii="Tahoma" w:hAnsi="Tahoma" w:cs="Tahoma"/>
          <w:sz w:val="16"/>
          <w:szCs w:val="16"/>
        </w:rPr>
        <w:sectPr w:rsidR="003A671A" w:rsidRPr="004B18B8" w:rsidSect="00F055F1">
          <w:headerReference w:type="default" r:id="rId16"/>
          <w:footerReference w:type="even" r:id="rId17"/>
          <w:footerReference w:type="default" r:id="rId18"/>
          <w:headerReference w:type="first" r:id="rId19"/>
          <w:footerReference w:type="first" r:id="rId20"/>
          <w:pgSz w:w="11906" w:h="16838" w:code="9"/>
          <w:pgMar w:top="720" w:right="748" w:bottom="1559" w:left="1077" w:header="709" w:footer="709" w:gutter="0"/>
          <w:cols w:space="708"/>
          <w:titlePg/>
          <w:docGrid w:linePitch="360"/>
        </w:sectPr>
      </w:pPr>
    </w:p>
    <w:p w14:paraId="4963254E" w14:textId="77777777" w:rsidR="003A671A" w:rsidRPr="004B18B8" w:rsidRDefault="003A671A" w:rsidP="00176F8B">
      <w:pPr>
        <w:pageBreakBefore/>
        <w:tabs>
          <w:tab w:val="left" w:pos="426"/>
        </w:tabs>
        <w:ind w:right="142"/>
        <w:jc w:val="right"/>
        <w:rPr>
          <w:rFonts w:ascii="Tahoma" w:hAnsi="Tahoma" w:cs="Tahoma"/>
          <w:i/>
          <w:iCs/>
        </w:rPr>
      </w:pPr>
      <w:r w:rsidRPr="004B18B8">
        <w:rPr>
          <w:rFonts w:ascii="Tahoma" w:hAnsi="Tahoma" w:cs="Tahoma"/>
          <w:i/>
          <w:iCs/>
        </w:rPr>
        <w:lastRenderedPageBreak/>
        <w:t>Załącznik 23.7</w:t>
      </w:r>
    </w:p>
    <w:p w14:paraId="7B9B0ECE" w14:textId="77777777" w:rsidR="003A671A" w:rsidRPr="004B18B8" w:rsidRDefault="003A671A" w:rsidP="00176F8B">
      <w:pPr>
        <w:suppressAutoHyphens/>
        <w:ind w:right="5137"/>
        <w:rPr>
          <w:rFonts w:ascii="Tahoma" w:hAnsi="Tahoma" w:cs="Tahoma"/>
          <w:bCs/>
          <w:lang w:eastAsia="ar-SA"/>
        </w:rPr>
      </w:pPr>
    </w:p>
    <w:p w14:paraId="0693DD24" w14:textId="77777777" w:rsidR="003A671A" w:rsidRPr="004B18B8" w:rsidRDefault="003A671A" w:rsidP="00176F8B">
      <w:pPr>
        <w:suppressAutoHyphens/>
        <w:ind w:right="5137"/>
        <w:rPr>
          <w:rFonts w:ascii="Tahoma" w:hAnsi="Tahoma" w:cs="Tahoma"/>
          <w:bCs/>
          <w:lang w:eastAsia="ar-SA"/>
        </w:rPr>
      </w:pPr>
      <w:r w:rsidRPr="004B18B8">
        <w:rPr>
          <w:rFonts w:ascii="Tahoma" w:hAnsi="Tahoma" w:cs="Tahoma"/>
          <w:bCs/>
          <w:lang w:eastAsia="ar-SA"/>
        </w:rPr>
        <w:t>Wykonawca ...............................................</w:t>
      </w:r>
    </w:p>
    <w:p w14:paraId="71975B8F" w14:textId="77777777" w:rsidR="003A671A" w:rsidRPr="004B18B8" w:rsidRDefault="003A671A" w:rsidP="00176F8B">
      <w:pPr>
        <w:jc w:val="center"/>
        <w:rPr>
          <w:rFonts w:ascii="Tahoma" w:hAnsi="Tahoma" w:cs="Tahoma"/>
          <w:b/>
          <w:bCs/>
        </w:rPr>
      </w:pPr>
    </w:p>
    <w:p w14:paraId="21C25B3C" w14:textId="77777777" w:rsidR="002E4638" w:rsidRPr="004B18B8" w:rsidRDefault="002E4638" w:rsidP="00176F8B">
      <w:pPr>
        <w:jc w:val="center"/>
        <w:rPr>
          <w:rFonts w:ascii="Tahoma" w:hAnsi="Tahoma" w:cs="Tahoma"/>
          <w:b/>
          <w:bCs/>
        </w:rPr>
      </w:pPr>
    </w:p>
    <w:p w14:paraId="0F575FF9" w14:textId="77777777" w:rsidR="002E4638" w:rsidRPr="004B18B8" w:rsidRDefault="002E4638" w:rsidP="00176F8B">
      <w:pPr>
        <w:jc w:val="center"/>
        <w:rPr>
          <w:rFonts w:ascii="Tahoma" w:hAnsi="Tahoma" w:cs="Tahoma"/>
          <w:b/>
          <w:bCs/>
        </w:rPr>
      </w:pPr>
    </w:p>
    <w:p w14:paraId="56A0609A" w14:textId="3832C90A" w:rsidR="003A671A" w:rsidRPr="004B18B8" w:rsidRDefault="003A671A" w:rsidP="00176F8B">
      <w:pPr>
        <w:jc w:val="center"/>
        <w:rPr>
          <w:rFonts w:ascii="Tahoma" w:hAnsi="Tahoma" w:cs="Tahoma"/>
          <w:bCs/>
        </w:rPr>
      </w:pPr>
      <w:r w:rsidRPr="004B18B8">
        <w:rPr>
          <w:rFonts w:ascii="Tahoma" w:hAnsi="Tahoma" w:cs="Tahoma"/>
          <w:b/>
          <w:bCs/>
        </w:rPr>
        <w:t>WYKAZ OSÓB</w:t>
      </w:r>
      <w:r w:rsidRPr="004B18B8">
        <w:rPr>
          <w:rFonts w:ascii="Tahoma" w:hAnsi="Tahoma" w:cs="Tahoma"/>
          <w:b/>
          <w:bCs/>
        </w:rPr>
        <w:br/>
      </w:r>
    </w:p>
    <w:p w14:paraId="61A6E443" w14:textId="77777777" w:rsidR="003A671A" w:rsidRPr="004B18B8" w:rsidRDefault="003A671A" w:rsidP="00176F8B">
      <w:pPr>
        <w:jc w:val="center"/>
        <w:rPr>
          <w:rFonts w:ascii="Tahoma" w:hAnsi="Tahoma" w:cs="Tahoma"/>
          <w:b/>
        </w:rPr>
      </w:pPr>
    </w:p>
    <w:p w14:paraId="5A8FC2E4" w14:textId="7CB78976" w:rsidR="003A671A" w:rsidRPr="004B18B8" w:rsidRDefault="003A671A" w:rsidP="00AD3D0E">
      <w:pPr>
        <w:autoSpaceDE w:val="0"/>
        <w:autoSpaceDN w:val="0"/>
        <w:adjustRightInd w:val="0"/>
        <w:ind w:left="-284"/>
        <w:jc w:val="both"/>
        <w:rPr>
          <w:rFonts w:ascii="Tahoma" w:hAnsi="Tahoma" w:cs="Tahoma"/>
        </w:rPr>
      </w:pPr>
      <w:r w:rsidRPr="004B18B8">
        <w:rPr>
          <w:rFonts w:ascii="Tahoma" w:hAnsi="Tahoma" w:cs="Tahoma"/>
        </w:rPr>
        <w:t xml:space="preserve">Przystępując do postępowania o udzielenie zamówienia publicznego prowadzonego w trybie </w:t>
      </w:r>
      <w:r w:rsidR="00AD3D0E" w:rsidRPr="004B18B8">
        <w:rPr>
          <w:rFonts w:ascii="Tahoma" w:hAnsi="Tahoma" w:cs="Tahoma"/>
        </w:rPr>
        <w:t>podstawowym</w:t>
      </w:r>
      <w:r w:rsidRPr="004B18B8">
        <w:rPr>
          <w:rFonts w:ascii="Tahoma" w:hAnsi="Tahoma" w:cs="Tahoma"/>
        </w:rPr>
        <w:t xml:space="preserve"> pn.: </w:t>
      </w:r>
    </w:p>
    <w:p w14:paraId="58349BE3" w14:textId="77777777" w:rsidR="003A671A" w:rsidRPr="004B18B8" w:rsidRDefault="003A671A" w:rsidP="00176F8B">
      <w:pPr>
        <w:ind w:left="567" w:hanging="567"/>
        <w:jc w:val="center"/>
        <w:rPr>
          <w:rFonts w:ascii="Tahoma" w:hAnsi="Tahoma" w:cs="Tahoma"/>
          <w:b/>
        </w:rPr>
      </w:pPr>
    </w:p>
    <w:p w14:paraId="48AD5396" w14:textId="3756AD13" w:rsidR="00C340A8" w:rsidRPr="004B18B8" w:rsidRDefault="003A671A" w:rsidP="00321119">
      <w:pPr>
        <w:tabs>
          <w:tab w:val="left" w:leader="dot" w:pos="4536"/>
        </w:tabs>
        <w:jc w:val="center"/>
        <w:rPr>
          <w:rFonts w:ascii="Tahoma" w:hAnsi="Tahoma" w:cs="Tahoma"/>
          <w:b/>
        </w:rPr>
      </w:pPr>
      <w:r w:rsidRPr="004B18B8">
        <w:rPr>
          <w:rFonts w:ascii="Tahoma" w:hAnsi="Tahoma" w:cs="Tahoma"/>
          <w:b/>
        </w:rPr>
        <w:t>„Świadczenie u</w:t>
      </w:r>
      <w:r w:rsidRPr="004B18B8">
        <w:rPr>
          <w:rFonts w:ascii="Tahoma" w:hAnsi="Tahoma" w:cs="Tahoma"/>
          <w:b/>
          <w:bCs/>
        </w:rPr>
        <w:t xml:space="preserve">sług przeglądów </w:t>
      </w:r>
      <w:r w:rsidR="00321119" w:rsidRPr="00FD142F">
        <w:rPr>
          <w:rFonts w:ascii="Tahoma" w:hAnsi="Tahoma" w:cs="Tahoma"/>
          <w:b/>
        </w:rPr>
        <w:t xml:space="preserve">urządzeń </w:t>
      </w:r>
      <w:r w:rsidR="00B5195A">
        <w:rPr>
          <w:rFonts w:ascii="Tahoma" w:hAnsi="Tahoma" w:cs="Tahoma"/>
          <w:b/>
        </w:rPr>
        <w:t xml:space="preserve">i systemów </w:t>
      </w:r>
      <w:r w:rsidR="00321119" w:rsidRPr="00FD142F">
        <w:rPr>
          <w:rFonts w:ascii="Tahoma" w:hAnsi="Tahoma" w:cs="Tahoma"/>
          <w:b/>
        </w:rPr>
        <w:t>przeciwpożarowych w budynkach</w:t>
      </w:r>
      <w:r w:rsidRPr="004B18B8">
        <w:rPr>
          <w:rFonts w:ascii="Tahoma" w:hAnsi="Tahoma" w:cs="Tahoma"/>
          <w:b/>
          <w:bCs/>
        </w:rPr>
        <w:t xml:space="preserve"> Zamawiającego</w:t>
      </w:r>
      <w:r w:rsidRPr="004B18B8">
        <w:rPr>
          <w:rFonts w:ascii="Tahoma" w:hAnsi="Tahoma" w:cs="Tahoma"/>
          <w:b/>
        </w:rPr>
        <w:t xml:space="preserve">” </w:t>
      </w:r>
    </w:p>
    <w:p w14:paraId="306A917F" w14:textId="5B387F3A" w:rsidR="003A671A" w:rsidRPr="004B18B8" w:rsidRDefault="003A671A" w:rsidP="00176F8B">
      <w:pPr>
        <w:tabs>
          <w:tab w:val="left" w:leader="dot" w:pos="4536"/>
        </w:tabs>
        <w:jc w:val="center"/>
        <w:rPr>
          <w:rFonts w:ascii="Tahoma" w:hAnsi="Tahoma" w:cs="Tahoma"/>
        </w:rPr>
      </w:pPr>
      <w:r w:rsidRPr="004B18B8">
        <w:rPr>
          <w:rFonts w:ascii="Tahoma" w:hAnsi="Tahoma" w:cs="Tahoma"/>
          <w:b/>
        </w:rPr>
        <w:t>Znak sprawy DZ-751-</w:t>
      </w:r>
      <w:r w:rsidR="0050235E">
        <w:rPr>
          <w:rFonts w:ascii="Tahoma" w:hAnsi="Tahoma" w:cs="Tahoma"/>
          <w:b/>
        </w:rPr>
        <w:t>100/25</w:t>
      </w:r>
    </w:p>
    <w:p w14:paraId="39A6BAA3" w14:textId="77777777" w:rsidR="002E4638" w:rsidRPr="004B18B8" w:rsidRDefault="002E4638" w:rsidP="00176F8B">
      <w:pPr>
        <w:autoSpaceDE w:val="0"/>
        <w:autoSpaceDN w:val="0"/>
        <w:adjustRightInd w:val="0"/>
        <w:jc w:val="both"/>
        <w:rPr>
          <w:rFonts w:ascii="Tahoma" w:hAnsi="Tahoma" w:cs="Tahoma"/>
        </w:rPr>
      </w:pPr>
    </w:p>
    <w:p w14:paraId="035C7C19" w14:textId="1F37C5AA" w:rsidR="003A671A" w:rsidRPr="004B18B8" w:rsidRDefault="003A671A" w:rsidP="00176F8B">
      <w:pPr>
        <w:autoSpaceDE w:val="0"/>
        <w:autoSpaceDN w:val="0"/>
        <w:adjustRightInd w:val="0"/>
        <w:jc w:val="both"/>
        <w:rPr>
          <w:rFonts w:ascii="Tahoma" w:hAnsi="Tahoma" w:cs="Tahoma"/>
        </w:rPr>
      </w:pPr>
      <w:r w:rsidRPr="004B18B8">
        <w:rPr>
          <w:rFonts w:ascii="Tahoma" w:hAnsi="Tahoma" w:cs="Tahoma"/>
        </w:rPr>
        <w:t xml:space="preserve">przedkładam/my informację o osobach skierowanych do realizacji zamówienia na potwierdzenie warunku, o którym mowa w pkt 5.2.4. </w:t>
      </w:r>
      <w:proofErr w:type="spellStart"/>
      <w:r w:rsidRPr="004B18B8">
        <w:rPr>
          <w:rFonts w:ascii="Tahoma" w:hAnsi="Tahoma" w:cs="Tahoma"/>
        </w:rPr>
        <w:t>tiret</w:t>
      </w:r>
      <w:proofErr w:type="spellEnd"/>
      <w:r w:rsidRPr="004B18B8">
        <w:rPr>
          <w:rFonts w:ascii="Tahoma" w:hAnsi="Tahoma" w:cs="Tahoma"/>
        </w:rPr>
        <w:t xml:space="preserve"> </w:t>
      </w:r>
      <w:proofErr w:type="gramStart"/>
      <w:r w:rsidRPr="004B18B8">
        <w:rPr>
          <w:rFonts w:ascii="Tahoma" w:hAnsi="Tahoma" w:cs="Tahoma"/>
        </w:rPr>
        <w:t>2  SWZ</w:t>
      </w:r>
      <w:proofErr w:type="gramEnd"/>
      <w:r w:rsidRPr="004B18B8">
        <w:rPr>
          <w:rFonts w:ascii="Tahoma" w:hAnsi="Tahoma" w:cs="Tahoma"/>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1169"/>
        <w:gridCol w:w="1418"/>
        <w:gridCol w:w="1417"/>
        <w:gridCol w:w="1418"/>
        <w:gridCol w:w="1134"/>
        <w:gridCol w:w="1701"/>
        <w:gridCol w:w="1701"/>
      </w:tblGrid>
      <w:tr w:rsidR="004B18B8" w:rsidRPr="004B18B8" w14:paraId="05154CF2" w14:textId="77777777" w:rsidTr="00A16E49">
        <w:trPr>
          <w:trHeight w:val="1446"/>
          <w:jc w:val="center"/>
        </w:trPr>
        <w:tc>
          <w:tcPr>
            <w:tcW w:w="527" w:type="dxa"/>
            <w:tcBorders>
              <w:top w:val="single" w:sz="4" w:space="0" w:color="auto"/>
              <w:left w:val="single" w:sz="4" w:space="0" w:color="auto"/>
              <w:bottom w:val="single" w:sz="4" w:space="0" w:color="auto"/>
              <w:right w:val="single" w:sz="4" w:space="0" w:color="auto"/>
            </w:tcBorders>
            <w:vAlign w:val="center"/>
          </w:tcPr>
          <w:p w14:paraId="0E117F16" w14:textId="77777777" w:rsidR="00A16E49" w:rsidRPr="004B18B8" w:rsidRDefault="00A16E49" w:rsidP="00176F8B">
            <w:pPr>
              <w:jc w:val="center"/>
              <w:rPr>
                <w:rFonts w:ascii="Tahoma" w:hAnsi="Tahoma" w:cs="Tahoma"/>
                <w:bCs/>
                <w:spacing w:val="4"/>
                <w:sz w:val="18"/>
                <w:szCs w:val="18"/>
              </w:rPr>
            </w:pPr>
            <w:r w:rsidRPr="004B18B8">
              <w:rPr>
                <w:rFonts w:ascii="Tahoma" w:hAnsi="Tahoma" w:cs="Tahoma"/>
                <w:bCs/>
                <w:spacing w:val="4"/>
                <w:sz w:val="18"/>
                <w:szCs w:val="18"/>
              </w:rPr>
              <w:t>Lp.</w:t>
            </w:r>
          </w:p>
        </w:tc>
        <w:tc>
          <w:tcPr>
            <w:tcW w:w="1169" w:type="dxa"/>
            <w:tcBorders>
              <w:top w:val="single" w:sz="4" w:space="0" w:color="auto"/>
              <w:left w:val="single" w:sz="4" w:space="0" w:color="auto"/>
              <w:bottom w:val="single" w:sz="4" w:space="0" w:color="auto"/>
              <w:right w:val="single" w:sz="4" w:space="0" w:color="auto"/>
            </w:tcBorders>
            <w:vAlign w:val="center"/>
          </w:tcPr>
          <w:p w14:paraId="504524B7" w14:textId="77777777" w:rsidR="00A16E49" w:rsidRPr="004B18B8" w:rsidRDefault="00A16E49" w:rsidP="00176F8B">
            <w:pPr>
              <w:jc w:val="center"/>
              <w:rPr>
                <w:rFonts w:ascii="Tahoma" w:hAnsi="Tahoma" w:cs="Tahoma"/>
                <w:bCs/>
                <w:spacing w:val="4"/>
                <w:sz w:val="18"/>
                <w:szCs w:val="18"/>
              </w:rPr>
            </w:pPr>
            <w:r w:rsidRPr="004B18B8">
              <w:rPr>
                <w:rFonts w:ascii="Tahoma" w:hAnsi="Tahoma" w:cs="Tahoma"/>
                <w:bCs/>
                <w:spacing w:val="4"/>
                <w:sz w:val="18"/>
                <w:szCs w:val="18"/>
              </w:rPr>
              <w:t>Imię i nazwisko</w:t>
            </w:r>
          </w:p>
        </w:tc>
        <w:tc>
          <w:tcPr>
            <w:tcW w:w="1418" w:type="dxa"/>
            <w:tcBorders>
              <w:top w:val="single" w:sz="4" w:space="0" w:color="auto"/>
              <w:left w:val="single" w:sz="4" w:space="0" w:color="auto"/>
              <w:bottom w:val="single" w:sz="4" w:space="0" w:color="auto"/>
              <w:right w:val="single" w:sz="4" w:space="0" w:color="auto"/>
            </w:tcBorders>
            <w:vAlign w:val="center"/>
          </w:tcPr>
          <w:p w14:paraId="079E6364" w14:textId="77777777" w:rsidR="00A16E49" w:rsidRPr="004B18B8" w:rsidRDefault="00A16E49" w:rsidP="00176F8B">
            <w:pPr>
              <w:jc w:val="center"/>
              <w:rPr>
                <w:rFonts w:ascii="Tahoma" w:hAnsi="Tahoma" w:cs="Tahoma"/>
                <w:bCs/>
                <w:spacing w:val="4"/>
                <w:sz w:val="18"/>
                <w:szCs w:val="18"/>
              </w:rPr>
            </w:pPr>
            <w:r w:rsidRPr="004B18B8">
              <w:rPr>
                <w:rFonts w:ascii="Tahoma" w:hAnsi="Tahoma" w:cs="Tahoma"/>
                <w:bCs/>
                <w:spacing w:val="4"/>
                <w:sz w:val="18"/>
                <w:szCs w:val="18"/>
              </w:rPr>
              <w:t xml:space="preserve">Posiadane kwalifikacje zawodowe </w:t>
            </w:r>
          </w:p>
          <w:p w14:paraId="62579DD0" w14:textId="77777777" w:rsidR="00A16E49" w:rsidRPr="004B18B8" w:rsidRDefault="00A16E49" w:rsidP="00176F8B">
            <w:pPr>
              <w:jc w:val="center"/>
              <w:rPr>
                <w:rFonts w:ascii="Tahoma" w:hAnsi="Tahoma" w:cs="Tahoma"/>
                <w:bCs/>
                <w:spacing w:val="4"/>
                <w:sz w:val="18"/>
                <w:szCs w:val="18"/>
              </w:rPr>
            </w:pPr>
            <w:r w:rsidRPr="004B18B8">
              <w:rPr>
                <w:rFonts w:ascii="Tahoma" w:hAnsi="Tahoma" w:cs="Tahoma"/>
                <w:bCs/>
                <w:spacing w:val="4"/>
                <w:sz w:val="18"/>
                <w:szCs w:val="18"/>
              </w:rPr>
              <w:t>– certyfikat imienny</w:t>
            </w:r>
          </w:p>
        </w:tc>
        <w:tc>
          <w:tcPr>
            <w:tcW w:w="1417" w:type="dxa"/>
            <w:tcBorders>
              <w:top w:val="single" w:sz="4" w:space="0" w:color="auto"/>
              <w:left w:val="single" w:sz="4" w:space="0" w:color="auto"/>
              <w:bottom w:val="single" w:sz="4" w:space="0" w:color="auto"/>
              <w:right w:val="single" w:sz="4" w:space="0" w:color="auto"/>
            </w:tcBorders>
            <w:vAlign w:val="center"/>
          </w:tcPr>
          <w:p w14:paraId="564E0E07" w14:textId="77777777" w:rsidR="00A16E49" w:rsidRPr="004B18B8" w:rsidRDefault="00A16E49" w:rsidP="00176F8B">
            <w:pPr>
              <w:jc w:val="center"/>
              <w:rPr>
                <w:rFonts w:ascii="Tahoma" w:hAnsi="Tahoma" w:cs="Tahoma"/>
                <w:bCs/>
                <w:spacing w:val="4"/>
                <w:sz w:val="18"/>
                <w:szCs w:val="18"/>
              </w:rPr>
            </w:pPr>
            <w:r w:rsidRPr="004B18B8">
              <w:rPr>
                <w:rFonts w:ascii="Tahoma" w:hAnsi="Tahoma" w:cs="Tahoma"/>
                <w:bCs/>
                <w:spacing w:val="4"/>
                <w:sz w:val="18"/>
                <w:szCs w:val="18"/>
              </w:rPr>
              <w:t>Data szkolenia / wydania certyfikatu</w:t>
            </w:r>
          </w:p>
        </w:tc>
        <w:tc>
          <w:tcPr>
            <w:tcW w:w="1418" w:type="dxa"/>
            <w:tcBorders>
              <w:top w:val="single" w:sz="4" w:space="0" w:color="auto"/>
              <w:left w:val="single" w:sz="4" w:space="0" w:color="auto"/>
              <w:bottom w:val="single" w:sz="4" w:space="0" w:color="auto"/>
              <w:right w:val="single" w:sz="4" w:space="0" w:color="auto"/>
            </w:tcBorders>
            <w:vAlign w:val="center"/>
          </w:tcPr>
          <w:p w14:paraId="0B7CF7BD" w14:textId="77777777" w:rsidR="00A16E49" w:rsidRPr="004B18B8" w:rsidRDefault="00A16E49" w:rsidP="00176F8B">
            <w:pPr>
              <w:jc w:val="center"/>
              <w:rPr>
                <w:rFonts w:ascii="Tahoma" w:hAnsi="Tahoma" w:cs="Tahoma"/>
                <w:bCs/>
                <w:spacing w:val="4"/>
                <w:sz w:val="18"/>
                <w:szCs w:val="18"/>
              </w:rPr>
            </w:pPr>
            <w:r w:rsidRPr="004B18B8">
              <w:rPr>
                <w:rFonts w:ascii="Tahoma" w:hAnsi="Tahoma" w:cs="Tahoma"/>
                <w:bCs/>
                <w:spacing w:val="4"/>
                <w:sz w:val="18"/>
                <w:szCs w:val="18"/>
              </w:rPr>
              <w:t>Wystawca certyfikatu</w:t>
            </w:r>
          </w:p>
        </w:tc>
        <w:tc>
          <w:tcPr>
            <w:tcW w:w="1134" w:type="dxa"/>
            <w:tcBorders>
              <w:top w:val="single" w:sz="4" w:space="0" w:color="auto"/>
              <w:left w:val="single" w:sz="4" w:space="0" w:color="auto"/>
              <w:bottom w:val="single" w:sz="4" w:space="0" w:color="auto"/>
              <w:right w:val="single" w:sz="4" w:space="0" w:color="auto"/>
            </w:tcBorders>
            <w:vAlign w:val="center"/>
          </w:tcPr>
          <w:p w14:paraId="5438D54A" w14:textId="77777777" w:rsidR="00A16E49" w:rsidRPr="004B18B8" w:rsidRDefault="00A16E49" w:rsidP="00176F8B">
            <w:pPr>
              <w:jc w:val="center"/>
              <w:rPr>
                <w:rFonts w:ascii="Tahoma" w:hAnsi="Tahoma" w:cs="Tahoma"/>
                <w:bCs/>
                <w:spacing w:val="4"/>
                <w:sz w:val="18"/>
                <w:szCs w:val="18"/>
              </w:rPr>
            </w:pPr>
            <w:r w:rsidRPr="004B18B8">
              <w:rPr>
                <w:rFonts w:ascii="Tahoma" w:hAnsi="Tahoma" w:cs="Tahoma"/>
                <w:bCs/>
                <w:spacing w:val="4"/>
                <w:sz w:val="18"/>
                <w:szCs w:val="18"/>
              </w:rPr>
              <w:t>Zakres szkolenia</w:t>
            </w:r>
          </w:p>
        </w:tc>
        <w:tc>
          <w:tcPr>
            <w:tcW w:w="1701" w:type="dxa"/>
            <w:tcBorders>
              <w:top w:val="single" w:sz="4" w:space="0" w:color="auto"/>
              <w:left w:val="single" w:sz="4" w:space="0" w:color="auto"/>
              <w:bottom w:val="single" w:sz="4" w:space="0" w:color="auto"/>
              <w:right w:val="single" w:sz="4" w:space="0" w:color="auto"/>
            </w:tcBorders>
            <w:vAlign w:val="center"/>
          </w:tcPr>
          <w:p w14:paraId="4BFF7C0D" w14:textId="5662B10D" w:rsidR="00A16E49" w:rsidRPr="004B18B8" w:rsidRDefault="00A16E49" w:rsidP="00176F8B">
            <w:pPr>
              <w:jc w:val="center"/>
              <w:rPr>
                <w:rFonts w:ascii="Tahoma" w:hAnsi="Tahoma" w:cs="Tahoma"/>
                <w:bCs/>
                <w:spacing w:val="4"/>
                <w:sz w:val="18"/>
                <w:szCs w:val="18"/>
              </w:rPr>
            </w:pPr>
            <w:r w:rsidRPr="004B18B8">
              <w:rPr>
                <w:rFonts w:ascii="Tahoma" w:hAnsi="Tahoma" w:cs="Tahoma"/>
                <w:bCs/>
                <w:spacing w:val="4"/>
                <w:sz w:val="18"/>
                <w:szCs w:val="18"/>
              </w:rPr>
              <w:t>Zakres wykonywanych czynności</w:t>
            </w:r>
          </w:p>
        </w:tc>
        <w:tc>
          <w:tcPr>
            <w:tcW w:w="1701" w:type="dxa"/>
            <w:tcBorders>
              <w:top w:val="single" w:sz="4" w:space="0" w:color="auto"/>
              <w:left w:val="single" w:sz="4" w:space="0" w:color="auto"/>
              <w:bottom w:val="single" w:sz="4" w:space="0" w:color="auto"/>
              <w:right w:val="single" w:sz="4" w:space="0" w:color="auto"/>
            </w:tcBorders>
            <w:vAlign w:val="center"/>
          </w:tcPr>
          <w:p w14:paraId="235B6A9A" w14:textId="784D63ED" w:rsidR="00A16E49" w:rsidRPr="004B18B8" w:rsidRDefault="00A16E49" w:rsidP="00176F8B">
            <w:pPr>
              <w:jc w:val="center"/>
              <w:rPr>
                <w:rFonts w:ascii="Tahoma" w:hAnsi="Tahoma" w:cs="Tahoma"/>
                <w:bCs/>
                <w:spacing w:val="4"/>
                <w:sz w:val="18"/>
                <w:szCs w:val="18"/>
              </w:rPr>
            </w:pPr>
            <w:r w:rsidRPr="004B18B8">
              <w:rPr>
                <w:rFonts w:ascii="Tahoma" w:hAnsi="Tahoma" w:cs="Tahoma"/>
                <w:bCs/>
                <w:spacing w:val="4"/>
                <w:sz w:val="18"/>
                <w:szCs w:val="18"/>
              </w:rPr>
              <w:t>Informację o podstawie do dysponowania wymienionymi osobami**</w:t>
            </w:r>
          </w:p>
        </w:tc>
      </w:tr>
      <w:tr w:rsidR="004B18B8" w:rsidRPr="004B18B8" w14:paraId="29FB41D9" w14:textId="77777777" w:rsidTr="00A16E49">
        <w:trPr>
          <w:trHeight w:val="615"/>
          <w:jc w:val="center"/>
        </w:trPr>
        <w:tc>
          <w:tcPr>
            <w:tcW w:w="527" w:type="dxa"/>
            <w:tcBorders>
              <w:top w:val="single" w:sz="4" w:space="0" w:color="auto"/>
              <w:left w:val="single" w:sz="4" w:space="0" w:color="auto"/>
              <w:bottom w:val="single" w:sz="4" w:space="0" w:color="auto"/>
              <w:right w:val="single" w:sz="4" w:space="0" w:color="auto"/>
            </w:tcBorders>
            <w:vAlign w:val="center"/>
          </w:tcPr>
          <w:p w14:paraId="1D359FD5" w14:textId="77777777" w:rsidR="00A16E49" w:rsidRPr="004B18B8" w:rsidRDefault="00A16E49" w:rsidP="00176F8B">
            <w:pPr>
              <w:jc w:val="center"/>
              <w:rPr>
                <w:rFonts w:ascii="Tahoma" w:hAnsi="Tahoma" w:cs="Tahoma"/>
                <w:bCs/>
                <w:spacing w:val="4"/>
              </w:rPr>
            </w:pPr>
            <w:r w:rsidRPr="004B18B8">
              <w:rPr>
                <w:rFonts w:ascii="Tahoma" w:hAnsi="Tahoma" w:cs="Tahoma"/>
                <w:bCs/>
                <w:spacing w:val="4"/>
              </w:rPr>
              <w:t>1.</w:t>
            </w:r>
          </w:p>
        </w:tc>
        <w:tc>
          <w:tcPr>
            <w:tcW w:w="1169" w:type="dxa"/>
            <w:tcBorders>
              <w:top w:val="single" w:sz="4" w:space="0" w:color="auto"/>
              <w:left w:val="single" w:sz="4" w:space="0" w:color="auto"/>
              <w:bottom w:val="single" w:sz="4" w:space="0" w:color="auto"/>
              <w:right w:val="single" w:sz="4" w:space="0" w:color="auto"/>
            </w:tcBorders>
            <w:vAlign w:val="center"/>
          </w:tcPr>
          <w:p w14:paraId="2D415F89" w14:textId="77777777" w:rsidR="00A16E49" w:rsidRPr="004B18B8" w:rsidRDefault="00A16E49" w:rsidP="00176F8B">
            <w:pPr>
              <w:jc w:val="center"/>
              <w:rPr>
                <w:rFonts w:ascii="Tahoma" w:hAnsi="Tahoma" w:cs="Tahoma"/>
                <w:i/>
                <w:iCs/>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3FFAC43D" w14:textId="77777777" w:rsidR="00A16E49" w:rsidRPr="004B18B8" w:rsidRDefault="00A16E49" w:rsidP="00176F8B">
            <w:pPr>
              <w:jc w:val="center"/>
              <w:rPr>
                <w:rFonts w:ascii="Tahoma" w:hAnsi="Tahoma" w:cs="Tahoma"/>
                <w:i/>
                <w:iCs/>
                <w:spacing w:val="4"/>
              </w:rPr>
            </w:pPr>
          </w:p>
        </w:tc>
        <w:tc>
          <w:tcPr>
            <w:tcW w:w="1417" w:type="dxa"/>
            <w:tcBorders>
              <w:top w:val="single" w:sz="4" w:space="0" w:color="auto"/>
              <w:left w:val="single" w:sz="4" w:space="0" w:color="auto"/>
              <w:bottom w:val="single" w:sz="4" w:space="0" w:color="auto"/>
              <w:right w:val="single" w:sz="4" w:space="0" w:color="auto"/>
            </w:tcBorders>
          </w:tcPr>
          <w:p w14:paraId="12473E37" w14:textId="77777777" w:rsidR="00A16E49" w:rsidRPr="004B18B8" w:rsidRDefault="00A16E49" w:rsidP="00176F8B">
            <w:pPr>
              <w:jc w:val="center"/>
              <w:rPr>
                <w:rFonts w:ascii="Tahoma" w:hAnsi="Tahoma" w:cs="Tahoma"/>
                <w:i/>
                <w:iCs/>
                <w:spacing w:val="4"/>
              </w:rPr>
            </w:pPr>
          </w:p>
        </w:tc>
        <w:tc>
          <w:tcPr>
            <w:tcW w:w="1418" w:type="dxa"/>
            <w:tcBorders>
              <w:top w:val="single" w:sz="4" w:space="0" w:color="auto"/>
              <w:left w:val="single" w:sz="4" w:space="0" w:color="auto"/>
              <w:bottom w:val="single" w:sz="4" w:space="0" w:color="auto"/>
              <w:right w:val="single" w:sz="4" w:space="0" w:color="auto"/>
            </w:tcBorders>
          </w:tcPr>
          <w:p w14:paraId="522A8697" w14:textId="77777777" w:rsidR="00A16E49" w:rsidRPr="004B18B8" w:rsidRDefault="00A16E49" w:rsidP="00176F8B">
            <w:pPr>
              <w:jc w:val="center"/>
              <w:rPr>
                <w:rFonts w:ascii="Tahoma" w:hAnsi="Tahoma" w:cs="Tahoma"/>
                <w:i/>
                <w:iCs/>
                <w:spacing w:val="4"/>
              </w:rPr>
            </w:pPr>
          </w:p>
        </w:tc>
        <w:tc>
          <w:tcPr>
            <w:tcW w:w="1134" w:type="dxa"/>
            <w:tcBorders>
              <w:top w:val="single" w:sz="4" w:space="0" w:color="auto"/>
              <w:left w:val="single" w:sz="4" w:space="0" w:color="auto"/>
              <w:bottom w:val="single" w:sz="4" w:space="0" w:color="auto"/>
              <w:right w:val="single" w:sz="4" w:space="0" w:color="auto"/>
            </w:tcBorders>
            <w:vAlign w:val="center"/>
          </w:tcPr>
          <w:p w14:paraId="447A3B0D" w14:textId="77777777" w:rsidR="00A16E49" w:rsidRPr="004B18B8" w:rsidRDefault="00A16E49" w:rsidP="00176F8B">
            <w:pPr>
              <w:jc w:val="center"/>
              <w:rPr>
                <w:rFonts w:ascii="Tahoma" w:hAnsi="Tahoma" w:cs="Tahoma"/>
                <w:i/>
                <w:iCs/>
                <w:spacing w:val="4"/>
              </w:rPr>
            </w:pPr>
          </w:p>
        </w:tc>
        <w:tc>
          <w:tcPr>
            <w:tcW w:w="1701" w:type="dxa"/>
            <w:tcBorders>
              <w:top w:val="single" w:sz="4" w:space="0" w:color="auto"/>
              <w:left w:val="single" w:sz="4" w:space="0" w:color="auto"/>
              <w:bottom w:val="single" w:sz="4" w:space="0" w:color="auto"/>
              <w:right w:val="single" w:sz="4" w:space="0" w:color="auto"/>
            </w:tcBorders>
          </w:tcPr>
          <w:p w14:paraId="6DAA381B" w14:textId="77777777" w:rsidR="00A16E49" w:rsidRPr="004B18B8" w:rsidRDefault="00A16E49" w:rsidP="00176F8B">
            <w:pPr>
              <w:jc w:val="center"/>
              <w:rPr>
                <w:rFonts w:ascii="Tahoma" w:hAnsi="Tahoma" w:cs="Tahoma"/>
                <w:i/>
                <w:iCs/>
                <w:spacing w:val="4"/>
              </w:rPr>
            </w:pPr>
          </w:p>
        </w:tc>
        <w:tc>
          <w:tcPr>
            <w:tcW w:w="1701" w:type="dxa"/>
            <w:tcBorders>
              <w:top w:val="single" w:sz="4" w:space="0" w:color="auto"/>
              <w:left w:val="single" w:sz="4" w:space="0" w:color="auto"/>
              <w:bottom w:val="single" w:sz="4" w:space="0" w:color="auto"/>
              <w:right w:val="single" w:sz="4" w:space="0" w:color="auto"/>
            </w:tcBorders>
            <w:vAlign w:val="center"/>
          </w:tcPr>
          <w:p w14:paraId="203846A7" w14:textId="2346C96E" w:rsidR="00A16E49" w:rsidRPr="004B18B8" w:rsidRDefault="00A16E49" w:rsidP="00176F8B">
            <w:pPr>
              <w:jc w:val="center"/>
              <w:rPr>
                <w:rFonts w:ascii="Tahoma" w:hAnsi="Tahoma" w:cs="Tahoma"/>
                <w:i/>
                <w:iCs/>
                <w:spacing w:val="4"/>
              </w:rPr>
            </w:pPr>
          </w:p>
        </w:tc>
      </w:tr>
      <w:tr w:rsidR="004B18B8" w:rsidRPr="004B18B8" w14:paraId="3999037F" w14:textId="77777777" w:rsidTr="00D35BC0">
        <w:trPr>
          <w:trHeight w:val="615"/>
          <w:jc w:val="center"/>
        </w:trPr>
        <w:tc>
          <w:tcPr>
            <w:tcW w:w="527" w:type="dxa"/>
            <w:tcBorders>
              <w:top w:val="single" w:sz="4" w:space="0" w:color="auto"/>
              <w:left w:val="single" w:sz="4" w:space="0" w:color="auto"/>
              <w:bottom w:val="single" w:sz="4" w:space="0" w:color="auto"/>
              <w:right w:val="single" w:sz="4" w:space="0" w:color="auto"/>
            </w:tcBorders>
            <w:vAlign w:val="center"/>
          </w:tcPr>
          <w:p w14:paraId="114D956C" w14:textId="1CA35E01" w:rsidR="004D1072" w:rsidRPr="004B18B8" w:rsidRDefault="00321119" w:rsidP="00D35BC0">
            <w:pPr>
              <w:jc w:val="center"/>
              <w:rPr>
                <w:rFonts w:ascii="Tahoma" w:hAnsi="Tahoma" w:cs="Tahoma"/>
                <w:bCs/>
                <w:spacing w:val="4"/>
              </w:rPr>
            </w:pPr>
            <w:r>
              <w:rPr>
                <w:rFonts w:ascii="Tahoma" w:hAnsi="Tahoma" w:cs="Tahoma"/>
                <w:bCs/>
                <w:spacing w:val="4"/>
              </w:rPr>
              <w:t>2</w:t>
            </w:r>
            <w:r w:rsidR="004D1072" w:rsidRPr="004B18B8">
              <w:rPr>
                <w:rFonts w:ascii="Tahoma" w:hAnsi="Tahoma" w:cs="Tahoma"/>
                <w:bCs/>
                <w:spacing w:val="4"/>
              </w:rPr>
              <w:t>.</w:t>
            </w:r>
          </w:p>
        </w:tc>
        <w:tc>
          <w:tcPr>
            <w:tcW w:w="1169" w:type="dxa"/>
            <w:tcBorders>
              <w:top w:val="single" w:sz="4" w:space="0" w:color="auto"/>
              <w:left w:val="single" w:sz="4" w:space="0" w:color="auto"/>
              <w:bottom w:val="single" w:sz="4" w:space="0" w:color="auto"/>
              <w:right w:val="single" w:sz="4" w:space="0" w:color="auto"/>
            </w:tcBorders>
            <w:vAlign w:val="center"/>
          </w:tcPr>
          <w:p w14:paraId="686A122B" w14:textId="77777777" w:rsidR="004D1072" w:rsidRPr="004B18B8" w:rsidRDefault="004D1072" w:rsidP="00D35BC0">
            <w:pPr>
              <w:jc w:val="center"/>
              <w:rPr>
                <w:rFonts w:ascii="Tahoma" w:hAnsi="Tahoma" w:cs="Tahoma"/>
                <w:i/>
                <w:iCs/>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4847F5D4" w14:textId="77777777" w:rsidR="004D1072" w:rsidRPr="004B18B8" w:rsidRDefault="004D1072" w:rsidP="00D35BC0">
            <w:pPr>
              <w:jc w:val="center"/>
              <w:rPr>
                <w:rFonts w:ascii="Tahoma" w:hAnsi="Tahoma" w:cs="Tahoma"/>
                <w:i/>
                <w:iCs/>
                <w:spacing w:val="4"/>
              </w:rPr>
            </w:pPr>
          </w:p>
        </w:tc>
        <w:tc>
          <w:tcPr>
            <w:tcW w:w="1417" w:type="dxa"/>
            <w:tcBorders>
              <w:top w:val="single" w:sz="4" w:space="0" w:color="auto"/>
              <w:left w:val="single" w:sz="4" w:space="0" w:color="auto"/>
              <w:bottom w:val="single" w:sz="4" w:space="0" w:color="auto"/>
              <w:right w:val="single" w:sz="4" w:space="0" w:color="auto"/>
            </w:tcBorders>
          </w:tcPr>
          <w:p w14:paraId="0BAEA9AC" w14:textId="77777777" w:rsidR="004D1072" w:rsidRPr="004B18B8" w:rsidRDefault="004D1072" w:rsidP="00D35BC0">
            <w:pPr>
              <w:jc w:val="center"/>
              <w:rPr>
                <w:rFonts w:ascii="Tahoma" w:hAnsi="Tahoma" w:cs="Tahoma"/>
                <w:i/>
                <w:iCs/>
                <w:spacing w:val="4"/>
              </w:rPr>
            </w:pPr>
          </w:p>
        </w:tc>
        <w:tc>
          <w:tcPr>
            <w:tcW w:w="1418" w:type="dxa"/>
            <w:tcBorders>
              <w:top w:val="single" w:sz="4" w:space="0" w:color="auto"/>
              <w:left w:val="single" w:sz="4" w:space="0" w:color="auto"/>
              <w:bottom w:val="single" w:sz="4" w:space="0" w:color="auto"/>
              <w:right w:val="single" w:sz="4" w:space="0" w:color="auto"/>
            </w:tcBorders>
          </w:tcPr>
          <w:p w14:paraId="46AFF54A" w14:textId="77777777" w:rsidR="004D1072" w:rsidRPr="004B18B8" w:rsidRDefault="004D1072" w:rsidP="00D35BC0">
            <w:pPr>
              <w:jc w:val="center"/>
              <w:rPr>
                <w:rFonts w:ascii="Tahoma" w:hAnsi="Tahoma" w:cs="Tahoma"/>
                <w:i/>
                <w:iCs/>
                <w:spacing w:val="4"/>
              </w:rPr>
            </w:pPr>
          </w:p>
        </w:tc>
        <w:tc>
          <w:tcPr>
            <w:tcW w:w="1134" w:type="dxa"/>
            <w:tcBorders>
              <w:top w:val="single" w:sz="4" w:space="0" w:color="auto"/>
              <w:left w:val="single" w:sz="4" w:space="0" w:color="auto"/>
              <w:bottom w:val="single" w:sz="4" w:space="0" w:color="auto"/>
              <w:right w:val="single" w:sz="4" w:space="0" w:color="auto"/>
            </w:tcBorders>
            <w:vAlign w:val="center"/>
          </w:tcPr>
          <w:p w14:paraId="6761EE7F" w14:textId="77777777" w:rsidR="004D1072" w:rsidRPr="004B18B8" w:rsidRDefault="004D1072" w:rsidP="00D35BC0">
            <w:pPr>
              <w:jc w:val="center"/>
              <w:rPr>
                <w:rFonts w:ascii="Tahoma" w:hAnsi="Tahoma" w:cs="Tahoma"/>
                <w:i/>
                <w:iCs/>
                <w:spacing w:val="4"/>
              </w:rPr>
            </w:pPr>
          </w:p>
        </w:tc>
        <w:tc>
          <w:tcPr>
            <w:tcW w:w="1701" w:type="dxa"/>
            <w:tcBorders>
              <w:top w:val="single" w:sz="4" w:space="0" w:color="auto"/>
              <w:left w:val="single" w:sz="4" w:space="0" w:color="auto"/>
              <w:bottom w:val="single" w:sz="4" w:space="0" w:color="auto"/>
              <w:right w:val="single" w:sz="4" w:space="0" w:color="auto"/>
            </w:tcBorders>
          </w:tcPr>
          <w:p w14:paraId="33077D71" w14:textId="77777777" w:rsidR="004D1072" w:rsidRPr="004B18B8" w:rsidRDefault="004D1072" w:rsidP="00D35BC0">
            <w:pPr>
              <w:jc w:val="center"/>
              <w:rPr>
                <w:rFonts w:ascii="Tahoma" w:hAnsi="Tahoma" w:cs="Tahoma"/>
                <w:i/>
                <w:iCs/>
                <w:spacing w:val="4"/>
              </w:rPr>
            </w:pPr>
          </w:p>
        </w:tc>
        <w:tc>
          <w:tcPr>
            <w:tcW w:w="1701" w:type="dxa"/>
            <w:tcBorders>
              <w:top w:val="single" w:sz="4" w:space="0" w:color="auto"/>
              <w:left w:val="single" w:sz="4" w:space="0" w:color="auto"/>
              <w:bottom w:val="single" w:sz="4" w:space="0" w:color="auto"/>
              <w:right w:val="single" w:sz="4" w:space="0" w:color="auto"/>
            </w:tcBorders>
            <w:vAlign w:val="center"/>
          </w:tcPr>
          <w:p w14:paraId="416422D4" w14:textId="77777777" w:rsidR="004D1072" w:rsidRPr="004B18B8" w:rsidRDefault="004D1072" w:rsidP="00D35BC0">
            <w:pPr>
              <w:jc w:val="center"/>
              <w:rPr>
                <w:rFonts w:ascii="Tahoma" w:hAnsi="Tahoma" w:cs="Tahoma"/>
                <w:i/>
                <w:iCs/>
                <w:spacing w:val="4"/>
              </w:rPr>
            </w:pPr>
          </w:p>
        </w:tc>
      </w:tr>
    </w:tbl>
    <w:p w14:paraId="2719D8C2" w14:textId="77777777" w:rsidR="003A671A" w:rsidRPr="004B18B8" w:rsidRDefault="003A671A" w:rsidP="00176F8B">
      <w:pPr>
        <w:jc w:val="both"/>
        <w:rPr>
          <w:rFonts w:ascii="Tahoma" w:hAnsi="Tahoma" w:cs="Tahoma"/>
          <w:b/>
          <w:i/>
          <w:iCs/>
        </w:rPr>
      </w:pPr>
    </w:p>
    <w:p w14:paraId="259D436D" w14:textId="77777777" w:rsidR="003A671A" w:rsidRPr="004B18B8" w:rsidRDefault="003A671A" w:rsidP="00176F8B">
      <w:pPr>
        <w:jc w:val="both"/>
        <w:rPr>
          <w:rFonts w:ascii="Tahoma" w:hAnsi="Tahoma" w:cs="Tahoma"/>
          <w:i/>
          <w:iCs/>
          <w:sz w:val="16"/>
          <w:szCs w:val="16"/>
        </w:rPr>
      </w:pPr>
      <w:r w:rsidRPr="004B18B8">
        <w:rPr>
          <w:rFonts w:ascii="Tahoma" w:hAnsi="Tahoma" w:cs="Tahoma"/>
          <w:b/>
          <w:i/>
          <w:iCs/>
          <w:sz w:val="16"/>
          <w:szCs w:val="16"/>
        </w:rPr>
        <w:t>**</w:t>
      </w:r>
      <w:r w:rsidRPr="004B18B8">
        <w:rPr>
          <w:rFonts w:ascii="Tahoma" w:hAnsi="Tahoma" w:cs="Tahoma"/>
          <w:i/>
          <w:iCs/>
          <w:sz w:val="16"/>
          <w:szCs w:val="16"/>
        </w:rPr>
        <w:t>należy podać podstawę do dysponowania osobą wskazaną w wykazie, np. umowa o pracę, umowa zlecenie, itp. Ponadto, jeżeli wykonawca będzie polegał na osobie zdolnej do wykonania zamówienia innych podmiotów, niezależnie od charakteru prawnego łączących go z nim stosunków, zobowiązany jest udowodnić Zamawiającemu, iż będzie dysponował zasobami niezbędnymi do realizacji zamówienia. W tym celu musi w szczególności przedstawić pisemne zobowiązanie tych podmiotów do oddania mu do dyspozycji niezbędnych zasobów na okres korzystania z nich przy wykonywaniu zamówienia.</w:t>
      </w:r>
    </w:p>
    <w:p w14:paraId="77A0A262" w14:textId="77777777" w:rsidR="002E4638" w:rsidRPr="004B18B8" w:rsidRDefault="003A671A" w:rsidP="00176F8B">
      <w:pPr>
        <w:tabs>
          <w:tab w:val="left" w:pos="5670"/>
        </w:tabs>
        <w:rPr>
          <w:rFonts w:ascii="Tahoma" w:hAnsi="Tahoma" w:cs="Tahoma"/>
          <w:i/>
          <w:iCs/>
        </w:rPr>
      </w:pPr>
      <w:r w:rsidRPr="004B18B8">
        <w:rPr>
          <w:rFonts w:ascii="Tahoma" w:hAnsi="Tahoma" w:cs="Tahoma"/>
          <w:i/>
          <w:iCs/>
        </w:rPr>
        <w:tab/>
      </w:r>
    </w:p>
    <w:p w14:paraId="3E56C010" w14:textId="77777777" w:rsidR="00855A53" w:rsidRPr="004B18B8" w:rsidRDefault="00855A53" w:rsidP="00176F8B">
      <w:pPr>
        <w:tabs>
          <w:tab w:val="left" w:pos="5670"/>
        </w:tabs>
        <w:rPr>
          <w:rFonts w:ascii="Tahoma" w:hAnsi="Tahoma" w:cs="Tahoma"/>
          <w:i/>
          <w:iCs/>
        </w:rPr>
      </w:pPr>
    </w:p>
    <w:p w14:paraId="70893134" w14:textId="77777777" w:rsidR="002E4638" w:rsidRPr="004B18B8" w:rsidRDefault="002E4638" w:rsidP="00176F8B">
      <w:pPr>
        <w:tabs>
          <w:tab w:val="left" w:pos="5670"/>
        </w:tabs>
        <w:rPr>
          <w:rFonts w:ascii="Tahoma" w:hAnsi="Tahoma" w:cs="Tahoma"/>
          <w:i/>
          <w:iCs/>
        </w:rPr>
      </w:pPr>
    </w:p>
    <w:p w14:paraId="64278778" w14:textId="77777777" w:rsidR="003A671A" w:rsidRPr="004B18B8" w:rsidRDefault="003A671A" w:rsidP="00176F8B">
      <w:pPr>
        <w:tabs>
          <w:tab w:val="left" w:pos="5670"/>
        </w:tabs>
        <w:ind w:left="3400"/>
        <w:rPr>
          <w:rFonts w:ascii="Tahoma" w:hAnsi="Tahoma" w:cs="Tahoma"/>
          <w:i/>
          <w:iCs/>
          <w:sz w:val="14"/>
          <w:szCs w:val="14"/>
        </w:rPr>
      </w:pPr>
      <w:r w:rsidRPr="004B18B8">
        <w:rPr>
          <w:rFonts w:ascii="Tahoma" w:hAnsi="Tahoma" w:cs="Tahoma"/>
          <w:i/>
          <w:iCs/>
          <w:sz w:val="14"/>
          <w:szCs w:val="14"/>
        </w:rPr>
        <w:t xml:space="preserve">  [podpis elektroniczny osób/y uprawnionych do składania oświadczeń woli]</w:t>
      </w:r>
    </w:p>
    <w:p w14:paraId="5B84F02B" w14:textId="77777777" w:rsidR="003A671A" w:rsidRPr="004B18B8" w:rsidRDefault="003A671A" w:rsidP="00176F8B">
      <w:pPr>
        <w:tabs>
          <w:tab w:val="left" w:pos="5670"/>
        </w:tabs>
        <w:ind w:left="10200"/>
        <w:rPr>
          <w:rFonts w:ascii="Tahoma" w:hAnsi="Tahoma" w:cs="Tahoma"/>
          <w:i/>
          <w:iCs/>
          <w:sz w:val="16"/>
          <w:szCs w:val="16"/>
        </w:rPr>
      </w:pPr>
    </w:p>
    <w:p w14:paraId="15FE78D7" w14:textId="77777777" w:rsidR="003A671A" w:rsidRPr="004B18B8" w:rsidRDefault="003A671A" w:rsidP="00176F8B">
      <w:pPr>
        <w:rPr>
          <w:rFonts w:ascii="Tahoma" w:hAnsi="Tahoma" w:cs="Tahoma"/>
          <w:i/>
          <w:iCs/>
          <w:sz w:val="16"/>
          <w:szCs w:val="16"/>
        </w:rPr>
      </w:pPr>
    </w:p>
    <w:p w14:paraId="5E6E9410" w14:textId="389A7F60" w:rsidR="003A671A" w:rsidRPr="004B18B8" w:rsidRDefault="003A671A" w:rsidP="00176F8B">
      <w:pPr>
        <w:rPr>
          <w:rFonts w:ascii="Tahoma" w:hAnsi="Tahoma" w:cs="Tahoma"/>
          <w:b/>
          <w:bCs/>
          <w:sz w:val="16"/>
          <w:szCs w:val="16"/>
          <w:u w:val="single"/>
        </w:rPr>
      </w:pPr>
      <w:r w:rsidRPr="004B18B8">
        <w:rPr>
          <w:rFonts w:ascii="Tahoma" w:hAnsi="Tahoma" w:cs="Tahoma"/>
          <w:i/>
          <w:iCs/>
          <w:sz w:val="16"/>
          <w:szCs w:val="16"/>
        </w:rPr>
        <w:t>…………………………………</w:t>
      </w:r>
      <w:proofErr w:type="gramStart"/>
      <w:r w:rsidRPr="004B18B8">
        <w:rPr>
          <w:rFonts w:ascii="Tahoma" w:hAnsi="Tahoma" w:cs="Tahoma"/>
          <w:i/>
          <w:iCs/>
          <w:sz w:val="16"/>
          <w:szCs w:val="16"/>
        </w:rPr>
        <w:t>……..,dnia</w:t>
      </w:r>
      <w:proofErr w:type="gramEnd"/>
      <w:r w:rsidRPr="004B18B8">
        <w:rPr>
          <w:rFonts w:ascii="Tahoma" w:hAnsi="Tahoma" w:cs="Tahoma"/>
          <w:i/>
          <w:iCs/>
          <w:sz w:val="16"/>
          <w:szCs w:val="16"/>
        </w:rPr>
        <w:t>……………</w:t>
      </w:r>
      <w:proofErr w:type="gramStart"/>
      <w:r w:rsidRPr="004B18B8">
        <w:rPr>
          <w:rFonts w:ascii="Tahoma" w:hAnsi="Tahoma" w:cs="Tahoma"/>
          <w:i/>
          <w:iCs/>
          <w:sz w:val="16"/>
          <w:szCs w:val="16"/>
        </w:rPr>
        <w:t>…….</w:t>
      </w:r>
      <w:proofErr w:type="gramEnd"/>
      <w:r w:rsidRPr="004B18B8">
        <w:rPr>
          <w:rFonts w:ascii="Tahoma" w:hAnsi="Tahoma" w:cs="Tahoma"/>
          <w:i/>
          <w:iCs/>
          <w:sz w:val="16"/>
          <w:szCs w:val="16"/>
        </w:rPr>
        <w:t>.r.</w:t>
      </w:r>
    </w:p>
    <w:p w14:paraId="53332059" w14:textId="77777777" w:rsidR="003A671A" w:rsidRPr="004B18B8" w:rsidRDefault="003A671A" w:rsidP="00176F8B">
      <w:pPr>
        <w:tabs>
          <w:tab w:val="left" w:pos="5670"/>
        </w:tabs>
        <w:rPr>
          <w:rFonts w:ascii="Tahoma" w:hAnsi="Tahoma" w:cs="Tahoma"/>
          <w:sz w:val="16"/>
          <w:szCs w:val="16"/>
        </w:rPr>
      </w:pPr>
    </w:p>
    <w:p w14:paraId="6B6CDDCE" w14:textId="77777777" w:rsidR="003A671A" w:rsidRPr="004B18B8" w:rsidRDefault="003A671A" w:rsidP="00176F8B">
      <w:pPr>
        <w:tabs>
          <w:tab w:val="left" w:pos="5670"/>
        </w:tabs>
        <w:rPr>
          <w:rFonts w:ascii="Tahoma" w:hAnsi="Tahoma" w:cs="Tahoma"/>
        </w:rPr>
      </w:pPr>
    </w:p>
    <w:p w14:paraId="4A86221E" w14:textId="77777777" w:rsidR="003A671A" w:rsidRPr="004B18B8" w:rsidRDefault="003A671A" w:rsidP="00176F8B">
      <w:pPr>
        <w:rPr>
          <w:rFonts w:ascii="Tahoma" w:hAnsi="Tahoma" w:cs="Tahoma"/>
        </w:rPr>
      </w:pPr>
    </w:p>
    <w:bookmarkEnd w:id="0"/>
    <w:p w14:paraId="471AAAD1" w14:textId="77777777" w:rsidR="003A671A" w:rsidRDefault="003A671A" w:rsidP="00176F8B">
      <w:pPr>
        <w:autoSpaceDE w:val="0"/>
        <w:autoSpaceDN w:val="0"/>
        <w:adjustRightInd w:val="0"/>
        <w:jc w:val="right"/>
        <w:rPr>
          <w:rFonts w:ascii="Tahoma" w:hAnsi="Tahoma" w:cs="Tahoma"/>
          <w:b/>
          <w:bCs/>
          <w:strike/>
          <w:sz w:val="16"/>
          <w:szCs w:val="16"/>
          <w:u w:val="single"/>
        </w:rPr>
      </w:pPr>
    </w:p>
    <w:p w14:paraId="134AFA50" w14:textId="77777777" w:rsidR="009A7420" w:rsidRDefault="009A7420" w:rsidP="00176F8B">
      <w:pPr>
        <w:autoSpaceDE w:val="0"/>
        <w:autoSpaceDN w:val="0"/>
        <w:adjustRightInd w:val="0"/>
        <w:jc w:val="right"/>
        <w:rPr>
          <w:rFonts w:ascii="Tahoma" w:hAnsi="Tahoma" w:cs="Tahoma"/>
          <w:b/>
          <w:bCs/>
          <w:strike/>
          <w:sz w:val="16"/>
          <w:szCs w:val="16"/>
          <w:u w:val="single"/>
        </w:rPr>
      </w:pPr>
    </w:p>
    <w:p w14:paraId="2780CD94" w14:textId="77777777" w:rsidR="009A7420" w:rsidRDefault="009A7420" w:rsidP="00176F8B">
      <w:pPr>
        <w:autoSpaceDE w:val="0"/>
        <w:autoSpaceDN w:val="0"/>
        <w:adjustRightInd w:val="0"/>
        <w:jc w:val="right"/>
        <w:rPr>
          <w:rFonts w:ascii="Tahoma" w:hAnsi="Tahoma" w:cs="Tahoma"/>
          <w:b/>
          <w:bCs/>
          <w:strike/>
          <w:sz w:val="16"/>
          <w:szCs w:val="16"/>
          <w:u w:val="single"/>
        </w:rPr>
      </w:pPr>
    </w:p>
    <w:p w14:paraId="3411BDA5" w14:textId="27A51F8F" w:rsidR="009A7420" w:rsidRDefault="009A7420">
      <w:pPr>
        <w:rPr>
          <w:rFonts w:ascii="Tahoma" w:hAnsi="Tahoma" w:cs="Tahoma"/>
          <w:b/>
          <w:bCs/>
          <w:strike/>
          <w:sz w:val="16"/>
          <w:szCs w:val="16"/>
          <w:u w:val="single"/>
        </w:rPr>
      </w:pPr>
      <w:r>
        <w:rPr>
          <w:rFonts w:ascii="Tahoma" w:hAnsi="Tahoma" w:cs="Tahoma"/>
          <w:b/>
          <w:bCs/>
          <w:strike/>
          <w:sz w:val="16"/>
          <w:szCs w:val="16"/>
          <w:u w:val="single"/>
        </w:rPr>
        <w:br w:type="page"/>
      </w:r>
    </w:p>
    <w:p w14:paraId="36639C8C" w14:textId="212BFEAA" w:rsidR="009A7420" w:rsidRPr="009A7420" w:rsidRDefault="009A7420" w:rsidP="009A7420">
      <w:pPr>
        <w:pageBreakBefore/>
        <w:jc w:val="right"/>
        <w:rPr>
          <w:rFonts w:ascii="Tahoma" w:hAnsi="Tahoma" w:cs="Tahoma"/>
          <w:i/>
          <w:sz w:val="22"/>
          <w:szCs w:val="22"/>
        </w:rPr>
      </w:pPr>
      <w:r w:rsidRPr="009A7420">
        <w:rPr>
          <w:rFonts w:ascii="Tahoma" w:hAnsi="Tahoma" w:cs="Tahoma"/>
          <w:i/>
          <w:sz w:val="22"/>
          <w:szCs w:val="22"/>
        </w:rPr>
        <w:lastRenderedPageBreak/>
        <w:t>Załącznik Nr 23.</w:t>
      </w:r>
      <w:r>
        <w:rPr>
          <w:rFonts w:ascii="Tahoma" w:hAnsi="Tahoma" w:cs="Tahoma"/>
          <w:i/>
          <w:sz w:val="22"/>
          <w:szCs w:val="22"/>
        </w:rPr>
        <w:t>8</w:t>
      </w:r>
    </w:p>
    <w:p w14:paraId="26797C6E" w14:textId="77777777" w:rsidR="009A7420" w:rsidRPr="009A7420" w:rsidRDefault="009A7420" w:rsidP="009A7420">
      <w:pPr>
        <w:rPr>
          <w:rFonts w:ascii="Tahoma" w:hAnsi="Tahoma" w:cs="Tahoma"/>
          <w:sz w:val="22"/>
          <w:szCs w:val="22"/>
        </w:rPr>
      </w:pPr>
    </w:p>
    <w:p w14:paraId="1DA74C13" w14:textId="77777777" w:rsidR="009A7420" w:rsidRPr="009A7420" w:rsidRDefault="009A7420" w:rsidP="009A7420">
      <w:pPr>
        <w:rPr>
          <w:rFonts w:ascii="Tahoma" w:hAnsi="Tahoma" w:cs="Tahoma"/>
          <w:sz w:val="22"/>
          <w:szCs w:val="22"/>
        </w:rPr>
      </w:pPr>
    </w:p>
    <w:p w14:paraId="361E2CA6" w14:textId="59CAA101" w:rsidR="009A7420" w:rsidRPr="009A7420" w:rsidRDefault="009A7420" w:rsidP="009A7420">
      <w:pPr>
        <w:rPr>
          <w:rFonts w:ascii="Tahoma" w:hAnsi="Tahoma" w:cs="Tahoma"/>
          <w:sz w:val="22"/>
          <w:szCs w:val="22"/>
        </w:rPr>
      </w:pPr>
      <w:r w:rsidRPr="009A7420">
        <w:rPr>
          <w:rFonts w:ascii="Tahoma" w:hAnsi="Tahoma" w:cs="Tahoma"/>
          <w:sz w:val="22"/>
          <w:szCs w:val="22"/>
        </w:rPr>
        <w:t>…………………</w:t>
      </w:r>
      <w:r>
        <w:rPr>
          <w:rFonts w:ascii="Tahoma" w:hAnsi="Tahoma" w:cs="Tahoma"/>
          <w:sz w:val="22"/>
          <w:szCs w:val="22"/>
        </w:rPr>
        <w:t>….</w:t>
      </w:r>
      <w:r w:rsidRPr="009A7420">
        <w:rPr>
          <w:rFonts w:ascii="Tahoma" w:hAnsi="Tahoma" w:cs="Tahoma"/>
          <w:sz w:val="22"/>
          <w:szCs w:val="22"/>
        </w:rPr>
        <w:t>………..</w:t>
      </w:r>
    </w:p>
    <w:p w14:paraId="3EA3BB8A" w14:textId="77777777" w:rsidR="009A7420" w:rsidRPr="009A7420" w:rsidRDefault="009A7420" w:rsidP="009A7420">
      <w:pPr>
        <w:rPr>
          <w:rFonts w:ascii="Tahoma" w:hAnsi="Tahoma" w:cs="Tahoma"/>
          <w:sz w:val="22"/>
          <w:szCs w:val="22"/>
        </w:rPr>
      </w:pPr>
      <w:r w:rsidRPr="009A7420">
        <w:rPr>
          <w:rFonts w:ascii="Tahoma" w:hAnsi="Tahoma" w:cs="Tahoma"/>
          <w:sz w:val="22"/>
          <w:szCs w:val="22"/>
        </w:rPr>
        <w:t xml:space="preserve"> </w:t>
      </w:r>
      <w:proofErr w:type="gramStart"/>
      <w:r w:rsidRPr="009A7420">
        <w:rPr>
          <w:rFonts w:ascii="Tahoma" w:hAnsi="Tahoma" w:cs="Tahoma"/>
          <w:sz w:val="22"/>
          <w:szCs w:val="22"/>
        </w:rPr>
        <w:t>( pieczątka</w:t>
      </w:r>
      <w:proofErr w:type="gramEnd"/>
      <w:r w:rsidRPr="009A7420">
        <w:rPr>
          <w:rFonts w:ascii="Tahoma" w:hAnsi="Tahoma" w:cs="Tahoma"/>
          <w:sz w:val="22"/>
          <w:szCs w:val="22"/>
        </w:rPr>
        <w:t xml:space="preserve"> Wykonawcy) </w:t>
      </w:r>
      <w:r w:rsidRPr="009A7420">
        <w:rPr>
          <w:rFonts w:ascii="Tahoma" w:hAnsi="Tahoma" w:cs="Tahoma"/>
          <w:sz w:val="22"/>
          <w:szCs w:val="22"/>
        </w:rPr>
        <w:tab/>
      </w:r>
      <w:r w:rsidRPr="009A7420">
        <w:rPr>
          <w:rFonts w:ascii="Tahoma" w:hAnsi="Tahoma" w:cs="Tahoma"/>
          <w:sz w:val="22"/>
          <w:szCs w:val="22"/>
        </w:rPr>
        <w:tab/>
      </w:r>
      <w:r w:rsidRPr="009A7420">
        <w:rPr>
          <w:rFonts w:ascii="Tahoma" w:hAnsi="Tahoma" w:cs="Tahoma"/>
          <w:sz w:val="22"/>
          <w:szCs w:val="22"/>
        </w:rPr>
        <w:tab/>
      </w:r>
      <w:r w:rsidRPr="009A7420">
        <w:rPr>
          <w:rFonts w:ascii="Tahoma" w:hAnsi="Tahoma" w:cs="Tahoma"/>
          <w:sz w:val="22"/>
          <w:szCs w:val="22"/>
        </w:rPr>
        <w:tab/>
        <w:t xml:space="preserve">    </w:t>
      </w:r>
    </w:p>
    <w:p w14:paraId="2A5E71CE" w14:textId="77777777" w:rsidR="009A7420" w:rsidRPr="009A7420" w:rsidRDefault="009A7420" w:rsidP="009A7420">
      <w:pPr>
        <w:rPr>
          <w:rFonts w:ascii="Tahoma" w:hAnsi="Tahoma" w:cs="Tahoma"/>
          <w:sz w:val="22"/>
          <w:szCs w:val="22"/>
        </w:rPr>
      </w:pPr>
    </w:p>
    <w:p w14:paraId="0440A90E" w14:textId="77777777" w:rsidR="009A7420" w:rsidRPr="009A7420" w:rsidRDefault="009A7420" w:rsidP="009A7420">
      <w:pPr>
        <w:rPr>
          <w:rFonts w:ascii="Tahoma" w:hAnsi="Tahoma" w:cs="Tahoma"/>
          <w:sz w:val="22"/>
          <w:szCs w:val="22"/>
        </w:rPr>
      </w:pPr>
    </w:p>
    <w:p w14:paraId="3FA240EC" w14:textId="77777777" w:rsidR="009A7420" w:rsidRPr="009A7420" w:rsidRDefault="009A7420" w:rsidP="009A7420">
      <w:pPr>
        <w:jc w:val="center"/>
        <w:rPr>
          <w:rFonts w:ascii="Tahoma" w:hAnsi="Tahoma" w:cs="Tahoma"/>
          <w:b/>
          <w:sz w:val="22"/>
          <w:szCs w:val="22"/>
        </w:rPr>
      </w:pPr>
      <w:proofErr w:type="gramStart"/>
      <w:r w:rsidRPr="009A7420">
        <w:rPr>
          <w:rFonts w:ascii="Tahoma" w:hAnsi="Tahoma" w:cs="Tahoma"/>
          <w:b/>
          <w:sz w:val="22"/>
          <w:szCs w:val="22"/>
        </w:rPr>
        <w:t>OŚWIADCZENIE  O</w:t>
      </w:r>
      <w:proofErr w:type="gramEnd"/>
      <w:r w:rsidRPr="009A7420">
        <w:rPr>
          <w:rFonts w:ascii="Tahoma" w:hAnsi="Tahoma" w:cs="Tahoma"/>
          <w:b/>
          <w:sz w:val="22"/>
          <w:szCs w:val="22"/>
        </w:rPr>
        <w:t xml:space="preserve"> ODBYCIU WIZJI LOKALNEJ</w:t>
      </w:r>
    </w:p>
    <w:p w14:paraId="4EA17879" w14:textId="77777777" w:rsidR="009A7420" w:rsidRPr="009A7420" w:rsidRDefault="009A7420" w:rsidP="009A7420">
      <w:pPr>
        <w:rPr>
          <w:rFonts w:ascii="Tahoma" w:hAnsi="Tahoma" w:cs="Tahoma"/>
          <w:sz w:val="22"/>
          <w:szCs w:val="22"/>
        </w:rPr>
      </w:pPr>
    </w:p>
    <w:p w14:paraId="23979286" w14:textId="77777777" w:rsidR="009A7420" w:rsidRPr="009A7420" w:rsidRDefault="009A7420" w:rsidP="009A7420">
      <w:pPr>
        <w:rPr>
          <w:rFonts w:ascii="Tahoma" w:hAnsi="Tahoma" w:cs="Tahoma"/>
          <w:sz w:val="22"/>
          <w:szCs w:val="22"/>
        </w:rPr>
      </w:pPr>
    </w:p>
    <w:p w14:paraId="08DCECFC" w14:textId="77777777" w:rsidR="009A7420" w:rsidRPr="009A7420" w:rsidRDefault="009A7420" w:rsidP="009A7420">
      <w:pPr>
        <w:jc w:val="both"/>
        <w:rPr>
          <w:rFonts w:ascii="Tahoma" w:hAnsi="Tahoma" w:cs="Tahoma"/>
          <w:sz w:val="22"/>
          <w:szCs w:val="22"/>
        </w:rPr>
      </w:pPr>
      <w:r w:rsidRPr="009A7420">
        <w:rPr>
          <w:rFonts w:ascii="Tahoma" w:hAnsi="Tahoma" w:cs="Tahoma"/>
          <w:sz w:val="22"/>
          <w:szCs w:val="22"/>
        </w:rPr>
        <w:t>Oświadczam, że jako Wykonawca ubiegający się o udzielenie zamówienia, którego przedmiotem jest:</w:t>
      </w:r>
    </w:p>
    <w:p w14:paraId="1E7C2BE8" w14:textId="77777777" w:rsidR="009A7420" w:rsidRPr="009A7420" w:rsidRDefault="009A7420" w:rsidP="009A7420">
      <w:pPr>
        <w:tabs>
          <w:tab w:val="left" w:pos="851"/>
        </w:tabs>
        <w:jc w:val="both"/>
        <w:rPr>
          <w:rFonts w:ascii="Tahoma" w:hAnsi="Tahoma" w:cs="Tahoma"/>
          <w:sz w:val="22"/>
          <w:szCs w:val="22"/>
        </w:rPr>
      </w:pPr>
    </w:p>
    <w:p w14:paraId="4F27437A" w14:textId="7D69BC14" w:rsidR="009A7420" w:rsidRDefault="009A7420" w:rsidP="009A7420">
      <w:pPr>
        <w:tabs>
          <w:tab w:val="left" w:leader="dot" w:pos="4536"/>
        </w:tabs>
        <w:jc w:val="center"/>
        <w:rPr>
          <w:rFonts w:ascii="Tahoma" w:hAnsi="Tahoma" w:cs="Tahoma"/>
          <w:b/>
        </w:rPr>
      </w:pPr>
      <w:proofErr w:type="gramStart"/>
      <w:r>
        <w:rPr>
          <w:rFonts w:ascii="Tahoma" w:hAnsi="Tahoma" w:cs="Tahoma"/>
          <w:b/>
        </w:rPr>
        <w:t>”</w:t>
      </w:r>
      <w:r w:rsidRPr="004B18B8">
        <w:rPr>
          <w:rFonts w:ascii="Tahoma" w:hAnsi="Tahoma" w:cs="Tahoma"/>
          <w:b/>
        </w:rPr>
        <w:t>Świadczenie</w:t>
      </w:r>
      <w:proofErr w:type="gramEnd"/>
      <w:r w:rsidRPr="004B18B8">
        <w:rPr>
          <w:rFonts w:ascii="Tahoma" w:hAnsi="Tahoma" w:cs="Tahoma"/>
          <w:b/>
        </w:rPr>
        <w:t xml:space="preserve"> u</w:t>
      </w:r>
      <w:r w:rsidRPr="004B18B8">
        <w:rPr>
          <w:rFonts w:ascii="Tahoma" w:hAnsi="Tahoma" w:cs="Tahoma"/>
          <w:b/>
          <w:bCs/>
        </w:rPr>
        <w:t xml:space="preserve">sług przeglądów </w:t>
      </w:r>
      <w:r w:rsidRPr="00FD142F">
        <w:rPr>
          <w:rFonts w:ascii="Tahoma" w:hAnsi="Tahoma" w:cs="Tahoma"/>
          <w:b/>
        </w:rPr>
        <w:t>urządzeń</w:t>
      </w:r>
      <w:r w:rsidR="00B5195A">
        <w:rPr>
          <w:rFonts w:ascii="Tahoma" w:hAnsi="Tahoma" w:cs="Tahoma"/>
          <w:b/>
        </w:rPr>
        <w:t xml:space="preserve"> i systemów</w:t>
      </w:r>
      <w:r w:rsidRPr="00FD142F">
        <w:rPr>
          <w:rFonts w:ascii="Tahoma" w:hAnsi="Tahoma" w:cs="Tahoma"/>
          <w:b/>
        </w:rPr>
        <w:t xml:space="preserve"> przeciwpożarowych </w:t>
      </w:r>
    </w:p>
    <w:p w14:paraId="1CAD2B24" w14:textId="464A1A72" w:rsidR="009A7420" w:rsidRPr="009A7420" w:rsidRDefault="009A7420" w:rsidP="009A7420">
      <w:pPr>
        <w:tabs>
          <w:tab w:val="left" w:pos="851"/>
        </w:tabs>
        <w:jc w:val="center"/>
        <w:rPr>
          <w:rFonts w:ascii="Tahoma" w:hAnsi="Tahoma" w:cs="Tahoma"/>
          <w:b/>
          <w:i/>
          <w:sz w:val="28"/>
          <w:szCs w:val="28"/>
        </w:rPr>
      </w:pPr>
      <w:r w:rsidRPr="00FD142F">
        <w:rPr>
          <w:rFonts w:ascii="Tahoma" w:hAnsi="Tahoma" w:cs="Tahoma"/>
          <w:b/>
        </w:rPr>
        <w:t>w budynkach</w:t>
      </w:r>
      <w:r w:rsidRPr="004B18B8">
        <w:rPr>
          <w:rFonts w:ascii="Tahoma" w:hAnsi="Tahoma" w:cs="Tahoma"/>
          <w:b/>
          <w:bCs/>
        </w:rPr>
        <w:t xml:space="preserve"> Zamawiającego</w:t>
      </w:r>
      <w:r>
        <w:rPr>
          <w:rFonts w:ascii="Tahoma" w:hAnsi="Tahoma" w:cs="Tahoma"/>
          <w:b/>
          <w:bCs/>
        </w:rPr>
        <w:t>”</w:t>
      </w:r>
    </w:p>
    <w:p w14:paraId="1EF6C30F" w14:textId="001B4E10" w:rsidR="009A7420" w:rsidRPr="004B18B8" w:rsidRDefault="009A7420" w:rsidP="009A7420">
      <w:pPr>
        <w:tabs>
          <w:tab w:val="left" w:leader="dot" w:pos="4536"/>
        </w:tabs>
        <w:jc w:val="center"/>
        <w:rPr>
          <w:rFonts w:ascii="Tahoma" w:hAnsi="Tahoma" w:cs="Tahoma"/>
        </w:rPr>
      </w:pPr>
      <w:r w:rsidRPr="004B18B8">
        <w:rPr>
          <w:rFonts w:ascii="Tahoma" w:hAnsi="Tahoma" w:cs="Tahoma"/>
          <w:b/>
        </w:rPr>
        <w:t>Znak sprawy DZ-751-</w:t>
      </w:r>
      <w:r w:rsidR="0050235E">
        <w:rPr>
          <w:rFonts w:ascii="Tahoma" w:hAnsi="Tahoma" w:cs="Tahoma"/>
          <w:b/>
        </w:rPr>
        <w:t>100/25</w:t>
      </w:r>
    </w:p>
    <w:p w14:paraId="3A5CBEF9" w14:textId="77777777" w:rsidR="009A7420" w:rsidRPr="009A7420" w:rsidRDefault="009A7420" w:rsidP="009A7420">
      <w:pPr>
        <w:tabs>
          <w:tab w:val="left" w:pos="851"/>
        </w:tabs>
        <w:jc w:val="both"/>
        <w:rPr>
          <w:rFonts w:ascii="Tahoma" w:hAnsi="Tahoma" w:cs="Tahoma"/>
          <w:b/>
          <w:i/>
          <w:sz w:val="22"/>
          <w:szCs w:val="22"/>
        </w:rPr>
      </w:pPr>
    </w:p>
    <w:p w14:paraId="13172775" w14:textId="69B1BA24" w:rsidR="009A7420" w:rsidRPr="009A7420" w:rsidRDefault="009A7420" w:rsidP="009A7420">
      <w:pPr>
        <w:tabs>
          <w:tab w:val="left" w:pos="851"/>
        </w:tabs>
        <w:spacing w:line="360" w:lineRule="auto"/>
        <w:jc w:val="both"/>
        <w:rPr>
          <w:rFonts w:ascii="Tahoma" w:hAnsi="Tahoma" w:cs="Tahoma"/>
          <w:sz w:val="22"/>
          <w:szCs w:val="22"/>
        </w:rPr>
      </w:pPr>
      <w:r w:rsidRPr="009A7420">
        <w:rPr>
          <w:rFonts w:ascii="Tahoma" w:hAnsi="Tahoma" w:cs="Tahoma"/>
          <w:sz w:val="22"/>
          <w:szCs w:val="22"/>
        </w:rPr>
        <w:t xml:space="preserve">dokonałem wizji lokalnej terenu </w:t>
      </w:r>
      <w:r>
        <w:rPr>
          <w:rFonts w:ascii="Tahoma" w:hAnsi="Tahoma" w:cs="Tahoma"/>
          <w:sz w:val="22"/>
          <w:szCs w:val="22"/>
        </w:rPr>
        <w:t>świadczenia usług</w:t>
      </w:r>
      <w:r w:rsidRPr="009A7420">
        <w:rPr>
          <w:rFonts w:ascii="Tahoma" w:hAnsi="Tahoma" w:cs="Tahoma"/>
          <w:sz w:val="22"/>
          <w:szCs w:val="22"/>
        </w:rPr>
        <w:t xml:space="preserve"> obejmujących przedmiot zamówienia, w obiekcie Zamawiającego zlokalizowanym w Lesznie przy ul. Jana Kiepury 45 i zapoznałem się z miejscem realizacji zamówienia, zakresem dostawy i prac do wykonania i warunkami tam występującymi, których uwzględnienie niezbędne jest dla prawidłowej wyceny oferty.</w:t>
      </w:r>
    </w:p>
    <w:p w14:paraId="7A51748A" w14:textId="77777777" w:rsidR="009A7420" w:rsidRPr="009A7420" w:rsidRDefault="009A7420" w:rsidP="009A7420">
      <w:pPr>
        <w:rPr>
          <w:rFonts w:ascii="Tahoma" w:hAnsi="Tahoma" w:cs="Tahoma"/>
          <w:sz w:val="22"/>
          <w:szCs w:val="22"/>
        </w:rPr>
      </w:pPr>
    </w:p>
    <w:p w14:paraId="21F0C573" w14:textId="77777777" w:rsidR="009A7420" w:rsidRPr="009A7420" w:rsidRDefault="009A7420" w:rsidP="009A7420">
      <w:pPr>
        <w:rPr>
          <w:rFonts w:ascii="Tahoma" w:hAnsi="Tahoma" w:cs="Tahoma"/>
          <w:sz w:val="22"/>
          <w:szCs w:val="22"/>
        </w:rPr>
      </w:pPr>
    </w:p>
    <w:p w14:paraId="2CD3953C" w14:textId="77777777" w:rsidR="009A7420" w:rsidRPr="009A7420" w:rsidRDefault="009A7420" w:rsidP="009A7420">
      <w:pPr>
        <w:rPr>
          <w:rFonts w:ascii="Tahoma" w:hAnsi="Tahoma" w:cs="Tahoma"/>
          <w:sz w:val="22"/>
          <w:szCs w:val="22"/>
        </w:rPr>
      </w:pPr>
    </w:p>
    <w:p w14:paraId="4C10EB13" w14:textId="77777777" w:rsidR="009A7420" w:rsidRPr="009A7420" w:rsidRDefault="009A7420" w:rsidP="009A7420">
      <w:pPr>
        <w:jc w:val="center"/>
        <w:rPr>
          <w:rFonts w:ascii="Tahoma" w:hAnsi="Tahoma" w:cs="Tahoma"/>
          <w:sz w:val="22"/>
          <w:szCs w:val="22"/>
        </w:rPr>
      </w:pPr>
      <w:r w:rsidRPr="009A7420">
        <w:rPr>
          <w:rFonts w:ascii="Tahoma" w:hAnsi="Tahoma" w:cs="Tahoma"/>
          <w:sz w:val="22"/>
          <w:szCs w:val="22"/>
        </w:rPr>
        <w:t>......................................   ...........................................    .......................................</w:t>
      </w:r>
    </w:p>
    <w:p w14:paraId="40170E4C" w14:textId="77777777" w:rsidR="009A7420" w:rsidRPr="009A7420" w:rsidRDefault="009A7420" w:rsidP="009A7420">
      <w:pPr>
        <w:jc w:val="center"/>
        <w:rPr>
          <w:rFonts w:ascii="Tahoma" w:hAnsi="Tahoma" w:cs="Tahoma"/>
          <w:i/>
          <w:sz w:val="22"/>
          <w:szCs w:val="22"/>
        </w:rPr>
      </w:pPr>
      <w:r w:rsidRPr="009A7420">
        <w:rPr>
          <w:rFonts w:ascii="Tahoma" w:hAnsi="Tahoma" w:cs="Tahoma"/>
          <w:i/>
          <w:sz w:val="22"/>
          <w:szCs w:val="22"/>
        </w:rPr>
        <w:t>podpis osoby (osób) uprawnionej/upoważnionej do reprezentowania Wykonawcy</w:t>
      </w:r>
    </w:p>
    <w:p w14:paraId="4F8C3DA5" w14:textId="77777777" w:rsidR="009A7420" w:rsidRPr="009A7420" w:rsidRDefault="009A7420" w:rsidP="009A7420">
      <w:pPr>
        <w:jc w:val="center"/>
        <w:rPr>
          <w:rFonts w:ascii="Tahoma" w:hAnsi="Tahoma" w:cs="Tahoma"/>
          <w:i/>
          <w:sz w:val="22"/>
          <w:szCs w:val="22"/>
        </w:rPr>
      </w:pPr>
    </w:p>
    <w:p w14:paraId="5225BA15" w14:textId="77777777" w:rsidR="009A7420" w:rsidRPr="009A7420" w:rsidRDefault="009A7420" w:rsidP="009A7420">
      <w:pPr>
        <w:rPr>
          <w:rFonts w:ascii="Tahoma" w:hAnsi="Tahoma" w:cs="Tahoma"/>
          <w:color w:val="FF0000"/>
          <w:sz w:val="22"/>
          <w:szCs w:val="22"/>
        </w:rPr>
      </w:pPr>
    </w:p>
    <w:p w14:paraId="0C609AFD" w14:textId="77777777" w:rsidR="009A7420" w:rsidRPr="009A7420" w:rsidRDefault="009A7420" w:rsidP="009A7420">
      <w:pPr>
        <w:jc w:val="center"/>
        <w:rPr>
          <w:rFonts w:ascii="Tahoma" w:hAnsi="Tahoma" w:cs="Tahoma"/>
          <w:color w:val="FF0000"/>
          <w:sz w:val="22"/>
          <w:szCs w:val="22"/>
        </w:rPr>
      </w:pPr>
    </w:p>
    <w:p w14:paraId="712689D7" w14:textId="77777777" w:rsidR="009A7420" w:rsidRPr="009A7420" w:rsidRDefault="009A7420" w:rsidP="009A7420">
      <w:pPr>
        <w:jc w:val="center"/>
        <w:rPr>
          <w:rFonts w:ascii="Tahoma" w:hAnsi="Tahoma" w:cs="Tahoma"/>
          <w:sz w:val="22"/>
          <w:szCs w:val="22"/>
        </w:rPr>
      </w:pPr>
    </w:p>
    <w:p w14:paraId="6E82E434" w14:textId="77777777" w:rsidR="009A7420" w:rsidRPr="009A7420" w:rsidRDefault="009A7420" w:rsidP="009A7420">
      <w:pPr>
        <w:rPr>
          <w:rFonts w:ascii="Tahoma" w:hAnsi="Tahoma" w:cs="Tahoma"/>
          <w:sz w:val="22"/>
          <w:szCs w:val="22"/>
        </w:rPr>
      </w:pPr>
      <w:r w:rsidRPr="009A7420">
        <w:rPr>
          <w:rFonts w:ascii="Tahoma" w:hAnsi="Tahoma" w:cs="Tahoma"/>
          <w:sz w:val="22"/>
          <w:szCs w:val="22"/>
        </w:rPr>
        <w:t>Potwierdzam odbycie wizji lokalnej w dniu ………………………</w:t>
      </w:r>
      <w:proofErr w:type="gramStart"/>
      <w:r w:rsidRPr="009A7420">
        <w:rPr>
          <w:rFonts w:ascii="Tahoma" w:hAnsi="Tahoma" w:cs="Tahoma"/>
          <w:sz w:val="22"/>
          <w:szCs w:val="22"/>
        </w:rPr>
        <w:t>…….</w:t>
      </w:r>
      <w:proofErr w:type="gramEnd"/>
      <w:r w:rsidRPr="009A7420">
        <w:rPr>
          <w:rFonts w:ascii="Tahoma" w:hAnsi="Tahoma" w:cs="Tahoma"/>
          <w:sz w:val="22"/>
          <w:szCs w:val="22"/>
        </w:rPr>
        <w:t>. na:</w:t>
      </w:r>
    </w:p>
    <w:p w14:paraId="2E799CB2" w14:textId="77777777" w:rsidR="009A7420" w:rsidRPr="009A7420" w:rsidRDefault="009A7420" w:rsidP="009A7420">
      <w:pPr>
        <w:rPr>
          <w:rFonts w:ascii="Tahoma" w:hAnsi="Tahoma" w:cs="Tahoma"/>
          <w:sz w:val="22"/>
          <w:szCs w:val="22"/>
        </w:rPr>
      </w:pPr>
    </w:p>
    <w:p w14:paraId="0A7D319C" w14:textId="77777777" w:rsidR="009A7420" w:rsidRPr="009A7420" w:rsidRDefault="009A7420" w:rsidP="009A7420">
      <w:pPr>
        <w:rPr>
          <w:rFonts w:ascii="Tahoma" w:hAnsi="Tahoma" w:cs="Tahoma"/>
          <w:sz w:val="22"/>
          <w:szCs w:val="22"/>
        </w:rPr>
      </w:pPr>
    </w:p>
    <w:p w14:paraId="7FE4D215" w14:textId="77777777" w:rsidR="009A7420" w:rsidRPr="009A7420" w:rsidRDefault="009A7420" w:rsidP="009A7420">
      <w:pPr>
        <w:rPr>
          <w:rFonts w:ascii="Tahoma" w:hAnsi="Tahoma" w:cs="Tahoma"/>
          <w:sz w:val="22"/>
          <w:szCs w:val="22"/>
        </w:rPr>
      </w:pPr>
    </w:p>
    <w:p w14:paraId="085C7A7A" w14:textId="77777777" w:rsidR="009A7420" w:rsidRPr="009A7420" w:rsidRDefault="009A7420" w:rsidP="009A7420">
      <w:pPr>
        <w:rPr>
          <w:rFonts w:ascii="Tahoma" w:hAnsi="Tahoma" w:cs="Tahoma"/>
          <w:sz w:val="22"/>
          <w:szCs w:val="22"/>
        </w:rPr>
      </w:pPr>
    </w:p>
    <w:p w14:paraId="5ED33DC3" w14:textId="77777777" w:rsidR="009A7420" w:rsidRPr="009A7420" w:rsidRDefault="009A7420" w:rsidP="009A7420">
      <w:pPr>
        <w:jc w:val="center"/>
        <w:rPr>
          <w:rFonts w:ascii="Tahoma" w:hAnsi="Tahoma" w:cs="Tahoma"/>
          <w:sz w:val="22"/>
          <w:szCs w:val="22"/>
        </w:rPr>
      </w:pPr>
      <w:r w:rsidRPr="009A7420">
        <w:rPr>
          <w:rFonts w:ascii="Tahoma" w:hAnsi="Tahoma" w:cs="Tahoma"/>
          <w:sz w:val="22"/>
          <w:szCs w:val="22"/>
        </w:rPr>
        <w:t>......................................   ...........................................    .......................................</w:t>
      </w:r>
    </w:p>
    <w:p w14:paraId="68F53874" w14:textId="77777777" w:rsidR="009A7420" w:rsidRPr="009A7420" w:rsidRDefault="009A7420" w:rsidP="009A7420">
      <w:pPr>
        <w:jc w:val="center"/>
        <w:rPr>
          <w:rFonts w:ascii="Tahoma" w:hAnsi="Tahoma" w:cs="Tahoma"/>
          <w:i/>
          <w:sz w:val="22"/>
          <w:szCs w:val="22"/>
        </w:rPr>
      </w:pPr>
      <w:r w:rsidRPr="009A7420">
        <w:rPr>
          <w:rFonts w:ascii="Tahoma" w:hAnsi="Tahoma" w:cs="Tahoma"/>
          <w:i/>
          <w:sz w:val="22"/>
          <w:szCs w:val="22"/>
        </w:rPr>
        <w:t>podpis upoważnionego przedstawiciela Zamawiającego</w:t>
      </w:r>
    </w:p>
    <w:p w14:paraId="2283B972" w14:textId="77777777" w:rsidR="009A7420" w:rsidRPr="009A7420" w:rsidRDefault="009A7420" w:rsidP="009A7420">
      <w:pPr>
        <w:jc w:val="center"/>
        <w:rPr>
          <w:rFonts w:ascii="Tahoma" w:hAnsi="Tahoma" w:cs="Tahoma"/>
          <w:i/>
          <w:sz w:val="22"/>
          <w:szCs w:val="22"/>
        </w:rPr>
      </w:pPr>
    </w:p>
    <w:p w14:paraId="326E1532" w14:textId="77777777" w:rsidR="009A7420" w:rsidRPr="009A7420" w:rsidRDefault="009A7420" w:rsidP="009A7420">
      <w:pPr>
        <w:jc w:val="center"/>
        <w:rPr>
          <w:rFonts w:ascii="Tahoma" w:hAnsi="Tahoma" w:cs="Tahoma"/>
          <w:sz w:val="22"/>
          <w:szCs w:val="22"/>
        </w:rPr>
      </w:pPr>
    </w:p>
    <w:p w14:paraId="442FDD48" w14:textId="77777777" w:rsidR="009A7420" w:rsidRPr="009A7420" w:rsidRDefault="009A7420" w:rsidP="009A7420">
      <w:pPr>
        <w:rPr>
          <w:rFonts w:ascii="Tahoma" w:hAnsi="Tahoma" w:cs="Tahoma"/>
          <w:bCs/>
          <w:sz w:val="22"/>
          <w:szCs w:val="22"/>
        </w:rPr>
      </w:pPr>
    </w:p>
    <w:p w14:paraId="7B48DCE2" w14:textId="77777777" w:rsidR="009A7420" w:rsidRPr="009A7420" w:rsidRDefault="009A7420" w:rsidP="009A7420">
      <w:pPr>
        <w:suppressAutoHyphens/>
        <w:spacing w:after="120"/>
        <w:jc w:val="both"/>
        <w:rPr>
          <w:rFonts w:ascii="Tahoma" w:hAnsi="Tahoma" w:cs="Tahoma"/>
          <w:bCs/>
          <w:lang w:val="x-none" w:eastAsia="ar-SA"/>
        </w:rPr>
      </w:pPr>
      <w:r w:rsidRPr="009A7420">
        <w:rPr>
          <w:rFonts w:ascii="Tahoma" w:hAnsi="Tahoma" w:cs="Tahoma"/>
          <w:bCs/>
          <w:lang w:eastAsia="ar-SA"/>
        </w:rPr>
        <w:t>* niepotrzebne skreślić</w:t>
      </w:r>
    </w:p>
    <w:p w14:paraId="354EC01D" w14:textId="77777777" w:rsidR="009A7420" w:rsidRPr="009A7420" w:rsidRDefault="009A7420" w:rsidP="009A7420">
      <w:pPr>
        <w:rPr>
          <w:rFonts w:ascii="Tahoma" w:hAnsi="Tahoma" w:cs="Tahoma"/>
          <w:b/>
          <w:i/>
          <w:color w:val="FF0000"/>
          <w:sz w:val="22"/>
          <w:szCs w:val="22"/>
        </w:rPr>
      </w:pPr>
    </w:p>
    <w:p w14:paraId="292CF5AC" w14:textId="77777777" w:rsidR="009A7420" w:rsidRPr="009A7420" w:rsidRDefault="009A7420" w:rsidP="009A7420">
      <w:pPr>
        <w:autoSpaceDE w:val="0"/>
        <w:autoSpaceDN w:val="0"/>
        <w:adjustRightInd w:val="0"/>
        <w:jc w:val="right"/>
        <w:rPr>
          <w:rFonts w:ascii="Tahoma" w:hAnsi="Tahoma" w:cs="Tahoma"/>
          <w:b/>
          <w:bCs/>
          <w:sz w:val="24"/>
          <w:szCs w:val="24"/>
          <w:u w:val="single"/>
        </w:rPr>
      </w:pPr>
    </w:p>
    <w:p w14:paraId="04B888C5" w14:textId="77777777" w:rsidR="009A7420" w:rsidRPr="004B18B8" w:rsidRDefault="009A7420" w:rsidP="00176F8B">
      <w:pPr>
        <w:autoSpaceDE w:val="0"/>
        <w:autoSpaceDN w:val="0"/>
        <w:adjustRightInd w:val="0"/>
        <w:jc w:val="right"/>
        <w:rPr>
          <w:rFonts w:ascii="Tahoma" w:hAnsi="Tahoma" w:cs="Tahoma"/>
          <w:b/>
          <w:bCs/>
          <w:strike/>
          <w:sz w:val="16"/>
          <w:szCs w:val="16"/>
          <w:u w:val="single"/>
        </w:rPr>
      </w:pPr>
    </w:p>
    <w:sectPr w:rsidR="009A7420" w:rsidRPr="004B18B8" w:rsidSect="00F055F1">
      <w:pgSz w:w="11906" w:h="16838" w:code="9"/>
      <w:pgMar w:top="1418"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AC93A" w14:textId="77777777" w:rsidR="00EE20CA" w:rsidRDefault="00EE20CA">
      <w:r>
        <w:separator/>
      </w:r>
    </w:p>
  </w:endnote>
  <w:endnote w:type="continuationSeparator" w:id="0">
    <w:p w14:paraId="22777985" w14:textId="77777777" w:rsidR="00EE20CA" w:rsidRDefault="00EE2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G Times">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00"/>
    <w:family w:val="roman"/>
    <w:pitch w:val="variable"/>
  </w:font>
  <w:font w:name="Andale Sans UI">
    <w:charset w:val="00"/>
    <w:family w:val="auto"/>
    <w:pitch w:val="variable"/>
  </w:font>
  <w:font w:name="Humnst777CnEU">
    <w:altName w:val="Courier New"/>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iberation Sans">
    <w:charset w:val="EE"/>
    <w:family w:val="swiss"/>
    <w:pitch w:val="variable"/>
    <w:sig w:usb0="E0000AFF" w:usb1="500078FF" w:usb2="00000021" w:usb3="00000000" w:csb0="000001BF" w:csb1="00000000"/>
  </w:font>
  <w:font w:name="StarSymbol">
    <w:altName w:val="Arial Unicode MS"/>
    <w:panose1 w:val="00000000000000000000"/>
    <w:charset w:val="00"/>
    <w:family w:val="roman"/>
    <w:notTrueType/>
    <w:pitch w:val="default"/>
    <w:sig w:usb0="0029BD22" w:usb1="000F0000" w:usb2="07F40000" w:usb3="BD2E206E" w:csb0="050F883E" w:csb1="11360F9C"/>
  </w:font>
  <w:font w:name="font376">
    <w:altName w:val="Calibri"/>
    <w:charset w:val="EE"/>
    <w:family w:val="auto"/>
    <w:pitch w:val="variable"/>
  </w:font>
  <w:font w:name="CIDFont+F2">
    <w:altName w:val="Yu Gothic"/>
    <w:panose1 w:val="00000000000000000000"/>
    <w:charset w:val="80"/>
    <w:family w:val="auto"/>
    <w:notTrueType/>
    <w:pitch w:val="default"/>
    <w:sig w:usb0="00000001" w:usb1="08070000" w:usb2="00000010" w:usb3="00000000" w:csb0="00020000"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A3B6F" w14:textId="77777777" w:rsidR="00B50B91" w:rsidRDefault="00B50B9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E4701DE" w14:textId="77777777" w:rsidR="00B50B91" w:rsidRDefault="00B50B91">
    <w:pPr>
      <w:pStyle w:val="Stopka"/>
    </w:pPr>
  </w:p>
  <w:p w14:paraId="09A09D9E" w14:textId="77777777" w:rsidR="00B50B91" w:rsidRDefault="00B50B9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44776" w14:textId="77777777" w:rsidR="00B50B91" w:rsidRDefault="00B50B91">
    <w:pPr>
      <w:pStyle w:val="Stopka"/>
      <w:framePr w:wrap="around" w:vAnchor="text" w:hAnchor="margin" w:xAlign="center" w:y="1"/>
      <w:rPr>
        <w:rStyle w:val="Numerstrony"/>
      </w:rPr>
    </w:pPr>
  </w:p>
  <w:p w14:paraId="04C664A5" w14:textId="1F3518D4" w:rsidR="00B50B91" w:rsidRPr="00885CA7" w:rsidRDefault="00B50B91" w:rsidP="00D73710">
    <w:pPr>
      <w:pStyle w:val="Stopka"/>
      <w:jc w:val="right"/>
      <w:rPr>
        <w:rFonts w:ascii="Tahoma" w:hAnsi="Tahoma" w:cs="Tahoma"/>
        <w:sz w:val="18"/>
        <w:szCs w:val="18"/>
      </w:rPr>
    </w:pPr>
    <w:r w:rsidRPr="00885CA7">
      <w:rPr>
        <w:rStyle w:val="Numerstrony"/>
        <w:rFonts w:ascii="Tahoma" w:hAnsi="Tahoma" w:cs="Tahoma"/>
        <w:sz w:val="18"/>
        <w:szCs w:val="18"/>
      </w:rPr>
      <w:fldChar w:fldCharType="begin"/>
    </w:r>
    <w:r w:rsidRPr="00885CA7">
      <w:rPr>
        <w:rStyle w:val="Numerstrony"/>
        <w:rFonts w:ascii="Tahoma" w:hAnsi="Tahoma" w:cs="Tahoma"/>
        <w:sz w:val="18"/>
        <w:szCs w:val="18"/>
      </w:rPr>
      <w:instrText xml:space="preserve"> PAGE </w:instrText>
    </w:r>
    <w:r w:rsidRPr="00885CA7">
      <w:rPr>
        <w:rStyle w:val="Numerstrony"/>
        <w:rFonts w:ascii="Tahoma" w:hAnsi="Tahoma" w:cs="Tahoma"/>
        <w:sz w:val="18"/>
        <w:szCs w:val="18"/>
      </w:rPr>
      <w:fldChar w:fldCharType="separate"/>
    </w:r>
    <w:r w:rsidR="00BF2E0D" w:rsidRPr="00885CA7">
      <w:rPr>
        <w:rStyle w:val="Numerstrony"/>
        <w:rFonts w:ascii="Tahoma" w:hAnsi="Tahoma" w:cs="Tahoma"/>
        <w:noProof/>
        <w:sz w:val="18"/>
        <w:szCs w:val="18"/>
      </w:rPr>
      <w:t>34</w:t>
    </w:r>
    <w:r w:rsidRPr="00885CA7">
      <w:rPr>
        <w:rStyle w:val="Numerstrony"/>
        <w:rFonts w:ascii="Tahoma" w:hAnsi="Tahoma" w:cs="Tahoma"/>
        <w:sz w:val="18"/>
        <w:szCs w:val="18"/>
      </w:rPr>
      <w:fldChar w:fldCharType="end"/>
    </w:r>
    <w:r w:rsidRPr="00885CA7">
      <w:rPr>
        <w:rStyle w:val="Numerstrony"/>
        <w:rFonts w:ascii="Tahoma" w:hAnsi="Tahoma" w:cs="Tahoma"/>
        <w:sz w:val="18"/>
        <w:szCs w:val="18"/>
      </w:rPr>
      <w:t>/</w:t>
    </w:r>
    <w:r w:rsidRPr="00885CA7">
      <w:rPr>
        <w:rStyle w:val="Numerstrony"/>
        <w:rFonts w:ascii="Tahoma" w:hAnsi="Tahoma" w:cs="Tahoma"/>
        <w:sz w:val="18"/>
        <w:szCs w:val="18"/>
      </w:rPr>
      <w:fldChar w:fldCharType="begin"/>
    </w:r>
    <w:r w:rsidRPr="00885CA7">
      <w:rPr>
        <w:rStyle w:val="Numerstrony"/>
        <w:rFonts w:ascii="Tahoma" w:hAnsi="Tahoma" w:cs="Tahoma"/>
        <w:sz w:val="18"/>
        <w:szCs w:val="18"/>
      </w:rPr>
      <w:instrText xml:space="preserve"> NUMPAGES </w:instrText>
    </w:r>
    <w:r w:rsidRPr="00885CA7">
      <w:rPr>
        <w:rStyle w:val="Numerstrony"/>
        <w:rFonts w:ascii="Tahoma" w:hAnsi="Tahoma" w:cs="Tahoma"/>
        <w:sz w:val="18"/>
        <w:szCs w:val="18"/>
      </w:rPr>
      <w:fldChar w:fldCharType="separate"/>
    </w:r>
    <w:r w:rsidR="00BF2E0D" w:rsidRPr="00885CA7">
      <w:rPr>
        <w:rStyle w:val="Numerstrony"/>
        <w:rFonts w:ascii="Tahoma" w:hAnsi="Tahoma" w:cs="Tahoma"/>
        <w:noProof/>
        <w:sz w:val="18"/>
        <w:szCs w:val="18"/>
      </w:rPr>
      <w:t>35</w:t>
    </w:r>
    <w:r w:rsidRPr="00885CA7">
      <w:rPr>
        <w:rStyle w:val="Numerstrony"/>
        <w:rFonts w:ascii="Tahoma" w:hAnsi="Tahoma" w:cs="Tahoma"/>
        <w:sz w:val="18"/>
        <w:szCs w:val="18"/>
      </w:rPr>
      <w:fldChar w:fldCharType="end"/>
    </w:r>
  </w:p>
  <w:p w14:paraId="3A7271BA" w14:textId="77777777" w:rsidR="00B50B91" w:rsidRDefault="00B50B9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F53A9" w14:textId="6C289254" w:rsidR="00B50B91" w:rsidRPr="00885CA7" w:rsidRDefault="00B50B91" w:rsidP="0001661D">
    <w:pPr>
      <w:pStyle w:val="Stopka"/>
      <w:jc w:val="center"/>
      <w:rPr>
        <w:rFonts w:ascii="Tahoma" w:hAnsi="Tahoma" w:cs="Tahoma"/>
        <w:sz w:val="18"/>
        <w:szCs w:val="18"/>
      </w:rPr>
    </w:pPr>
    <w:r w:rsidRPr="00885CA7">
      <w:rPr>
        <w:rStyle w:val="Numerstrony"/>
        <w:rFonts w:ascii="Tahoma" w:hAnsi="Tahoma" w:cs="Tahoma"/>
        <w:sz w:val="18"/>
        <w:szCs w:val="18"/>
      </w:rPr>
      <w:fldChar w:fldCharType="begin"/>
    </w:r>
    <w:r w:rsidRPr="00885CA7">
      <w:rPr>
        <w:rStyle w:val="Numerstrony"/>
        <w:rFonts w:ascii="Tahoma" w:hAnsi="Tahoma" w:cs="Tahoma"/>
        <w:sz w:val="18"/>
        <w:szCs w:val="18"/>
      </w:rPr>
      <w:instrText xml:space="preserve"> PAGE </w:instrText>
    </w:r>
    <w:r w:rsidRPr="00885CA7">
      <w:rPr>
        <w:rStyle w:val="Numerstrony"/>
        <w:rFonts w:ascii="Tahoma" w:hAnsi="Tahoma" w:cs="Tahoma"/>
        <w:sz w:val="18"/>
        <w:szCs w:val="18"/>
      </w:rPr>
      <w:fldChar w:fldCharType="separate"/>
    </w:r>
    <w:r w:rsidR="00BF2E0D" w:rsidRPr="00885CA7">
      <w:rPr>
        <w:rStyle w:val="Numerstrony"/>
        <w:rFonts w:ascii="Tahoma" w:hAnsi="Tahoma" w:cs="Tahoma"/>
        <w:noProof/>
        <w:sz w:val="18"/>
        <w:szCs w:val="18"/>
      </w:rPr>
      <w:t>32</w:t>
    </w:r>
    <w:r w:rsidRPr="00885CA7">
      <w:rPr>
        <w:rStyle w:val="Numerstrony"/>
        <w:rFonts w:ascii="Tahoma" w:hAnsi="Tahoma" w:cs="Tahoma"/>
        <w:sz w:val="18"/>
        <w:szCs w:val="18"/>
      </w:rPr>
      <w:fldChar w:fldCharType="end"/>
    </w:r>
    <w:r w:rsidRPr="00885CA7">
      <w:rPr>
        <w:rStyle w:val="Numerstrony"/>
        <w:rFonts w:ascii="Tahoma" w:hAnsi="Tahoma" w:cs="Tahoma"/>
        <w:sz w:val="18"/>
        <w:szCs w:val="18"/>
      </w:rPr>
      <w:t>/</w:t>
    </w:r>
    <w:r w:rsidRPr="00885CA7">
      <w:rPr>
        <w:rStyle w:val="Numerstrony"/>
        <w:rFonts w:ascii="Tahoma" w:hAnsi="Tahoma" w:cs="Tahoma"/>
        <w:sz w:val="18"/>
        <w:szCs w:val="18"/>
      </w:rPr>
      <w:fldChar w:fldCharType="begin"/>
    </w:r>
    <w:r w:rsidRPr="00885CA7">
      <w:rPr>
        <w:rStyle w:val="Numerstrony"/>
        <w:rFonts w:ascii="Tahoma" w:hAnsi="Tahoma" w:cs="Tahoma"/>
        <w:sz w:val="18"/>
        <w:szCs w:val="18"/>
      </w:rPr>
      <w:instrText xml:space="preserve"> NUMPAGES </w:instrText>
    </w:r>
    <w:r w:rsidRPr="00885CA7">
      <w:rPr>
        <w:rStyle w:val="Numerstrony"/>
        <w:rFonts w:ascii="Tahoma" w:hAnsi="Tahoma" w:cs="Tahoma"/>
        <w:sz w:val="18"/>
        <w:szCs w:val="18"/>
      </w:rPr>
      <w:fldChar w:fldCharType="separate"/>
    </w:r>
    <w:r w:rsidR="00BF2E0D" w:rsidRPr="00885CA7">
      <w:rPr>
        <w:rStyle w:val="Numerstrony"/>
        <w:rFonts w:ascii="Tahoma" w:hAnsi="Tahoma" w:cs="Tahoma"/>
        <w:noProof/>
        <w:sz w:val="18"/>
        <w:szCs w:val="18"/>
      </w:rPr>
      <w:t>35</w:t>
    </w:r>
    <w:r w:rsidRPr="00885CA7">
      <w:rPr>
        <w:rStyle w:val="Numerstrony"/>
        <w:rFonts w:ascii="Tahoma" w:hAnsi="Tahoma" w:cs="Tahoma"/>
        <w:sz w:val="18"/>
        <w:szCs w:val="18"/>
      </w:rPr>
      <w:fldChar w:fldCharType="end"/>
    </w:r>
  </w:p>
  <w:p w14:paraId="6399D96B" w14:textId="77777777" w:rsidR="00B50B91" w:rsidRDefault="00B50B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78FA6" w14:textId="77777777" w:rsidR="00EE20CA" w:rsidRDefault="00EE20CA">
      <w:r>
        <w:separator/>
      </w:r>
    </w:p>
  </w:footnote>
  <w:footnote w:type="continuationSeparator" w:id="0">
    <w:p w14:paraId="08E60544" w14:textId="77777777" w:rsidR="00EE20CA" w:rsidRDefault="00EE2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27654" w14:textId="77777777" w:rsidR="00B50B91" w:rsidRDefault="00B50B91">
    <w:pPr>
      <w:pStyle w:val="Nagwek"/>
      <w:rPr>
        <w:i/>
        <w:iCs/>
        <w:sz w:val="16"/>
        <w:szCs w:val="16"/>
      </w:rPr>
    </w:pPr>
  </w:p>
  <w:p w14:paraId="71B27A2F" w14:textId="6481485A" w:rsidR="00B50B91" w:rsidRPr="002254E0" w:rsidRDefault="00B50B91">
    <w:pPr>
      <w:pStyle w:val="Nagwek"/>
      <w:rPr>
        <w:rFonts w:ascii="Tahoma" w:hAnsi="Tahoma" w:cs="Tahoma"/>
        <w:sz w:val="16"/>
        <w:szCs w:val="16"/>
      </w:rPr>
    </w:pPr>
    <w:r w:rsidRPr="002254E0">
      <w:rPr>
        <w:rFonts w:ascii="Tahoma" w:hAnsi="Tahoma" w:cs="Tahoma"/>
        <w:sz w:val="16"/>
        <w:szCs w:val="16"/>
      </w:rPr>
      <w:t>DZ-751-</w:t>
    </w:r>
    <w:r w:rsidR="0050235E">
      <w:rPr>
        <w:rFonts w:ascii="Tahoma" w:hAnsi="Tahoma" w:cs="Tahoma"/>
        <w:sz w:val="16"/>
        <w:szCs w:val="16"/>
      </w:rPr>
      <w:t>100</w:t>
    </w:r>
    <w:r w:rsidRPr="002254E0">
      <w:rPr>
        <w:rFonts w:ascii="Tahoma" w:hAnsi="Tahoma" w:cs="Tahoma"/>
        <w:sz w:val="16"/>
        <w:szCs w:val="16"/>
      </w:rPr>
      <w:t>/2</w:t>
    </w:r>
    <w:r>
      <w:rPr>
        <w:rFonts w:ascii="Tahoma" w:hAnsi="Tahoma" w:cs="Tahoma"/>
        <w:sz w:val="16"/>
        <w:szCs w:val="16"/>
      </w:rPr>
      <w:t>5</w:t>
    </w:r>
  </w:p>
  <w:p w14:paraId="2FF64504" w14:textId="77777777" w:rsidR="00B50B91" w:rsidRDefault="00B50B9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D6247" w14:textId="27745334" w:rsidR="00B50B91" w:rsidRPr="002254E0" w:rsidRDefault="00B50B91">
    <w:pPr>
      <w:pStyle w:val="Nagwek"/>
      <w:rPr>
        <w:rFonts w:ascii="Tahoma" w:hAnsi="Tahoma" w:cs="Tahoma"/>
      </w:rPr>
    </w:pPr>
    <w:r w:rsidRPr="002254E0">
      <w:rPr>
        <w:rFonts w:ascii="Tahoma" w:hAnsi="Tahoma" w:cs="Tahoma"/>
      </w:rPr>
      <w:t>DZ-751-</w:t>
    </w:r>
    <w:r w:rsidR="0050235E">
      <w:rPr>
        <w:rFonts w:ascii="Tahoma" w:hAnsi="Tahoma" w:cs="Tahoma"/>
      </w:rPr>
      <w:t>100</w:t>
    </w:r>
    <w:r w:rsidR="00214125">
      <w:rPr>
        <w:rFonts w:ascii="Tahoma" w:hAnsi="Tahoma" w:cs="Tahoma"/>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820" w:hanging="360"/>
      </w:pPr>
      <w:rPr>
        <w:rFonts w:ascii="Symbol" w:hAnsi="Symbol" w:cs="Symbol"/>
        <w:color w:val="000000"/>
        <w:lang w:val="pl-PL"/>
      </w:rPr>
    </w:lvl>
    <w:lvl w:ilvl="1">
      <w:start w:val="1"/>
      <w:numFmt w:val="bullet"/>
      <w:lvlText w:val="o"/>
      <w:lvlJc w:val="left"/>
      <w:pPr>
        <w:tabs>
          <w:tab w:val="num" w:pos="0"/>
        </w:tabs>
        <w:ind w:left="1540" w:hanging="360"/>
      </w:pPr>
      <w:rPr>
        <w:rFonts w:ascii="Courier New" w:hAnsi="Courier New" w:cs="Courier New"/>
      </w:rPr>
    </w:lvl>
    <w:lvl w:ilvl="2">
      <w:start w:val="1"/>
      <w:numFmt w:val="bullet"/>
      <w:lvlText w:val=""/>
      <w:lvlJc w:val="left"/>
      <w:pPr>
        <w:tabs>
          <w:tab w:val="num" w:pos="0"/>
        </w:tabs>
        <w:ind w:left="2260" w:hanging="360"/>
      </w:pPr>
      <w:rPr>
        <w:rFonts w:ascii="Wingdings" w:hAnsi="Wingdings" w:cs="Wingdings"/>
      </w:rPr>
    </w:lvl>
    <w:lvl w:ilvl="3">
      <w:start w:val="1"/>
      <w:numFmt w:val="bullet"/>
      <w:lvlText w:val=""/>
      <w:lvlJc w:val="left"/>
      <w:pPr>
        <w:tabs>
          <w:tab w:val="num" w:pos="0"/>
        </w:tabs>
        <w:ind w:left="2980" w:hanging="360"/>
      </w:pPr>
      <w:rPr>
        <w:rFonts w:ascii="Symbol" w:hAnsi="Symbol" w:cs="Symbol"/>
        <w:color w:val="000000"/>
        <w:lang w:val="pl-PL"/>
      </w:rPr>
    </w:lvl>
    <w:lvl w:ilvl="4">
      <w:start w:val="1"/>
      <w:numFmt w:val="bullet"/>
      <w:lvlText w:val="o"/>
      <w:lvlJc w:val="left"/>
      <w:pPr>
        <w:tabs>
          <w:tab w:val="num" w:pos="0"/>
        </w:tabs>
        <w:ind w:left="3700" w:hanging="360"/>
      </w:pPr>
      <w:rPr>
        <w:rFonts w:ascii="Courier New" w:hAnsi="Courier New" w:cs="Courier New"/>
      </w:rPr>
    </w:lvl>
    <w:lvl w:ilvl="5">
      <w:start w:val="1"/>
      <w:numFmt w:val="bullet"/>
      <w:lvlText w:val=""/>
      <w:lvlJc w:val="left"/>
      <w:pPr>
        <w:tabs>
          <w:tab w:val="num" w:pos="0"/>
        </w:tabs>
        <w:ind w:left="4420" w:hanging="360"/>
      </w:pPr>
      <w:rPr>
        <w:rFonts w:ascii="Wingdings" w:hAnsi="Wingdings" w:cs="Wingdings"/>
      </w:rPr>
    </w:lvl>
    <w:lvl w:ilvl="6">
      <w:start w:val="1"/>
      <w:numFmt w:val="bullet"/>
      <w:lvlText w:val=""/>
      <w:lvlJc w:val="left"/>
      <w:pPr>
        <w:tabs>
          <w:tab w:val="num" w:pos="0"/>
        </w:tabs>
        <w:ind w:left="5140" w:hanging="360"/>
      </w:pPr>
      <w:rPr>
        <w:rFonts w:ascii="Symbol" w:hAnsi="Symbol" w:cs="Symbol"/>
        <w:color w:val="000000"/>
        <w:lang w:val="pl-PL"/>
      </w:rPr>
    </w:lvl>
    <w:lvl w:ilvl="7">
      <w:start w:val="1"/>
      <w:numFmt w:val="bullet"/>
      <w:lvlText w:val="o"/>
      <w:lvlJc w:val="left"/>
      <w:pPr>
        <w:tabs>
          <w:tab w:val="num" w:pos="0"/>
        </w:tabs>
        <w:ind w:left="5860" w:hanging="360"/>
      </w:pPr>
      <w:rPr>
        <w:rFonts w:ascii="Courier New" w:hAnsi="Courier New" w:cs="Courier New"/>
      </w:rPr>
    </w:lvl>
    <w:lvl w:ilvl="8">
      <w:start w:val="1"/>
      <w:numFmt w:val="bullet"/>
      <w:lvlText w:val=""/>
      <w:lvlJc w:val="left"/>
      <w:pPr>
        <w:tabs>
          <w:tab w:val="num" w:pos="0"/>
        </w:tabs>
        <w:ind w:left="6580" w:hanging="360"/>
      </w:pPr>
      <w:rPr>
        <w:rFonts w:ascii="Wingdings" w:hAnsi="Wingdings" w:cs="Wingdings"/>
      </w:rPr>
    </w:lvl>
  </w:abstractNum>
  <w:abstractNum w:abstractNumId="1" w15:restartNumberingAfterBreak="0">
    <w:nsid w:val="00000002"/>
    <w:multiLevelType w:val="singleLevel"/>
    <w:tmpl w:val="00000002"/>
    <w:name w:val="WW8Num2"/>
    <w:lvl w:ilvl="0">
      <w:start w:val="3"/>
      <w:numFmt w:val="bullet"/>
      <w:lvlText w:val="-"/>
      <w:lvlJc w:val="left"/>
      <w:pPr>
        <w:tabs>
          <w:tab w:val="num" w:pos="1051"/>
        </w:tabs>
        <w:ind w:left="1051" w:hanging="495"/>
      </w:pPr>
      <w:rPr>
        <w:rFonts w:ascii="Times New Roman" w:hAnsi="Times New Roman" w:cs="Times New Roman"/>
        <w:color w:val="000000"/>
      </w:rPr>
    </w:lvl>
  </w:abstractNum>
  <w:abstractNum w:abstractNumId="2" w15:restartNumberingAfterBreak="0">
    <w:nsid w:val="00000008"/>
    <w:multiLevelType w:val="multilevel"/>
    <w:tmpl w:val="CE7AB3BA"/>
    <w:name w:val="WW8Num8"/>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800"/>
        </w:tabs>
        <w:ind w:left="0" w:firstLine="0"/>
      </w:pPr>
      <w:rPr>
        <w:rFonts w:hint="default"/>
      </w:rPr>
    </w:lvl>
    <w:lvl w:ilvl="2">
      <w:start w:val="1"/>
      <w:numFmt w:val="lowerRoman"/>
      <w:lvlText w:val="%3."/>
      <w:lvlJc w:val="right"/>
      <w:pPr>
        <w:tabs>
          <w:tab w:val="num" w:pos="2520"/>
        </w:tabs>
        <w:ind w:left="0" w:firstLine="0"/>
      </w:pPr>
      <w:rPr>
        <w:rFonts w:hint="default"/>
      </w:rPr>
    </w:lvl>
    <w:lvl w:ilvl="3">
      <w:start w:val="1"/>
      <w:numFmt w:val="decimal"/>
      <w:lvlText w:val="%4."/>
      <w:lvlJc w:val="left"/>
      <w:pPr>
        <w:tabs>
          <w:tab w:val="num" w:pos="3240"/>
        </w:tabs>
        <w:ind w:left="0" w:firstLine="0"/>
      </w:pPr>
      <w:rPr>
        <w:rFonts w:hint="default"/>
      </w:rPr>
    </w:lvl>
    <w:lvl w:ilvl="4">
      <w:start w:val="1"/>
      <w:numFmt w:val="lowerLetter"/>
      <w:lvlText w:val="%5."/>
      <w:lvlJc w:val="left"/>
      <w:pPr>
        <w:tabs>
          <w:tab w:val="num" w:pos="3960"/>
        </w:tabs>
        <w:ind w:left="0" w:firstLine="0"/>
      </w:pPr>
      <w:rPr>
        <w:rFonts w:hint="default"/>
      </w:rPr>
    </w:lvl>
    <w:lvl w:ilvl="5">
      <w:start w:val="1"/>
      <w:numFmt w:val="lowerRoman"/>
      <w:lvlText w:val="%6."/>
      <w:lvlJc w:val="right"/>
      <w:pPr>
        <w:tabs>
          <w:tab w:val="num" w:pos="4680"/>
        </w:tabs>
        <w:ind w:left="0" w:firstLine="0"/>
      </w:pPr>
      <w:rPr>
        <w:rFonts w:hint="default"/>
      </w:rPr>
    </w:lvl>
    <w:lvl w:ilvl="6">
      <w:start w:val="1"/>
      <w:numFmt w:val="decimal"/>
      <w:lvlText w:val="%7."/>
      <w:lvlJc w:val="left"/>
      <w:pPr>
        <w:tabs>
          <w:tab w:val="num" w:pos="5400"/>
        </w:tabs>
        <w:ind w:left="0" w:firstLine="0"/>
      </w:pPr>
      <w:rPr>
        <w:rFonts w:hint="default"/>
      </w:rPr>
    </w:lvl>
    <w:lvl w:ilvl="7">
      <w:start w:val="1"/>
      <w:numFmt w:val="lowerLetter"/>
      <w:lvlText w:val="%8."/>
      <w:lvlJc w:val="left"/>
      <w:pPr>
        <w:tabs>
          <w:tab w:val="num" w:pos="6120"/>
        </w:tabs>
        <w:ind w:left="0" w:firstLine="0"/>
      </w:pPr>
      <w:rPr>
        <w:rFonts w:hint="default"/>
      </w:rPr>
    </w:lvl>
    <w:lvl w:ilvl="8">
      <w:start w:val="1"/>
      <w:numFmt w:val="lowerRoman"/>
      <w:lvlText w:val="%9."/>
      <w:lvlJc w:val="right"/>
      <w:pPr>
        <w:tabs>
          <w:tab w:val="num" w:pos="6840"/>
        </w:tabs>
        <w:ind w:left="0" w:firstLine="0"/>
      </w:pPr>
      <w:rPr>
        <w:rFonts w:hint="default"/>
      </w:rPr>
    </w:lvl>
  </w:abstractNum>
  <w:abstractNum w:abstractNumId="3"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4" w15:restartNumberingAfterBreak="0">
    <w:nsid w:val="0000000C"/>
    <w:multiLevelType w:val="multilevel"/>
    <w:tmpl w:val="85104598"/>
    <w:name w:val="WW8Num62232222222"/>
    <w:lvl w:ilvl="0">
      <w:start w:val="1"/>
      <w:numFmt w:val="decimal"/>
      <w:lvlText w:val="%1."/>
      <w:lvlJc w:val="left"/>
      <w:pPr>
        <w:tabs>
          <w:tab w:val="num" w:pos="1003"/>
        </w:tabs>
        <w:ind w:left="1003"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 w15:restartNumberingAfterBreak="0">
    <w:nsid w:val="00000022"/>
    <w:multiLevelType w:val="singleLevel"/>
    <w:tmpl w:val="00000022"/>
    <w:name w:val="WW8Num38"/>
    <w:lvl w:ilvl="0">
      <w:start w:val="1"/>
      <w:numFmt w:val="decimal"/>
      <w:lvlText w:val="%1."/>
      <w:lvlJc w:val="left"/>
      <w:pPr>
        <w:tabs>
          <w:tab w:val="num" w:pos="283"/>
        </w:tabs>
        <w:ind w:left="283" w:hanging="283"/>
      </w:pPr>
    </w:lvl>
  </w:abstractNum>
  <w:abstractNum w:abstractNumId="6" w15:restartNumberingAfterBreak="0">
    <w:nsid w:val="00000024"/>
    <w:multiLevelType w:val="multilevel"/>
    <w:tmpl w:val="00000024"/>
    <w:name w:val="WW8Num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25"/>
    <w:multiLevelType w:val="singleLevel"/>
    <w:tmpl w:val="00000025"/>
    <w:name w:val="WW8Num41"/>
    <w:lvl w:ilvl="0">
      <w:start w:val="1"/>
      <w:numFmt w:val="bullet"/>
      <w:lvlText w:val="-"/>
      <w:lvlJc w:val="left"/>
      <w:pPr>
        <w:tabs>
          <w:tab w:val="num" w:pos="1068"/>
        </w:tabs>
        <w:ind w:left="1068" w:hanging="360"/>
      </w:pPr>
      <w:rPr>
        <w:rFonts w:ascii="Times New Roman" w:hAnsi="Times New Roman" w:cs="Times New Roman"/>
      </w:rPr>
    </w:lvl>
  </w:abstractNum>
  <w:abstractNum w:abstractNumId="8" w15:restartNumberingAfterBreak="0">
    <w:nsid w:val="01705424"/>
    <w:multiLevelType w:val="hybridMultilevel"/>
    <w:tmpl w:val="2556BCF0"/>
    <w:lvl w:ilvl="0" w:tplc="DD3002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8016EB"/>
    <w:multiLevelType w:val="hybridMultilevel"/>
    <w:tmpl w:val="4454D75A"/>
    <w:lvl w:ilvl="0" w:tplc="FA44C70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0F0E44D5"/>
    <w:multiLevelType w:val="multilevel"/>
    <w:tmpl w:val="C45ED166"/>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1" w15:restartNumberingAfterBreak="0">
    <w:nsid w:val="0FB951CE"/>
    <w:multiLevelType w:val="multilevel"/>
    <w:tmpl w:val="22F0DE54"/>
    <w:styleLink w:val="WW8Num11"/>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2" w15:restartNumberingAfterBreak="0">
    <w:nsid w:val="1022085A"/>
    <w:multiLevelType w:val="multilevel"/>
    <w:tmpl w:val="16B0B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02473A2"/>
    <w:multiLevelType w:val="hybridMultilevel"/>
    <w:tmpl w:val="2FE0F0D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10780045"/>
    <w:multiLevelType w:val="multilevel"/>
    <w:tmpl w:val="BDE6D282"/>
    <w:name w:val="WW8Num9113"/>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800"/>
        </w:tabs>
        <w:ind w:left="0" w:firstLine="0"/>
      </w:pPr>
      <w:rPr>
        <w:rFonts w:hint="default"/>
      </w:rPr>
    </w:lvl>
    <w:lvl w:ilvl="2">
      <w:start w:val="1"/>
      <w:numFmt w:val="lowerRoman"/>
      <w:lvlText w:val="%3."/>
      <w:lvlJc w:val="right"/>
      <w:pPr>
        <w:tabs>
          <w:tab w:val="num" w:pos="2520"/>
        </w:tabs>
        <w:ind w:left="0" w:firstLine="0"/>
      </w:pPr>
      <w:rPr>
        <w:rFonts w:hint="default"/>
      </w:rPr>
    </w:lvl>
    <w:lvl w:ilvl="3">
      <w:start w:val="1"/>
      <w:numFmt w:val="decimal"/>
      <w:lvlText w:val="%4."/>
      <w:lvlJc w:val="left"/>
      <w:pPr>
        <w:tabs>
          <w:tab w:val="num" w:pos="3240"/>
        </w:tabs>
        <w:ind w:left="0" w:firstLine="0"/>
      </w:pPr>
      <w:rPr>
        <w:rFonts w:hint="default"/>
      </w:rPr>
    </w:lvl>
    <w:lvl w:ilvl="4">
      <w:start w:val="1"/>
      <w:numFmt w:val="lowerLetter"/>
      <w:lvlText w:val="%5."/>
      <w:lvlJc w:val="left"/>
      <w:pPr>
        <w:tabs>
          <w:tab w:val="num" w:pos="3960"/>
        </w:tabs>
        <w:ind w:left="0" w:firstLine="0"/>
      </w:pPr>
      <w:rPr>
        <w:rFonts w:hint="default"/>
      </w:rPr>
    </w:lvl>
    <w:lvl w:ilvl="5">
      <w:start w:val="1"/>
      <w:numFmt w:val="lowerRoman"/>
      <w:lvlText w:val="%6."/>
      <w:lvlJc w:val="right"/>
      <w:pPr>
        <w:tabs>
          <w:tab w:val="num" w:pos="4680"/>
        </w:tabs>
        <w:ind w:left="0" w:firstLine="0"/>
      </w:pPr>
      <w:rPr>
        <w:rFonts w:hint="default"/>
      </w:rPr>
    </w:lvl>
    <w:lvl w:ilvl="6">
      <w:start w:val="1"/>
      <w:numFmt w:val="decimal"/>
      <w:lvlText w:val="%7."/>
      <w:lvlJc w:val="left"/>
      <w:pPr>
        <w:tabs>
          <w:tab w:val="num" w:pos="5400"/>
        </w:tabs>
        <w:ind w:left="0" w:firstLine="0"/>
      </w:pPr>
      <w:rPr>
        <w:rFonts w:hint="default"/>
      </w:rPr>
    </w:lvl>
    <w:lvl w:ilvl="7">
      <w:start w:val="1"/>
      <w:numFmt w:val="lowerLetter"/>
      <w:lvlText w:val="%8."/>
      <w:lvlJc w:val="left"/>
      <w:pPr>
        <w:tabs>
          <w:tab w:val="num" w:pos="6120"/>
        </w:tabs>
        <w:ind w:left="0" w:firstLine="0"/>
      </w:pPr>
      <w:rPr>
        <w:rFonts w:hint="default"/>
      </w:rPr>
    </w:lvl>
    <w:lvl w:ilvl="8">
      <w:start w:val="1"/>
      <w:numFmt w:val="lowerRoman"/>
      <w:lvlText w:val="%9."/>
      <w:lvlJc w:val="right"/>
      <w:pPr>
        <w:tabs>
          <w:tab w:val="num" w:pos="6840"/>
        </w:tabs>
        <w:ind w:left="0" w:firstLine="0"/>
      </w:pPr>
      <w:rPr>
        <w:rFonts w:hint="default"/>
      </w:rPr>
    </w:lvl>
  </w:abstractNum>
  <w:abstractNum w:abstractNumId="15" w15:restartNumberingAfterBreak="0">
    <w:nsid w:val="1262649A"/>
    <w:multiLevelType w:val="hybridMultilevel"/>
    <w:tmpl w:val="34D2B90E"/>
    <w:lvl w:ilvl="0" w:tplc="13805D4C">
      <w:start w:val="1"/>
      <w:numFmt w:val="decimal"/>
      <w:lvlText w:val="%1."/>
      <w:lvlJc w:val="left"/>
      <w:pPr>
        <w:tabs>
          <w:tab w:val="num" w:pos="1003"/>
        </w:tabs>
        <w:ind w:left="1003" w:hanging="360"/>
      </w:pPr>
      <w:rPr>
        <w:rFonts w:ascii="Times New Roman" w:hAnsi="Times New Roman" w:hint="default"/>
        <w:b w:val="0"/>
        <w:i w:val="0"/>
        <w:color w:val="auto"/>
      </w:rPr>
    </w:lvl>
    <w:lvl w:ilvl="1" w:tplc="AF34FB80">
      <w:start w:val="1"/>
      <w:numFmt w:val="decimal"/>
      <w:lvlText w:val="%2)"/>
      <w:lvlJc w:val="left"/>
      <w:pPr>
        <w:tabs>
          <w:tab w:val="num" w:pos="1440"/>
        </w:tabs>
        <w:ind w:left="1440" w:hanging="360"/>
      </w:pPr>
      <w:rPr>
        <w:rFonts w:hint="default"/>
      </w:rPr>
    </w:lvl>
    <w:lvl w:ilvl="2" w:tplc="A4840D3E">
      <w:start w:val="64"/>
      <w:numFmt w:val="bullet"/>
      <w:lvlText w:val="-"/>
      <w:lvlJc w:val="left"/>
      <w:pPr>
        <w:tabs>
          <w:tab w:val="num" w:pos="2340"/>
        </w:tabs>
        <w:ind w:left="2340" w:hanging="360"/>
      </w:pPr>
      <w:rPr>
        <w:rFonts w:ascii="Times New Roman" w:eastAsia="Times New Roman" w:hAnsi="Times New Roman" w:cs="Times New Roman" w:hint="default"/>
      </w:rPr>
    </w:lvl>
    <w:lvl w:ilvl="3" w:tplc="AA94673C">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26C7751"/>
    <w:multiLevelType w:val="hybridMultilevel"/>
    <w:tmpl w:val="9920E1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49B4546"/>
    <w:multiLevelType w:val="hybridMultilevel"/>
    <w:tmpl w:val="8B4A0BC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8551A4A"/>
    <w:multiLevelType w:val="multilevel"/>
    <w:tmpl w:val="8AE860AC"/>
    <w:styleLink w:val="WW8Num2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1C07793B"/>
    <w:multiLevelType w:val="hybridMultilevel"/>
    <w:tmpl w:val="0B1811DA"/>
    <w:lvl w:ilvl="0" w:tplc="2AECFC50">
      <w:start w:val="1"/>
      <w:numFmt w:val="lowerLetter"/>
      <w:lvlText w:val="%1)"/>
      <w:lvlJc w:val="left"/>
      <w:pPr>
        <w:ind w:left="72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143392"/>
    <w:multiLevelType w:val="hybridMultilevel"/>
    <w:tmpl w:val="65AE442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93369C"/>
    <w:multiLevelType w:val="multilevel"/>
    <w:tmpl w:val="65804050"/>
    <w:styleLink w:val="WW8Num57"/>
    <w:lvl w:ilvl="0">
      <w:numFmt w:val="bullet"/>
      <w:lvlText w:val=""/>
      <w:lvlJc w:val="left"/>
      <w:pPr>
        <w:ind w:left="720" w:hanging="360"/>
      </w:pPr>
      <w:rPr>
        <w:rFonts w:ascii="Wingdings" w:hAnsi="Wingdings" w:cs="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0"/>
        <w:szCs w:val="20"/>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0"/>
        <w:szCs w:val="20"/>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0"/>
        <w:szCs w:val="20"/>
      </w:rPr>
    </w:lvl>
  </w:abstractNum>
  <w:abstractNum w:abstractNumId="22" w15:restartNumberingAfterBreak="0">
    <w:nsid w:val="311955B8"/>
    <w:multiLevelType w:val="multilevel"/>
    <w:tmpl w:val="8C563AD6"/>
    <w:styleLink w:val="WW8Num37"/>
    <w:lvl w:ilvl="0">
      <w:numFmt w:val="bullet"/>
      <w:lvlText w:val=""/>
      <w:lvlJc w:val="left"/>
      <w:pPr>
        <w:ind w:left="384" w:hanging="360"/>
      </w:pPr>
      <w:rPr>
        <w:rFonts w:ascii="Wingdings" w:hAnsi="Wingdings" w:cs="Wingdings"/>
      </w:rPr>
    </w:lvl>
    <w:lvl w:ilvl="1">
      <w:numFmt w:val="bullet"/>
      <w:lvlText w:val="o"/>
      <w:lvlJc w:val="left"/>
      <w:pPr>
        <w:ind w:left="336" w:hanging="360"/>
      </w:pPr>
      <w:rPr>
        <w:rFonts w:ascii="Courier New" w:hAnsi="Courier New" w:cs="Courier New"/>
      </w:rPr>
    </w:lvl>
    <w:lvl w:ilvl="2">
      <w:numFmt w:val="bullet"/>
      <w:lvlText w:val=""/>
      <w:lvlJc w:val="left"/>
      <w:pPr>
        <w:ind w:left="1056" w:hanging="360"/>
      </w:pPr>
      <w:rPr>
        <w:rFonts w:ascii="Wingdings" w:hAnsi="Wingdings" w:cs="Wingdings"/>
      </w:rPr>
    </w:lvl>
    <w:lvl w:ilvl="3">
      <w:numFmt w:val="bullet"/>
      <w:lvlText w:val=""/>
      <w:lvlJc w:val="left"/>
      <w:pPr>
        <w:ind w:left="1776" w:hanging="360"/>
      </w:pPr>
      <w:rPr>
        <w:rFonts w:ascii="Symbol" w:hAnsi="Symbol" w:cs="Symbol"/>
      </w:rPr>
    </w:lvl>
    <w:lvl w:ilvl="4">
      <w:numFmt w:val="bullet"/>
      <w:lvlText w:val="o"/>
      <w:lvlJc w:val="left"/>
      <w:pPr>
        <w:ind w:left="2496" w:hanging="360"/>
      </w:pPr>
      <w:rPr>
        <w:rFonts w:ascii="Courier New" w:hAnsi="Courier New" w:cs="Courier New"/>
      </w:rPr>
    </w:lvl>
    <w:lvl w:ilvl="5">
      <w:numFmt w:val="bullet"/>
      <w:lvlText w:val=""/>
      <w:lvlJc w:val="left"/>
      <w:pPr>
        <w:ind w:left="3216" w:hanging="360"/>
      </w:pPr>
      <w:rPr>
        <w:rFonts w:ascii="Wingdings" w:hAnsi="Wingdings" w:cs="Wingdings"/>
      </w:rPr>
    </w:lvl>
    <w:lvl w:ilvl="6">
      <w:numFmt w:val="bullet"/>
      <w:lvlText w:val=""/>
      <w:lvlJc w:val="left"/>
      <w:pPr>
        <w:ind w:left="3936" w:hanging="360"/>
      </w:pPr>
      <w:rPr>
        <w:rFonts w:ascii="Symbol" w:hAnsi="Symbol" w:cs="Symbol"/>
      </w:rPr>
    </w:lvl>
    <w:lvl w:ilvl="7">
      <w:numFmt w:val="bullet"/>
      <w:lvlText w:val="o"/>
      <w:lvlJc w:val="left"/>
      <w:pPr>
        <w:ind w:left="4656" w:hanging="360"/>
      </w:pPr>
      <w:rPr>
        <w:rFonts w:ascii="Courier New" w:hAnsi="Courier New" w:cs="Courier New"/>
      </w:rPr>
    </w:lvl>
    <w:lvl w:ilvl="8">
      <w:numFmt w:val="bullet"/>
      <w:lvlText w:val=""/>
      <w:lvlJc w:val="left"/>
      <w:pPr>
        <w:ind w:left="5376" w:hanging="360"/>
      </w:pPr>
      <w:rPr>
        <w:rFonts w:ascii="Wingdings" w:hAnsi="Wingdings" w:cs="Wingdings"/>
      </w:rPr>
    </w:lvl>
  </w:abstractNum>
  <w:abstractNum w:abstractNumId="23" w15:restartNumberingAfterBreak="0">
    <w:nsid w:val="314012BC"/>
    <w:multiLevelType w:val="multilevel"/>
    <w:tmpl w:val="C5F04406"/>
    <w:styleLink w:val="WW8Num4"/>
    <w:lvl w:ilvl="0">
      <w:numFmt w:val="bullet"/>
      <w:lvlText w:val=""/>
      <w:lvlJc w:val="left"/>
      <w:pPr>
        <w:ind w:left="720" w:hanging="360"/>
      </w:pPr>
      <w:rPr>
        <w:rFonts w:ascii="Symbol" w:hAnsi="Symbol"/>
        <w:b/>
        <w:i w:val="0"/>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1B7643A"/>
    <w:multiLevelType w:val="hybridMultilevel"/>
    <w:tmpl w:val="781E8BEE"/>
    <w:lvl w:ilvl="0" w:tplc="7A242DD0">
      <w:start w:val="1"/>
      <w:numFmt w:val="lowerLetter"/>
      <w:lvlText w:val="%1)"/>
      <w:lvlJc w:val="left"/>
      <w:pPr>
        <w:ind w:left="720" w:hanging="360"/>
      </w:pPr>
      <w:rPr>
        <w:rFonts w:hint="default"/>
      </w:rPr>
    </w:lvl>
    <w:lvl w:ilvl="1" w:tplc="C2ACF28E">
      <w:start w:val="1"/>
      <w:numFmt w:val="decimal"/>
      <w:lvlText w:val="%2."/>
      <w:lvlJc w:val="left"/>
      <w:pPr>
        <w:ind w:left="1695" w:hanging="61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D31800"/>
    <w:multiLevelType w:val="multilevel"/>
    <w:tmpl w:val="B6346570"/>
    <w:styleLink w:val="WW8Num3"/>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29361E2"/>
    <w:multiLevelType w:val="singleLevel"/>
    <w:tmpl w:val="C7824A4A"/>
    <w:lvl w:ilvl="0">
      <w:start w:val="1"/>
      <w:numFmt w:val="bullet"/>
      <w:pStyle w:val="LISTA"/>
      <w:lvlText w:val=""/>
      <w:lvlJc w:val="left"/>
      <w:pPr>
        <w:tabs>
          <w:tab w:val="num" w:pos="454"/>
        </w:tabs>
        <w:ind w:left="454" w:hanging="397"/>
      </w:pPr>
      <w:rPr>
        <w:rFonts w:ascii="Symbol" w:hAnsi="Symbol" w:hint="default"/>
      </w:rPr>
    </w:lvl>
  </w:abstractNum>
  <w:abstractNum w:abstractNumId="27" w15:restartNumberingAfterBreak="0">
    <w:nsid w:val="32C55E5F"/>
    <w:multiLevelType w:val="hybridMultilevel"/>
    <w:tmpl w:val="484E5A8A"/>
    <w:name w:val="WW8Num912"/>
    <w:lvl w:ilvl="0" w:tplc="FFFFFFFF">
      <w:start w:val="1"/>
      <w:numFmt w:val="lowerLetter"/>
      <w:lvlText w:val="%1."/>
      <w:lvlJc w:val="left"/>
      <w:pPr>
        <w:tabs>
          <w:tab w:val="num" w:pos="720"/>
        </w:tabs>
        <w:ind w:left="717" w:hanging="357"/>
      </w:pPr>
      <w:rPr>
        <w:rFonts w:ascii="Tahoma" w:hAnsi="Tahom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2E835E9"/>
    <w:multiLevelType w:val="multilevel"/>
    <w:tmpl w:val="EB8E37AC"/>
    <w:styleLink w:val="WW8Num10"/>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9" w15:restartNumberingAfterBreak="0">
    <w:nsid w:val="33102FF7"/>
    <w:multiLevelType w:val="hybridMultilevel"/>
    <w:tmpl w:val="37B47CDC"/>
    <w:lvl w:ilvl="0" w:tplc="A7B208AC">
      <w:start w:val="1"/>
      <w:numFmt w:val="decimal"/>
      <w:lvlText w:val="%1."/>
      <w:lvlJc w:val="left"/>
      <w:pPr>
        <w:ind w:left="360" w:hanging="360"/>
      </w:pPr>
      <w:rPr>
        <w:rFonts w:hint="default"/>
        <w:b w:val="0"/>
        <w:bCs w:val="0"/>
        <w:color w:val="000000"/>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3E64AA7"/>
    <w:multiLevelType w:val="hybridMultilevel"/>
    <w:tmpl w:val="4EA230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8567C12"/>
    <w:multiLevelType w:val="multilevel"/>
    <w:tmpl w:val="BDE6D282"/>
    <w:name w:val="WW8Num911"/>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800"/>
        </w:tabs>
        <w:ind w:left="0" w:firstLine="0"/>
      </w:pPr>
      <w:rPr>
        <w:rFonts w:hint="default"/>
      </w:rPr>
    </w:lvl>
    <w:lvl w:ilvl="2">
      <w:start w:val="1"/>
      <w:numFmt w:val="lowerRoman"/>
      <w:lvlText w:val="%3."/>
      <w:lvlJc w:val="right"/>
      <w:pPr>
        <w:tabs>
          <w:tab w:val="num" w:pos="2520"/>
        </w:tabs>
        <w:ind w:left="0" w:firstLine="0"/>
      </w:pPr>
      <w:rPr>
        <w:rFonts w:hint="default"/>
      </w:rPr>
    </w:lvl>
    <w:lvl w:ilvl="3">
      <w:start w:val="1"/>
      <w:numFmt w:val="decimal"/>
      <w:lvlText w:val="%4."/>
      <w:lvlJc w:val="left"/>
      <w:pPr>
        <w:tabs>
          <w:tab w:val="num" w:pos="3240"/>
        </w:tabs>
        <w:ind w:left="0" w:firstLine="0"/>
      </w:pPr>
      <w:rPr>
        <w:rFonts w:hint="default"/>
      </w:rPr>
    </w:lvl>
    <w:lvl w:ilvl="4">
      <w:start w:val="1"/>
      <w:numFmt w:val="lowerLetter"/>
      <w:lvlText w:val="%5."/>
      <w:lvlJc w:val="left"/>
      <w:pPr>
        <w:tabs>
          <w:tab w:val="num" w:pos="3960"/>
        </w:tabs>
        <w:ind w:left="0" w:firstLine="0"/>
      </w:pPr>
      <w:rPr>
        <w:rFonts w:hint="default"/>
      </w:rPr>
    </w:lvl>
    <w:lvl w:ilvl="5">
      <w:start w:val="1"/>
      <w:numFmt w:val="lowerRoman"/>
      <w:lvlText w:val="%6."/>
      <w:lvlJc w:val="right"/>
      <w:pPr>
        <w:tabs>
          <w:tab w:val="num" w:pos="4680"/>
        </w:tabs>
        <w:ind w:left="0" w:firstLine="0"/>
      </w:pPr>
      <w:rPr>
        <w:rFonts w:hint="default"/>
      </w:rPr>
    </w:lvl>
    <w:lvl w:ilvl="6">
      <w:start w:val="1"/>
      <w:numFmt w:val="decimal"/>
      <w:lvlText w:val="%7."/>
      <w:lvlJc w:val="left"/>
      <w:pPr>
        <w:tabs>
          <w:tab w:val="num" w:pos="5400"/>
        </w:tabs>
        <w:ind w:left="0" w:firstLine="0"/>
      </w:pPr>
      <w:rPr>
        <w:rFonts w:hint="default"/>
      </w:rPr>
    </w:lvl>
    <w:lvl w:ilvl="7">
      <w:start w:val="1"/>
      <w:numFmt w:val="lowerLetter"/>
      <w:lvlText w:val="%8."/>
      <w:lvlJc w:val="left"/>
      <w:pPr>
        <w:tabs>
          <w:tab w:val="num" w:pos="6120"/>
        </w:tabs>
        <w:ind w:left="0" w:firstLine="0"/>
      </w:pPr>
      <w:rPr>
        <w:rFonts w:hint="default"/>
      </w:rPr>
    </w:lvl>
    <w:lvl w:ilvl="8">
      <w:start w:val="1"/>
      <w:numFmt w:val="lowerRoman"/>
      <w:lvlText w:val="%9."/>
      <w:lvlJc w:val="right"/>
      <w:pPr>
        <w:tabs>
          <w:tab w:val="num" w:pos="6840"/>
        </w:tabs>
        <w:ind w:left="0" w:firstLine="0"/>
      </w:pPr>
      <w:rPr>
        <w:rFonts w:hint="default"/>
      </w:rPr>
    </w:lvl>
  </w:abstractNum>
  <w:abstractNum w:abstractNumId="32" w15:restartNumberingAfterBreak="0">
    <w:nsid w:val="39912CB8"/>
    <w:multiLevelType w:val="singleLevel"/>
    <w:tmpl w:val="5BF42CC0"/>
    <w:lvl w:ilvl="0">
      <w:start w:val="1"/>
      <w:numFmt w:val="decimal"/>
      <w:lvlText w:val="%1."/>
      <w:lvlJc w:val="left"/>
      <w:pPr>
        <w:tabs>
          <w:tab w:val="num" w:pos="360"/>
        </w:tabs>
        <w:ind w:left="360" w:hanging="360"/>
      </w:pPr>
      <w:rPr>
        <w:rFonts w:ascii="Tahoma" w:hAnsi="Tahoma" w:cs="Tahoma" w:hint="default"/>
        <w:b w:val="0"/>
        <w:bCs w:val="0"/>
        <w:strike w:val="0"/>
        <w:color w:val="auto"/>
      </w:rPr>
    </w:lvl>
  </w:abstractNum>
  <w:abstractNum w:abstractNumId="33" w15:restartNumberingAfterBreak="0">
    <w:nsid w:val="39B9258B"/>
    <w:multiLevelType w:val="multilevel"/>
    <w:tmpl w:val="E894F240"/>
    <w:styleLink w:val="WW8Num2"/>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3D0411BC"/>
    <w:multiLevelType w:val="singleLevel"/>
    <w:tmpl w:val="F12A5B48"/>
    <w:lvl w:ilvl="0">
      <w:start w:val="1"/>
      <w:numFmt w:val="decimal"/>
      <w:lvlText w:val="%1."/>
      <w:lvlJc w:val="left"/>
      <w:pPr>
        <w:tabs>
          <w:tab w:val="num" w:pos="360"/>
        </w:tabs>
        <w:ind w:left="357" w:hanging="357"/>
      </w:pPr>
      <w:rPr>
        <w:rFonts w:ascii="Tahoma" w:hAnsi="Tahoma" w:cs="Tahoma" w:hint="default"/>
        <w:b w:val="0"/>
        <w:bCs w:val="0"/>
        <w:sz w:val="20"/>
        <w:szCs w:val="20"/>
      </w:rPr>
    </w:lvl>
  </w:abstractNum>
  <w:abstractNum w:abstractNumId="35" w15:restartNumberingAfterBreak="0">
    <w:nsid w:val="3F3511E3"/>
    <w:multiLevelType w:val="hybridMultilevel"/>
    <w:tmpl w:val="FF18CA24"/>
    <w:lvl w:ilvl="0" w:tplc="55B8C64C">
      <w:start w:val="1"/>
      <w:numFmt w:val="lowerLetter"/>
      <w:lvlText w:val="%1)"/>
      <w:lvlJc w:val="left"/>
      <w:pPr>
        <w:ind w:left="72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9E5291"/>
    <w:multiLevelType w:val="multilevel"/>
    <w:tmpl w:val="8758AA4A"/>
    <w:styleLink w:val="WW8Num25"/>
    <w:lvl w:ilvl="0">
      <w:start w:val="3"/>
      <w:numFmt w:val="decimal"/>
      <w:lvlText w:val="%1."/>
      <w:lvlJc w:val="left"/>
      <w:pPr>
        <w:ind w:left="360" w:hanging="360"/>
      </w:pPr>
    </w:lvl>
    <w:lvl w:ilvl="1">
      <w:start w:val="1"/>
      <w:numFmt w:val="decimal"/>
      <w:lvlText w:val="%1.%2."/>
      <w:lvlJc w:val="left"/>
      <w:pPr>
        <w:ind w:left="360" w:hanging="360"/>
      </w:pPr>
      <w:rPr>
        <w:rFonts w:ascii="Tahoma" w:hAnsi="Tahoma" w:cs="Tahoma"/>
        <w:sz w:val="20"/>
        <w:szCs w:val="20"/>
      </w:rPr>
    </w:lvl>
    <w:lvl w:ilvl="2">
      <w:start w:val="1"/>
      <w:numFmt w:val="decimal"/>
      <w:lvlText w:val="%1.%2.%3."/>
      <w:lvlJc w:val="left"/>
      <w:pPr>
        <w:ind w:left="720" w:hanging="720"/>
      </w:pPr>
      <w:rPr>
        <w:rFonts w:ascii="Tahoma" w:hAnsi="Tahoma" w:cs="Tahoma"/>
        <w:sz w:val="20"/>
        <w:szCs w:val="2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45365BB1"/>
    <w:multiLevelType w:val="multilevel"/>
    <w:tmpl w:val="4A341486"/>
    <w:lvl w:ilvl="0">
      <w:start w:val="3"/>
      <w:numFmt w:val="decimal"/>
      <w:lvlText w:val="%1."/>
      <w:lvlJc w:val="left"/>
      <w:pPr>
        <w:ind w:left="360" w:hanging="360"/>
      </w:pPr>
    </w:lvl>
    <w:lvl w:ilvl="1">
      <w:start w:val="3"/>
      <w:numFmt w:val="decimal"/>
      <w:lvlText w:val="%1.%2."/>
      <w:lvlJc w:val="left"/>
      <w:pPr>
        <w:ind w:left="1200" w:hanging="360"/>
      </w:pPr>
    </w:lvl>
    <w:lvl w:ilvl="2">
      <w:start w:val="1"/>
      <w:numFmt w:val="decimal"/>
      <w:lvlText w:val="%1.%2.%3."/>
      <w:lvlJc w:val="left"/>
      <w:pPr>
        <w:ind w:left="720" w:hanging="720"/>
      </w:pPr>
      <w:rPr>
        <w:rFonts w:ascii="Tahoma" w:hAnsi="Tahoma" w:cs="Tahoma" w:hint="default"/>
        <w:color w:val="auto"/>
        <w:sz w:val="20"/>
        <w:szCs w:val="20"/>
      </w:rPr>
    </w:lvl>
    <w:lvl w:ilvl="3">
      <w:start w:val="1"/>
      <w:numFmt w:val="decimal"/>
      <w:lvlText w:val="%1.%2.%3.%4."/>
      <w:lvlJc w:val="left"/>
      <w:pPr>
        <w:ind w:left="3240" w:hanging="720"/>
      </w:pPr>
      <w:rPr>
        <w:b w:val="0"/>
        <w:bCs w:val="0"/>
        <w:sz w:val="20"/>
        <w:szCs w:val="20"/>
      </w:rPr>
    </w:lvl>
    <w:lvl w:ilvl="4">
      <w:start w:val="1"/>
      <w:numFmt w:val="decimal"/>
      <w:lvlText w:val="%1.%2.%3.%4.%5."/>
      <w:lvlJc w:val="left"/>
      <w:pPr>
        <w:ind w:left="4440" w:hanging="1080"/>
      </w:pPr>
    </w:lvl>
    <w:lvl w:ilvl="5">
      <w:start w:val="1"/>
      <w:numFmt w:val="decimal"/>
      <w:lvlText w:val="%1.%2.%3.%4.%5.%6."/>
      <w:lvlJc w:val="left"/>
      <w:pPr>
        <w:ind w:left="5280" w:hanging="1080"/>
      </w:pPr>
    </w:lvl>
    <w:lvl w:ilvl="6">
      <w:start w:val="1"/>
      <w:numFmt w:val="decimal"/>
      <w:lvlText w:val="%1.%2.%3.%4.%5.%6.%7."/>
      <w:lvlJc w:val="left"/>
      <w:pPr>
        <w:ind w:left="6120" w:hanging="1080"/>
      </w:pPr>
    </w:lvl>
    <w:lvl w:ilvl="7">
      <w:start w:val="1"/>
      <w:numFmt w:val="decimal"/>
      <w:lvlText w:val="%1.%2.%3.%4.%5.%6.%7.%8."/>
      <w:lvlJc w:val="left"/>
      <w:pPr>
        <w:ind w:left="7320" w:hanging="1440"/>
      </w:pPr>
    </w:lvl>
    <w:lvl w:ilvl="8">
      <w:start w:val="1"/>
      <w:numFmt w:val="decimal"/>
      <w:lvlText w:val="%1.%2.%3.%4.%5.%6.%7.%8.%9."/>
      <w:lvlJc w:val="left"/>
      <w:pPr>
        <w:ind w:left="8160" w:hanging="1440"/>
      </w:pPr>
    </w:lvl>
  </w:abstractNum>
  <w:abstractNum w:abstractNumId="38" w15:restartNumberingAfterBreak="0">
    <w:nsid w:val="49423561"/>
    <w:multiLevelType w:val="hybridMultilevel"/>
    <w:tmpl w:val="0D9A21AA"/>
    <w:lvl w:ilvl="0" w:tplc="F814ACE2">
      <w:start w:val="1"/>
      <w:numFmt w:val="lowerLetter"/>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2C596E"/>
    <w:multiLevelType w:val="multilevel"/>
    <w:tmpl w:val="2E92E9DA"/>
    <w:styleLink w:val="WW8Num29"/>
    <w:lvl w:ilvl="0">
      <w:numFmt w:val="bullet"/>
      <w:lvlText w:val=""/>
      <w:lvlJc w:val="left"/>
      <w:pPr>
        <w:ind w:left="1429" w:hanging="360"/>
      </w:pPr>
      <w:rPr>
        <w:rFonts w:ascii="Wingdings" w:hAnsi="Wingdings" w:cs="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cs="Wingdings"/>
      </w:rPr>
    </w:lvl>
    <w:lvl w:ilvl="3">
      <w:numFmt w:val="bullet"/>
      <w:lvlText w:val=""/>
      <w:lvlJc w:val="left"/>
      <w:pPr>
        <w:ind w:left="3589" w:hanging="360"/>
      </w:pPr>
      <w:rPr>
        <w:rFonts w:ascii="Symbol" w:hAnsi="Symbol" w:cs="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cs="Wingdings"/>
      </w:rPr>
    </w:lvl>
    <w:lvl w:ilvl="6">
      <w:numFmt w:val="bullet"/>
      <w:lvlText w:val=""/>
      <w:lvlJc w:val="left"/>
      <w:pPr>
        <w:ind w:left="5749" w:hanging="360"/>
      </w:pPr>
      <w:rPr>
        <w:rFonts w:ascii="Symbol" w:hAnsi="Symbol" w:cs="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cs="Wingdings"/>
      </w:rPr>
    </w:lvl>
  </w:abstractNum>
  <w:abstractNum w:abstractNumId="40" w15:restartNumberingAfterBreak="0">
    <w:nsid w:val="50A351AE"/>
    <w:multiLevelType w:val="multilevel"/>
    <w:tmpl w:val="9878AB4E"/>
    <w:lvl w:ilvl="0">
      <w:start w:val="1"/>
      <w:numFmt w:val="decimal"/>
      <w:lvlText w:val="%1. "/>
      <w:lvlJc w:val="left"/>
      <w:pPr>
        <w:ind w:left="283" w:hanging="283"/>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pStyle w:val="Styl3"/>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5751052A"/>
    <w:multiLevelType w:val="multilevel"/>
    <w:tmpl w:val="BB8C64A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B272DF6"/>
    <w:multiLevelType w:val="multilevel"/>
    <w:tmpl w:val="81D2D5E4"/>
    <w:lvl w:ilvl="0">
      <w:start w:val="5"/>
      <w:numFmt w:val="decimal"/>
      <w:lvlText w:val="%1."/>
      <w:lvlJc w:val="left"/>
      <w:pPr>
        <w:ind w:left="360" w:hanging="360"/>
      </w:pPr>
      <w:rPr>
        <w:b w:val="0"/>
        <w:bCs w:val="0"/>
        <w:sz w:val="20"/>
        <w:szCs w:val="20"/>
      </w:rPr>
    </w:lvl>
    <w:lvl w:ilvl="1">
      <w:start w:val="1"/>
      <w:numFmt w:val="decimal"/>
      <w:lvlText w:val="%1.%2."/>
      <w:lvlJc w:val="left"/>
      <w:pPr>
        <w:ind w:left="360" w:hanging="360"/>
      </w:pPr>
      <w:rPr>
        <w:b w:val="0"/>
        <w:bCs/>
      </w:rPr>
    </w:lvl>
    <w:lvl w:ilvl="2">
      <w:start w:val="1"/>
      <w:numFmt w:val="decimal"/>
      <w:lvlText w:val="%1.%2.%3."/>
      <w:lvlJc w:val="left"/>
      <w:pPr>
        <w:ind w:left="720" w:hanging="720"/>
      </w:pPr>
      <w:rPr>
        <w:b w:val="0"/>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3" w15:restartNumberingAfterBreak="0">
    <w:nsid w:val="5C6A13A7"/>
    <w:multiLevelType w:val="hybridMultilevel"/>
    <w:tmpl w:val="B48CE8A0"/>
    <w:lvl w:ilvl="0" w:tplc="033682CA">
      <w:start w:val="1"/>
      <w:numFmt w:val="decimal"/>
      <w:lvlText w:val="%1."/>
      <w:lvlJc w:val="left"/>
      <w:pPr>
        <w:ind w:left="360" w:hanging="360"/>
      </w:pPr>
      <w:rPr>
        <w:rFonts w:hint="default"/>
        <w:color w:val="000000"/>
      </w:rPr>
    </w:lvl>
    <w:lvl w:ilvl="1" w:tplc="FB4EAD5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DB77CB7"/>
    <w:multiLevelType w:val="hybridMultilevel"/>
    <w:tmpl w:val="A1444D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E0533F6"/>
    <w:multiLevelType w:val="multilevel"/>
    <w:tmpl w:val="36D26FA8"/>
    <w:styleLink w:val="WW8Num64"/>
    <w:lvl w:ilvl="0">
      <w:start w:val="3"/>
      <w:numFmt w:val="decimal"/>
      <w:lvlText w:val="%1."/>
      <w:lvlJc w:val="left"/>
      <w:pPr>
        <w:ind w:left="360" w:hanging="360"/>
      </w:pPr>
    </w:lvl>
    <w:lvl w:ilvl="1">
      <w:start w:val="1"/>
      <w:numFmt w:val="decimal"/>
      <w:lvlText w:val="%1.%2."/>
      <w:lvlJc w:val="left"/>
      <w:pPr>
        <w:ind w:left="360" w:hanging="360"/>
      </w:pPr>
    </w:lvl>
    <w:lvl w:ilvl="2">
      <w:numFmt w:val="bullet"/>
      <w:lvlText w:val=""/>
      <w:lvlJc w:val="left"/>
      <w:pPr>
        <w:ind w:left="360" w:hanging="360"/>
      </w:pPr>
      <w:rPr>
        <w:rFonts w:ascii="Wingdings" w:hAnsi="Wingdings" w:cs="Wingdings"/>
        <w:sz w:val="20"/>
        <w:szCs w:val="2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6" w15:restartNumberingAfterBreak="0">
    <w:nsid w:val="62AD4698"/>
    <w:multiLevelType w:val="hybridMultilevel"/>
    <w:tmpl w:val="0E5ACEC6"/>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3A7273F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64696923"/>
    <w:multiLevelType w:val="multilevel"/>
    <w:tmpl w:val="6A8270FA"/>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48" w15:restartNumberingAfterBreak="0">
    <w:nsid w:val="68D51075"/>
    <w:multiLevelType w:val="hybridMultilevel"/>
    <w:tmpl w:val="D3D07D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585755"/>
    <w:multiLevelType w:val="hybridMultilevel"/>
    <w:tmpl w:val="3604B1CC"/>
    <w:name w:val="WW8Num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C512F60"/>
    <w:multiLevelType w:val="multilevel"/>
    <w:tmpl w:val="5680EF52"/>
    <w:styleLink w:val="WW8Num1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51" w15:restartNumberingAfterBreak="0">
    <w:nsid w:val="6CD74FB4"/>
    <w:multiLevelType w:val="hybridMultilevel"/>
    <w:tmpl w:val="DA7A0234"/>
    <w:lvl w:ilvl="0" w:tplc="A4840D3E">
      <w:start w:val="64"/>
      <w:numFmt w:val="bullet"/>
      <w:lvlText w:val="-"/>
      <w:lvlJc w:val="left"/>
      <w:pPr>
        <w:ind w:left="1495" w:hanging="360"/>
      </w:pPr>
      <w:rPr>
        <w:rFonts w:ascii="Times New Roman" w:eastAsia="Times New Roman" w:hAnsi="Times New Roman" w:cs="Times New Roman"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52" w15:restartNumberingAfterBreak="0">
    <w:nsid w:val="6FE87519"/>
    <w:multiLevelType w:val="hybridMultilevel"/>
    <w:tmpl w:val="01FA428C"/>
    <w:lvl w:ilvl="0" w:tplc="4D367686">
      <w:start w:val="1"/>
      <w:numFmt w:val="decimal"/>
      <w:lvlText w:val="%1)"/>
      <w:lvlJc w:val="left"/>
      <w:pPr>
        <w:ind w:left="72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1952F45"/>
    <w:multiLevelType w:val="multilevel"/>
    <w:tmpl w:val="3E302924"/>
    <w:styleLink w:val="WW8Num27"/>
    <w:lvl w:ilvl="0">
      <w:numFmt w:val="bullet"/>
      <w:lvlText w:val=""/>
      <w:lvlJc w:val="left"/>
      <w:pPr>
        <w:ind w:left="720" w:hanging="360"/>
      </w:pPr>
      <w:rPr>
        <w:rFonts w:ascii="Wingdings" w:hAnsi="Wingdings" w:cs="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0"/>
        <w:szCs w:val="20"/>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0"/>
        <w:szCs w:val="20"/>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0"/>
        <w:szCs w:val="20"/>
      </w:rPr>
    </w:lvl>
  </w:abstractNum>
  <w:abstractNum w:abstractNumId="54"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3AF405F"/>
    <w:multiLevelType w:val="multilevel"/>
    <w:tmpl w:val="71566928"/>
    <w:name w:val="WW8Num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numFmt w:val="none"/>
      <w:lvlText w:val=""/>
      <w:lvlJc w:val="left"/>
      <w:pPr>
        <w:tabs>
          <w:tab w:val="num" w:pos="360"/>
        </w:tabs>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4AA7882"/>
    <w:multiLevelType w:val="multilevel"/>
    <w:tmpl w:val="BDE6D282"/>
    <w:name w:val="WW8Num9112"/>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800"/>
        </w:tabs>
        <w:ind w:left="0" w:firstLine="0"/>
      </w:pPr>
      <w:rPr>
        <w:rFonts w:hint="default"/>
      </w:rPr>
    </w:lvl>
    <w:lvl w:ilvl="2">
      <w:start w:val="1"/>
      <w:numFmt w:val="lowerRoman"/>
      <w:lvlText w:val="%3."/>
      <w:lvlJc w:val="right"/>
      <w:pPr>
        <w:tabs>
          <w:tab w:val="num" w:pos="2520"/>
        </w:tabs>
        <w:ind w:left="0" w:firstLine="0"/>
      </w:pPr>
      <w:rPr>
        <w:rFonts w:hint="default"/>
      </w:rPr>
    </w:lvl>
    <w:lvl w:ilvl="3">
      <w:start w:val="1"/>
      <w:numFmt w:val="decimal"/>
      <w:lvlText w:val="%4."/>
      <w:lvlJc w:val="left"/>
      <w:pPr>
        <w:tabs>
          <w:tab w:val="num" w:pos="3240"/>
        </w:tabs>
        <w:ind w:left="0" w:firstLine="0"/>
      </w:pPr>
      <w:rPr>
        <w:rFonts w:hint="default"/>
      </w:rPr>
    </w:lvl>
    <w:lvl w:ilvl="4">
      <w:start w:val="1"/>
      <w:numFmt w:val="lowerLetter"/>
      <w:lvlText w:val="%5."/>
      <w:lvlJc w:val="left"/>
      <w:pPr>
        <w:tabs>
          <w:tab w:val="num" w:pos="3960"/>
        </w:tabs>
        <w:ind w:left="0" w:firstLine="0"/>
      </w:pPr>
      <w:rPr>
        <w:rFonts w:hint="default"/>
      </w:rPr>
    </w:lvl>
    <w:lvl w:ilvl="5">
      <w:start w:val="1"/>
      <w:numFmt w:val="lowerRoman"/>
      <w:lvlText w:val="%6."/>
      <w:lvlJc w:val="right"/>
      <w:pPr>
        <w:tabs>
          <w:tab w:val="num" w:pos="4680"/>
        </w:tabs>
        <w:ind w:left="0" w:firstLine="0"/>
      </w:pPr>
      <w:rPr>
        <w:rFonts w:hint="default"/>
      </w:rPr>
    </w:lvl>
    <w:lvl w:ilvl="6">
      <w:start w:val="1"/>
      <w:numFmt w:val="decimal"/>
      <w:lvlText w:val="%7."/>
      <w:lvlJc w:val="left"/>
      <w:pPr>
        <w:tabs>
          <w:tab w:val="num" w:pos="5400"/>
        </w:tabs>
        <w:ind w:left="0" w:firstLine="0"/>
      </w:pPr>
      <w:rPr>
        <w:rFonts w:hint="default"/>
      </w:rPr>
    </w:lvl>
    <w:lvl w:ilvl="7">
      <w:start w:val="1"/>
      <w:numFmt w:val="lowerLetter"/>
      <w:lvlText w:val="%8."/>
      <w:lvlJc w:val="left"/>
      <w:pPr>
        <w:tabs>
          <w:tab w:val="num" w:pos="6120"/>
        </w:tabs>
        <w:ind w:left="0" w:firstLine="0"/>
      </w:pPr>
      <w:rPr>
        <w:rFonts w:hint="default"/>
      </w:rPr>
    </w:lvl>
    <w:lvl w:ilvl="8">
      <w:start w:val="1"/>
      <w:numFmt w:val="lowerRoman"/>
      <w:lvlText w:val="%9."/>
      <w:lvlJc w:val="right"/>
      <w:pPr>
        <w:tabs>
          <w:tab w:val="num" w:pos="6840"/>
        </w:tabs>
        <w:ind w:left="0" w:firstLine="0"/>
      </w:pPr>
      <w:rPr>
        <w:rFonts w:hint="default"/>
      </w:rPr>
    </w:lvl>
  </w:abstractNum>
  <w:abstractNum w:abstractNumId="57" w15:restartNumberingAfterBreak="0">
    <w:nsid w:val="7BA40480"/>
    <w:multiLevelType w:val="multilevel"/>
    <w:tmpl w:val="B9DA688A"/>
    <w:lvl w:ilvl="0">
      <w:start w:val="16"/>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7D4A4982"/>
    <w:multiLevelType w:val="multilevel"/>
    <w:tmpl w:val="6A92049C"/>
    <w:styleLink w:val="WW8Num58"/>
    <w:lvl w:ilvl="0">
      <w:numFmt w:val="bullet"/>
      <w:lvlText w:val=""/>
      <w:lvlJc w:val="left"/>
      <w:pPr>
        <w:ind w:left="2808" w:hanging="360"/>
      </w:pPr>
      <w:rPr>
        <w:rFonts w:ascii="Wingdings" w:hAnsi="Wingdings" w:cs="Wingdings"/>
        <w:color w:val="000000"/>
        <w:sz w:val="20"/>
        <w:szCs w:val="20"/>
      </w:rPr>
    </w:lvl>
    <w:lvl w:ilvl="1">
      <w:numFmt w:val="bullet"/>
      <w:lvlText w:val="o"/>
      <w:lvlJc w:val="left"/>
      <w:pPr>
        <w:ind w:left="3332" w:hanging="360"/>
      </w:pPr>
      <w:rPr>
        <w:rFonts w:ascii="Courier New" w:hAnsi="Courier New" w:cs="Courier New"/>
      </w:rPr>
    </w:lvl>
    <w:lvl w:ilvl="2">
      <w:numFmt w:val="bullet"/>
      <w:lvlText w:val=""/>
      <w:lvlJc w:val="left"/>
      <w:pPr>
        <w:ind w:left="4052" w:hanging="360"/>
      </w:pPr>
      <w:rPr>
        <w:rFonts w:ascii="Wingdings" w:hAnsi="Wingdings" w:cs="Wingdings"/>
      </w:rPr>
    </w:lvl>
    <w:lvl w:ilvl="3">
      <w:numFmt w:val="bullet"/>
      <w:lvlText w:val=""/>
      <w:lvlJc w:val="left"/>
      <w:pPr>
        <w:ind w:left="4772" w:hanging="360"/>
      </w:pPr>
      <w:rPr>
        <w:rFonts w:ascii="Symbol" w:hAnsi="Symbol" w:cs="Symbol"/>
      </w:rPr>
    </w:lvl>
    <w:lvl w:ilvl="4">
      <w:numFmt w:val="bullet"/>
      <w:lvlText w:val="o"/>
      <w:lvlJc w:val="left"/>
      <w:pPr>
        <w:ind w:left="5492" w:hanging="360"/>
      </w:pPr>
      <w:rPr>
        <w:rFonts w:ascii="Courier New" w:hAnsi="Courier New" w:cs="Courier New"/>
      </w:rPr>
    </w:lvl>
    <w:lvl w:ilvl="5">
      <w:numFmt w:val="bullet"/>
      <w:lvlText w:val=""/>
      <w:lvlJc w:val="left"/>
      <w:pPr>
        <w:ind w:left="6212" w:hanging="360"/>
      </w:pPr>
      <w:rPr>
        <w:rFonts w:ascii="Wingdings" w:hAnsi="Wingdings" w:cs="Wingdings"/>
      </w:rPr>
    </w:lvl>
    <w:lvl w:ilvl="6">
      <w:numFmt w:val="bullet"/>
      <w:lvlText w:val=""/>
      <w:lvlJc w:val="left"/>
      <w:pPr>
        <w:ind w:left="6932" w:hanging="360"/>
      </w:pPr>
      <w:rPr>
        <w:rFonts w:ascii="Symbol" w:hAnsi="Symbol" w:cs="Symbol"/>
      </w:rPr>
    </w:lvl>
    <w:lvl w:ilvl="7">
      <w:numFmt w:val="bullet"/>
      <w:lvlText w:val="o"/>
      <w:lvlJc w:val="left"/>
      <w:pPr>
        <w:ind w:left="7652" w:hanging="360"/>
      </w:pPr>
      <w:rPr>
        <w:rFonts w:ascii="Courier New" w:hAnsi="Courier New" w:cs="Courier New"/>
      </w:rPr>
    </w:lvl>
    <w:lvl w:ilvl="8">
      <w:numFmt w:val="bullet"/>
      <w:lvlText w:val=""/>
      <w:lvlJc w:val="left"/>
      <w:pPr>
        <w:ind w:left="8372" w:hanging="360"/>
      </w:pPr>
      <w:rPr>
        <w:rFonts w:ascii="Wingdings" w:hAnsi="Wingdings" w:cs="Wingdings"/>
      </w:rPr>
    </w:lvl>
  </w:abstractNum>
  <w:abstractNum w:abstractNumId="59" w15:restartNumberingAfterBreak="0">
    <w:nsid w:val="7ED2014E"/>
    <w:multiLevelType w:val="hybridMultilevel"/>
    <w:tmpl w:val="6268AD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7509649">
    <w:abstractNumId w:val="54"/>
  </w:num>
  <w:num w:numId="2" w16cid:durableId="1307469159">
    <w:abstractNumId w:val="34"/>
  </w:num>
  <w:num w:numId="3" w16cid:durableId="140000079">
    <w:abstractNumId w:val="33"/>
  </w:num>
  <w:num w:numId="4" w16cid:durableId="1928071028">
    <w:abstractNumId w:val="25"/>
  </w:num>
  <w:num w:numId="5" w16cid:durableId="165368181">
    <w:abstractNumId w:val="23"/>
  </w:num>
  <w:num w:numId="6" w16cid:durableId="1165434515">
    <w:abstractNumId w:val="10"/>
  </w:num>
  <w:num w:numId="7" w16cid:durableId="1682077221">
    <w:abstractNumId w:val="47"/>
  </w:num>
  <w:num w:numId="8" w16cid:durableId="1160927519">
    <w:abstractNumId w:val="28"/>
  </w:num>
  <w:num w:numId="9" w16cid:durableId="1824732271">
    <w:abstractNumId w:val="11"/>
  </w:num>
  <w:num w:numId="10" w16cid:durableId="875433876">
    <w:abstractNumId w:val="50"/>
  </w:num>
  <w:num w:numId="11" w16cid:durableId="803233156">
    <w:abstractNumId w:val="18"/>
  </w:num>
  <w:num w:numId="12" w16cid:durableId="1213886951">
    <w:abstractNumId w:val="41"/>
  </w:num>
  <w:num w:numId="13" w16cid:durableId="256331529">
    <w:abstractNumId w:val="36"/>
  </w:num>
  <w:num w:numId="14" w16cid:durableId="2146582578">
    <w:abstractNumId w:val="21"/>
  </w:num>
  <w:num w:numId="15" w16cid:durableId="719130726">
    <w:abstractNumId w:val="45"/>
  </w:num>
  <w:num w:numId="16" w16cid:durableId="782111712">
    <w:abstractNumId w:val="53"/>
  </w:num>
  <w:num w:numId="17" w16cid:durableId="186985833">
    <w:abstractNumId w:val="22"/>
  </w:num>
  <w:num w:numId="18" w16cid:durableId="20478240">
    <w:abstractNumId w:val="39"/>
  </w:num>
  <w:num w:numId="19" w16cid:durableId="451826663">
    <w:abstractNumId w:val="58"/>
  </w:num>
  <w:num w:numId="20" w16cid:durableId="1875464572">
    <w:abstractNumId w:val="24"/>
  </w:num>
  <w:num w:numId="21" w16cid:durableId="1035347887">
    <w:abstractNumId w:val="3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4939086">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1960644">
    <w:abstractNumId w:val="26"/>
  </w:num>
  <w:num w:numId="24" w16cid:durableId="23331102">
    <w:abstractNumId w:val="40"/>
  </w:num>
  <w:num w:numId="25" w16cid:durableId="1544371014">
    <w:abstractNumId w:val="51"/>
  </w:num>
  <w:num w:numId="26" w16cid:durableId="357775590">
    <w:abstractNumId w:val="48"/>
  </w:num>
  <w:num w:numId="27" w16cid:durableId="482426457">
    <w:abstractNumId w:val="9"/>
  </w:num>
  <w:num w:numId="28" w16cid:durableId="145778975">
    <w:abstractNumId w:val="57"/>
  </w:num>
  <w:num w:numId="29" w16cid:durableId="202250595">
    <w:abstractNumId w:val="13"/>
  </w:num>
  <w:num w:numId="30" w16cid:durableId="1982270585">
    <w:abstractNumId w:val="12"/>
  </w:num>
  <w:num w:numId="31" w16cid:durableId="1857882633">
    <w:abstractNumId w:val="44"/>
  </w:num>
  <w:num w:numId="32" w16cid:durableId="668749339">
    <w:abstractNumId w:val="32"/>
  </w:num>
  <w:num w:numId="33" w16cid:durableId="1641762572">
    <w:abstractNumId w:val="17"/>
  </w:num>
  <w:num w:numId="34" w16cid:durableId="1335955770">
    <w:abstractNumId w:val="16"/>
  </w:num>
  <w:num w:numId="35" w16cid:durableId="426464161">
    <w:abstractNumId w:val="43"/>
  </w:num>
  <w:num w:numId="36" w16cid:durableId="395054244">
    <w:abstractNumId w:val="30"/>
  </w:num>
  <w:num w:numId="37" w16cid:durableId="1827548361">
    <w:abstractNumId w:val="59"/>
  </w:num>
  <w:num w:numId="38" w16cid:durableId="1415004813">
    <w:abstractNumId w:val="19"/>
  </w:num>
  <w:num w:numId="39" w16cid:durableId="1689286237">
    <w:abstractNumId w:val="35"/>
  </w:num>
  <w:num w:numId="40" w16cid:durableId="1203904373">
    <w:abstractNumId w:val="52"/>
  </w:num>
  <w:num w:numId="41" w16cid:durableId="2012635362">
    <w:abstractNumId w:val="20"/>
  </w:num>
  <w:num w:numId="42" w16cid:durableId="173350158">
    <w:abstractNumId w:val="46"/>
  </w:num>
  <w:num w:numId="43" w16cid:durableId="113181567">
    <w:abstractNumId w:val="38"/>
  </w:num>
  <w:num w:numId="44" w16cid:durableId="1337459196">
    <w:abstractNumId w:val="8"/>
  </w:num>
  <w:num w:numId="45" w16cid:durableId="1321811874">
    <w:abstractNumId w:val="29"/>
  </w:num>
  <w:num w:numId="46" w16cid:durableId="74784723">
    <w:abstractNumId w:val="42"/>
  </w:num>
  <w:num w:numId="47" w16cid:durableId="242103849">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40"/>
  <w:embedSystemFonts/>
  <w:activeWritingStyle w:appName="MSWord" w:lang="en-US" w:vendorID="64" w:dllVersion="5" w:nlCheck="1" w:checkStyle="1"/>
  <w:activeWritingStyle w:appName="MSWord" w:lang="en-US" w:vendorID="64" w:dllVersion="6" w:nlCheck="1" w:checkStyle="1"/>
  <w:activeWritingStyle w:appName="MSWord" w:lang="de-DE" w:vendorID="64" w:dllVersion="6" w:nlCheck="1" w:checkStyle="1"/>
  <w:activeWritingStyle w:appName="MSWord" w:lang="pl-PL"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58"/>
    <w:rsid w:val="0000004E"/>
    <w:rsid w:val="0000053E"/>
    <w:rsid w:val="00010630"/>
    <w:rsid w:val="000118A2"/>
    <w:rsid w:val="00013C34"/>
    <w:rsid w:val="0001404A"/>
    <w:rsid w:val="00014156"/>
    <w:rsid w:val="00014586"/>
    <w:rsid w:val="0001529C"/>
    <w:rsid w:val="000162B8"/>
    <w:rsid w:val="0001661D"/>
    <w:rsid w:val="000202ED"/>
    <w:rsid w:val="00020376"/>
    <w:rsid w:val="000208D7"/>
    <w:rsid w:val="000222F1"/>
    <w:rsid w:val="000233E2"/>
    <w:rsid w:val="00024A03"/>
    <w:rsid w:val="00025420"/>
    <w:rsid w:val="00025D0F"/>
    <w:rsid w:val="0002701E"/>
    <w:rsid w:val="00027326"/>
    <w:rsid w:val="00027337"/>
    <w:rsid w:val="00032E1B"/>
    <w:rsid w:val="0003323F"/>
    <w:rsid w:val="00033F89"/>
    <w:rsid w:val="000344C5"/>
    <w:rsid w:val="00035291"/>
    <w:rsid w:val="0003571C"/>
    <w:rsid w:val="0004061A"/>
    <w:rsid w:val="00040FA2"/>
    <w:rsid w:val="00042C57"/>
    <w:rsid w:val="0004323C"/>
    <w:rsid w:val="000437CF"/>
    <w:rsid w:val="00044463"/>
    <w:rsid w:val="0004513A"/>
    <w:rsid w:val="00046258"/>
    <w:rsid w:val="000505CC"/>
    <w:rsid w:val="00051011"/>
    <w:rsid w:val="00051EE6"/>
    <w:rsid w:val="00051FAF"/>
    <w:rsid w:val="00052119"/>
    <w:rsid w:val="00053ECE"/>
    <w:rsid w:val="000544D1"/>
    <w:rsid w:val="00054519"/>
    <w:rsid w:val="00055334"/>
    <w:rsid w:val="00055BB9"/>
    <w:rsid w:val="0006113E"/>
    <w:rsid w:val="0006125B"/>
    <w:rsid w:val="0006184A"/>
    <w:rsid w:val="00061F52"/>
    <w:rsid w:val="00062125"/>
    <w:rsid w:val="00062416"/>
    <w:rsid w:val="0006281D"/>
    <w:rsid w:val="0006537B"/>
    <w:rsid w:val="00070AEA"/>
    <w:rsid w:val="000714E4"/>
    <w:rsid w:val="00071B7F"/>
    <w:rsid w:val="00074416"/>
    <w:rsid w:val="00081852"/>
    <w:rsid w:val="00081D73"/>
    <w:rsid w:val="00083738"/>
    <w:rsid w:val="00084753"/>
    <w:rsid w:val="000850B9"/>
    <w:rsid w:val="00091AEE"/>
    <w:rsid w:val="00092603"/>
    <w:rsid w:val="00092D6B"/>
    <w:rsid w:val="000948C9"/>
    <w:rsid w:val="00094C69"/>
    <w:rsid w:val="00096DA0"/>
    <w:rsid w:val="00097D60"/>
    <w:rsid w:val="000A1428"/>
    <w:rsid w:val="000A300C"/>
    <w:rsid w:val="000A4E03"/>
    <w:rsid w:val="000A63E4"/>
    <w:rsid w:val="000A6AEF"/>
    <w:rsid w:val="000A74C2"/>
    <w:rsid w:val="000B03B1"/>
    <w:rsid w:val="000B061B"/>
    <w:rsid w:val="000B2E39"/>
    <w:rsid w:val="000B5727"/>
    <w:rsid w:val="000B6DAD"/>
    <w:rsid w:val="000B7254"/>
    <w:rsid w:val="000B75F1"/>
    <w:rsid w:val="000C0B30"/>
    <w:rsid w:val="000C0D71"/>
    <w:rsid w:val="000C1031"/>
    <w:rsid w:val="000C1B03"/>
    <w:rsid w:val="000C3DEE"/>
    <w:rsid w:val="000C4FCC"/>
    <w:rsid w:val="000C5E4D"/>
    <w:rsid w:val="000C66DE"/>
    <w:rsid w:val="000C6E9B"/>
    <w:rsid w:val="000C74C7"/>
    <w:rsid w:val="000D0DC2"/>
    <w:rsid w:val="000D12F6"/>
    <w:rsid w:val="000D2D6E"/>
    <w:rsid w:val="000D3823"/>
    <w:rsid w:val="000D3F1F"/>
    <w:rsid w:val="000D4477"/>
    <w:rsid w:val="000D4FD3"/>
    <w:rsid w:val="000D5E20"/>
    <w:rsid w:val="000D5FBD"/>
    <w:rsid w:val="000E00E2"/>
    <w:rsid w:val="000E3C82"/>
    <w:rsid w:val="000E407A"/>
    <w:rsid w:val="000E40F6"/>
    <w:rsid w:val="000F0737"/>
    <w:rsid w:val="000F30BE"/>
    <w:rsid w:val="000F3D59"/>
    <w:rsid w:val="000F54C8"/>
    <w:rsid w:val="000F7438"/>
    <w:rsid w:val="00100300"/>
    <w:rsid w:val="00102548"/>
    <w:rsid w:val="00103D51"/>
    <w:rsid w:val="00103F3C"/>
    <w:rsid w:val="001100FA"/>
    <w:rsid w:val="001114C1"/>
    <w:rsid w:val="00111D8D"/>
    <w:rsid w:val="00113180"/>
    <w:rsid w:val="00114C18"/>
    <w:rsid w:val="001151BA"/>
    <w:rsid w:val="001208D4"/>
    <w:rsid w:val="00120E4A"/>
    <w:rsid w:val="00121AB5"/>
    <w:rsid w:val="001220B4"/>
    <w:rsid w:val="00122D3F"/>
    <w:rsid w:val="001254C6"/>
    <w:rsid w:val="00126591"/>
    <w:rsid w:val="0012731F"/>
    <w:rsid w:val="0012743C"/>
    <w:rsid w:val="00127782"/>
    <w:rsid w:val="00132A60"/>
    <w:rsid w:val="00133145"/>
    <w:rsid w:val="001349A8"/>
    <w:rsid w:val="00134E89"/>
    <w:rsid w:val="001358C6"/>
    <w:rsid w:val="00136408"/>
    <w:rsid w:val="00136E67"/>
    <w:rsid w:val="00140165"/>
    <w:rsid w:val="001425B5"/>
    <w:rsid w:val="001426AB"/>
    <w:rsid w:val="001437CC"/>
    <w:rsid w:val="00143801"/>
    <w:rsid w:val="00144AD1"/>
    <w:rsid w:val="00146E68"/>
    <w:rsid w:val="00150433"/>
    <w:rsid w:val="00150531"/>
    <w:rsid w:val="001509C5"/>
    <w:rsid w:val="00150B58"/>
    <w:rsid w:val="0015188A"/>
    <w:rsid w:val="00152231"/>
    <w:rsid w:val="0015242E"/>
    <w:rsid w:val="001529F9"/>
    <w:rsid w:val="00153EF8"/>
    <w:rsid w:val="00156502"/>
    <w:rsid w:val="00156B52"/>
    <w:rsid w:val="00157C0E"/>
    <w:rsid w:val="00157C6A"/>
    <w:rsid w:val="00160A97"/>
    <w:rsid w:val="00160D3A"/>
    <w:rsid w:val="0016119A"/>
    <w:rsid w:val="00162830"/>
    <w:rsid w:val="001642AA"/>
    <w:rsid w:val="00164719"/>
    <w:rsid w:val="001651D4"/>
    <w:rsid w:val="00165D35"/>
    <w:rsid w:val="001666B3"/>
    <w:rsid w:val="00166D61"/>
    <w:rsid w:val="001677FB"/>
    <w:rsid w:val="00171F8B"/>
    <w:rsid w:val="001733B3"/>
    <w:rsid w:val="00173CF7"/>
    <w:rsid w:val="00174EB8"/>
    <w:rsid w:val="00176055"/>
    <w:rsid w:val="00176459"/>
    <w:rsid w:val="00176F8B"/>
    <w:rsid w:val="00180CDF"/>
    <w:rsid w:val="00180EFE"/>
    <w:rsid w:val="001871D8"/>
    <w:rsid w:val="00191485"/>
    <w:rsid w:val="001917D0"/>
    <w:rsid w:val="00193E3B"/>
    <w:rsid w:val="001955C9"/>
    <w:rsid w:val="001955E2"/>
    <w:rsid w:val="001A0979"/>
    <w:rsid w:val="001A1594"/>
    <w:rsid w:val="001A1727"/>
    <w:rsid w:val="001A2308"/>
    <w:rsid w:val="001A2818"/>
    <w:rsid w:val="001A2F90"/>
    <w:rsid w:val="001A3049"/>
    <w:rsid w:val="001A372A"/>
    <w:rsid w:val="001A4064"/>
    <w:rsid w:val="001A7291"/>
    <w:rsid w:val="001A7383"/>
    <w:rsid w:val="001B1BD6"/>
    <w:rsid w:val="001B456C"/>
    <w:rsid w:val="001B5DDE"/>
    <w:rsid w:val="001B7165"/>
    <w:rsid w:val="001B76BA"/>
    <w:rsid w:val="001B7DC2"/>
    <w:rsid w:val="001C0C5F"/>
    <w:rsid w:val="001C1DDD"/>
    <w:rsid w:val="001C2441"/>
    <w:rsid w:val="001C57CD"/>
    <w:rsid w:val="001C6489"/>
    <w:rsid w:val="001C7658"/>
    <w:rsid w:val="001D0A81"/>
    <w:rsid w:val="001D3CF7"/>
    <w:rsid w:val="001D5731"/>
    <w:rsid w:val="001D66CB"/>
    <w:rsid w:val="001D7889"/>
    <w:rsid w:val="001E21CA"/>
    <w:rsid w:val="001E3071"/>
    <w:rsid w:val="001E45B7"/>
    <w:rsid w:val="001E48DE"/>
    <w:rsid w:val="001E5510"/>
    <w:rsid w:val="001E5AFA"/>
    <w:rsid w:val="001E5BEC"/>
    <w:rsid w:val="001F2047"/>
    <w:rsid w:val="001F38FD"/>
    <w:rsid w:val="001F46AF"/>
    <w:rsid w:val="001F51F4"/>
    <w:rsid w:val="001F5FA8"/>
    <w:rsid w:val="001F60CE"/>
    <w:rsid w:val="001F70B2"/>
    <w:rsid w:val="001F73AE"/>
    <w:rsid w:val="001F7BE7"/>
    <w:rsid w:val="002001D3"/>
    <w:rsid w:val="00200718"/>
    <w:rsid w:val="00203B71"/>
    <w:rsid w:val="0020488A"/>
    <w:rsid w:val="00204FB4"/>
    <w:rsid w:val="00205589"/>
    <w:rsid w:val="00206C88"/>
    <w:rsid w:val="00210EFA"/>
    <w:rsid w:val="00211EA4"/>
    <w:rsid w:val="00213940"/>
    <w:rsid w:val="00214125"/>
    <w:rsid w:val="00215646"/>
    <w:rsid w:val="002157A1"/>
    <w:rsid w:val="0021621C"/>
    <w:rsid w:val="00216EC4"/>
    <w:rsid w:val="00221399"/>
    <w:rsid w:val="00224D32"/>
    <w:rsid w:val="002254E0"/>
    <w:rsid w:val="00225F5E"/>
    <w:rsid w:val="00226055"/>
    <w:rsid w:val="00227889"/>
    <w:rsid w:val="0023148B"/>
    <w:rsid w:val="0023164E"/>
    <w:rsid w:val="0023187E"/>
    <w:rsid w:val="00233A28"/>
    <w:rsid w:val="00233CF3"/>
    <w:rsid w:val="0023463C"/>
    <w:rsid w:val="002365E8"/>
    <w:rsid w:val="00237544"/>
    <w:rsid w:val="002412D2"/>
    <w:rsid w:val="002416AD"/>
    <w:rsid w:val="002420E4"/>
    <w:rsid w:val="00242A61"/>
    <w:rsid w:val="00243B32"/>
    <w:rsid w:val="00243CB8"/>
    <w:rsid w:val="00245319"/>
    <w:rsid w:val="00245F97"/>
    <w:rsid w:val="00250F44"/>
    <w:rsid w:val="00251274"/>
    <w:rsid w:val="0025416A"/>
    <w:rsid w:val="00255AF8"/>
    <w:rsid w:val="002574FF"/>
    <w:rsid w:val="002611F3"/>
    <w:rsid w:val="00261D96"/>
    <w:rsid w:val="0026259F"/>
    <w:rsid w:val="00262A64"/>
    <w:rsid w:val="00262DDF"/>
    <w:rsid w:val="00264EA8"/>
    <w:rsid w:val="0026661A"/>
    <w:rsid w:val="002667FE"/>
    <w:rsid w:val="00266B8B"/>
    <w:rsid w:val="00266EEA"/>
    <w:rsid w:val="0026765C"/>
    <w:rsid w:val="002709E2"/>
    <w:rsid w:val="002731BE"/>
    <w:rsid w:val="00273A42"/>
    <w:rsid w:val="0027419B"/>
    <w:rsid w:val="00274BB7"/>
    <w:rsid w:val="00274F3C"/>
    <w:rsid w:val="002750CD"/>
    <w:rsid w:val="00275C57"/>
    <w:rsid w:val="00275D66"/>
    <w:rsid w:val="0027627A"/>
    <w:rsid w:val="002766B7"/>
    <w:rsid w:val="00281A7A"/>
    <w:rsid w:val="00283793"/>
    <w:rsid w:val="00284A8B"/>
    <w:rsid w:val="00284D04"/>
    <w:rsid w:val="00285515"/>
    <w:rsid w:val="00286502"/>
    <w:rsid w:val="002865ED"/>
    <w:rsid w:val="00287B97"/>
    <w:rsid w:val="00292A33"/>
    <w:rsid w:val="002933DF"/>
    <w:rsid w:val="00293FD6"/>
    <w:rsid w:val="00294C8D"/>
    <w:rsid w:val="0029657B"/>
    <w:rsid w:val="00297B11"/>
    <w:rsid w:val="002A1C48"/>
    <w:rsid w:val="002A4367"/>
    <w:rsid w:val="002A45BF"/>
    <w:rsid w:val="002B100A"/>
    <w:rsid w:val="002B1238"/>
    <w:rsid w:val="002B1A86"/>
    <w:rsid w:val="002B1B04"/>
    <w:rsid w:val="002B1C31"/>
    <w:rsid w:val="002B2F09"/>
    <w:rsid w:val="002B3FD7"/>
    <w:rsid w:val="002B4279"/>
    <w:rsid w:val="002B451D"/>
    <w:rsid w:val="002B6355"/>
    <w:rsid w:val="002B63B7"/>
    <w:rsid w:val="002B6855"/>
    <w:rsid w:val="002C0DF4"/>
    <w:rsid w:val="002C2A83"/>
    <w:rsid w:val="002C2F52"/>
    <w:rsid w:val="002C3109"/>
    <w:rsid w:val="002C42FC"/>
    <w:rsid w:val="002C6C0C"/>
    <w:rsid w:val="002C784E"/>
    <w:rsid w:val="002C7995"/>
    <w:rsid w:val="002D0223"/>
    <w:rsid w:val="002D0E30"/>
    <w:rsid w:val="002D1DFF"/>
    <w:rsid w:val="002D2368"/>
    <w:rsid w:val="002D4582"/>
    <w:rsid w:val="002D5B48"/>
    <w:rsid w:val="002E0AC2"/>
    <w:rsid w:val="002E1162"/>
    <w:rsid w:val="002E1225"/>
    <w:rsid w:val="002E35B9"/>
    <w:rsid w:val="002E4555"/>
    <w:rsid w:val="002E45EC"/>
    <w:rsid w:val="002E4638"/>
    <w:rsid w:val="002E5368"/>
    <w:rsid w:val="002E6140"/>
    <w:rsid w:val="002F0300"/>
    <w:rsid w:val="002F4C7B"/>
    <w:rsid w:val="002F5035"/>
    <w:rsid w:val="002F5303"/>
    <w:rsid w:val="002F5B00"/>
    <w:rsid w:val="002F5D04"/>
    <w:rsid w:val="002F5E9D"/>
    <w:rsid w:val="002F60CE"/>
    <w:rsid w:val="002F629A"/>
    <w:rsid w:val="002F77C9"/>
    <w:rsid w:val="0030074F"/>
    <w:rsid w:val="00300888"/>
    <w:rsid w:val="00304012"/>
    <w:rsid w:val="0030488C"/>
    <w:rsid w:val="0030537B"/>
    <w:rsid w:val="00306006"/>
    <w:rsid w:val="003063C9"/>
    <w:rsid w:val="00306B6C"/>
    <w:rsid w:val="003106E3"/>
    <w:rsid w:val="00312261"/>
    <w:rsid w:val="00313505"/>
    <w:rsid w:val="00314C5E"/>
    <w:rsid w:val="00316AE6"/>
    <w:rsid w:val="0031760F"/>
    <w:rsid w:val="003200A1"/>
    <w:rsid w:val="003210E9"/>
    <w:rsid w:val="00321119"/>
    <w:rsid w:val="00321199"/>
    <w:rsid w:val="0032362E"/>
    <w:rsid w:val="00326364"/>
    <w:rsid w:val="00326A77"/>
    <w:rsid w:val="003273CB"/>
    <w:rsid w:val="00327EBB"/>
    <w:rsid w:val="0033045C"/>
    <w:rsid w:val="00331494"/>
    <w:rsid w:val="0033298B"/>
    <w:rsid w:val="00332D96"/>
    <w:rsid w:val="00335269"/>
    <w:rsid w:val="00335BD6"/>
    <w:rsid w:val="00340400"/>
    <w:rsid w:val="003410EB"/>
    <w:rsid w:val="003449AF"/>
    <w:rsid w:val="0034652B"/>
    <w:rsid w:val="00346E06"/>
    <w:rsid w:val="003470C8"/>
    <w:rsid w:val="0034782A"/>
    <w:rsid w:val="0035150A"/>
    <w:rsid w:val="00352344"/>
    <w:rsid w:val="003532C0"/>
    <w:rsid w:val="00354968"/>
    <w:rsid w:val="00356292"/>
    <w:rsid w:val="00357BB4"/>
    <w:rsid w:val="00361921"/>
    <w:rsid w:val="003633B0"/>
    <w:rsid w:val="003636FB"/>
    <w:rsid w:val="00370531"/>
    <w:rsid w:val="003723E8"/>
    <w:rsid w:val="00372BEC"/>
    <w:rsid w:val="00373538"/>
    <w:rsid w:val="0037414C"/>
    <w:rsid w:val="00374D79"/>
    <w:rsid w:val="0037570A"/>
    <w:rsid w:val="00376B12"/>
    <w:rsid w:val="00376D64"/>
    <w:rsid w:val="0037728E"/>
    <w:rsid w:val="0038104C"/>
    <w:rsid w:val="00381E01"/>
    <w:rsid w:val="00383E47"/>
    <w:rsid w:val="003866F4"/>
    <w:rsid w:val="00386F61"/>
    <w:rsid w:val="003904DC"/>
    <w:rsid w:val="00390A54"/>
    <w:rsid w:val="00395346"/>
    <w:rsid w:val="00395CBD"/>
    <w:rsid w:val="003A1532"/>
    <w:rsid w:val="003A336F"/>
    <w:rsid w:val="003A3534"/>
    <w:rsid w:val="003A3980"/>
    <w:rsid w:val="003A5506"/>
    <w:rsid w:val="003A671A"/>
    <w:rsid w:val="003A7343"/>
    <w:rsid w:val="003A75FB"/>
    <w:rsid w:val="003B0A98"/>
    <w:rsid w:val="003B0D4E"/>
    <w:rsid w:val="003B246D"/>
    <w:rsid w:val="003B3379"/>
    <w:rsid w:val="003B5A98"/>
    <w:rsid w:val="003C068C"/>
    <w:rsid w:val="003C2B4C"/>
    <w:rsid w:val="003C3031"/>
    <w:rsid w:val="003C3D80"/>
    <w:rsid w:val="003D1CB3"/>
    <w:rsid w:val="003D21C7"/>
    <w:rsid w:val="003D2767"/>
    <w:rsid w:val="003D2CCD"/>
    <w:rsid w:val="003D35D5"/>
    <w:rsid w:val="003D397A"/>
    <w:rsid w:val="003D4ECC"/>
    <w:rsid w:val="003D7020"/>
    <w:rsid w:val="003E130E"/>
    <w:rsid w:val="003E2312"/>
    <w:rsid w:val="003E51A5"/>
    <w:rsid w:val="003E52FE"/>
    <w:rsid w:val="003E721F"/>
    <w:rsid w:val="003E7AA3"/>
    <w:rsid w:val="003F25E4"/>
    <w:rsid w:val="003F3BD0"/>
    <w:rsid w:val="003F3EAE"/>
    <w:rsid w:val="003F49F7"/>
    <w:rsid w:val="003F529C"/>
    <w:rsid w:val="003F6BC6"/>
    <w:rsid w:val="003F7F5C"/>
    <w:rsid w:val="004024D5"/>
    <w:rsid w:val="00402ABE"/>
    <w:rsid w:val="00402C60"/>
    <w:rsid w:val="00402EE7"/>
    <w:rsid w:val="00402F1D"/>
    <w:rsid w:val="00402F92"/>
    <w:rsid w:val="00403297"/>
    <w:rsid w:val="0040369D"/>
    <w:rsid w:val="00403B92"/>
    <w:rsid w:val="0040557C"/>
    <w:rsid w:val="004056E5"/>
    <w:rsid w:val="004076F4"/>
    <w:rsid w:val="0041099E"/>
    <w:rsid w:val="004121F7"/>
    <w:rsid w:val="00412274"/>
    <w:rsid w:val="00414F6C"/>
    <w:rsid w:val="004158C3"/>
    <w:rsid w:val="00415BAF"/>
    <w:rsid w:val="00416844"/>
    <w:rsid w:val="00416CEE"/>
    <w:rsid w:val="00422BD9"/>
    <w:rsid w:val="004231BC"/>
    <w:rsid w:val="004258B3"/>
    <w:rsid w:val="0042690E"/>
    <w:rsid w:val="004308D2"/>
    <w:rsid w:val="0043204C"/>
    <w:rsid w:val="00432A65"/>
    <w:rsid w:val="00432A72"/>
    <w:rsid w:val="00432C2C"/>
    <w:rsid w:val="00433EA6"/>
    <w:rsid w:val="00435387"/>
    <w:rsid w:val="00440087"/>
    <w:rsid w:val="004458F6"/>
    <w:rsid w:val="00445CC4"/>
    <w:rsid w:val="00450333"/>
    <w:rsid w:val="00453219"/>
    <w:rsid w:val="00456F7C"/>
    <w:rsid w:val="00457ADD"/>
    <w:rsid w:val="0046035F"/>
    <w:rsid w:val="00461FCD"/>
    <w:rsid w:val="004635A5"/>
    <w:rsid w:val="00463ABB"/>
    <w:rsid w:val="00467BAA"/>
    <w:rsid w:val="004706BB"/>
    <w:rsid w:val="004725CF"/>
    <w:rsid w:val="0047485D"/>
    <w:rsid w:val="00475338"/>
    <w:rsid w:val="00476044"/>
    <w:rsid w:val="00476664"/>
    <w:rsid w:val="00476E91"/>
    <w:rsid w:val="0048105F"/>
    <w:rsid w:val="004827D1"/>
    <w:rsid w:val="00483B68"/>
    <w:rsid w:val="00483D1E"/>
    <w:rsid w:val="00484E2E"/>
    <w:rsid w:val="00484FF7"/>
    <w:rsid w:val="00485E11"/>
    <w:rsid w:val="00487E8D"/>
    <w:rsid w:val="00490243"/>
    <w:rsid w:val="00490295"/>
    <w:rsid w:val="00490728"/>
    <w:rsid w:val="00490979"/>
    <w:rsid w:val="00491816"/>
    <w:rsid w:val="00492F7D"/>
    <w:rsid w:val="00493EFB"/>
    <w:rsid w:val="00496119"/>
    <w:rsid w:val="00496368"/>
    <w:rsid w:val="004977A0"/>
    <w:rsid w:val="004A0F36"/>
    <w:rsid w:val="004A1F42"/>
    <w:rsid w:val="004A3774"/>
    <w:rsid w:val="004A4021"/>
    <w:rsid w:val="004A4E09"/>
    <w:rsid w:val="004A4FD4"/>
    <w:rsid w:val="004A5A6F"/>
    <w:rsid w:val="004A7319"/>
    <w:rsid w:val="004A7799"/>
    <w:rsid w:val="004B00EB"/>
    <w:rsid w:val="004B18B8"/>
    <w:rsid w:val="004B3F41"/>
    <w:rsid w:val="004B4FBA"/>
    <w:rsid w:val="004B5765"/>
    <w:rsid w:val="004B5EC0"/>
    <w:rsid w:val="004C09DB"/>
    <w:rsid w:val="004C4403"/>
    <w:rsid w:val="004C5CDE"/>
    <w:rsid w:val="004C737E"/>
    <w:rsid w:val="004C7BEE"/>
    <w:rsid w:val="004D1072"/>
    <w:rsid w:val="004D1195"/>
    <w:rsid w:val="004D1243"/>
    <w:rsid w:val="004D3973"/>
    <w:rsid w:val="004D72A4"/>
    <w:rsid w:val="004E08B2"/>
    <w:rsid w:val="004E0A50"/>
    <w:rsid w:val="004E0E53"/>
    <w:rsid w:val="004E1F45"/>
    <w:rsid w:val="004E2817"/>
    <w:rsid w:val="004E3AF5"/>
    <w:rsid w:val="004E5C43"/>
    <w:rsid w:val="004E5D0B"/>
    <w:rsid w:val="004E6DC3"/>
    <w:rsid w:val="004E7AF3"/>
    <w:rsid w:val="004F05E5"/>
    <w:rsid w:val="004F1895"/>
    <w:rsid w:val="004F1FA8"/>
    <w:rsid w:val="004F227E"/>
    <w:rsid w:val="004F2762"/>
    <w:rsid w:val="004F5920"/>
    <w:rsid w:val="004F72B0"/>
    <w:rsid w:val="0050188B"/>
    <w:rsid w:val="00501AEB"/>
    <w:rsid w:val="0050235E"/>
    <w:rsid w:val="005038F8"/>
    <w:rsid w:val="00504173"/>
    <w:rsid w:val="005055FF"/>
    <w:rsid w:val="00506D26"/>
    <w:rsid w:val="0050757C"/>
    <w:rsid w:val="005102BB"/>
    <w:rsid w:val="00510E58"/>
    <w:rsid w:val="005130E4"/>
    <w:rsid w:val="005137C5"/>
    <w:rsid w:val="00514AB6"/>
    <w:rsid w:val="00514C12"/>
    <w:rsid w:val="005168BF"/>
    <w:rsid w:val="005178FB"/>
    <w:rsid w:val="0052075D"/>
    <w:rsid w:val="00521B57"/>
    <w:rsid w:val="005231BB"/>
    <w:rsid w:val="0053149F"/>
    <w:rsid w:val="005315E9"/>
    <w:rsid w:val="00534FA5"/>
    <w:rsid w:val="005358D6"/>
    <w:rsid w:val="00535E55"/>
    <w:rsid w:val="00536172"/>
    <w:rsid w:val="00536AD2"/>
    <w:rsid w:val="00540B10"/>
    <w:rsid w:val="00540E26"/>
    <w:rsid w:val="00542EEC"/>
    <w:rsid w:val="00543C15"/>
    <w:rsid w:val="00545C52"/>
    <w:rsid w:val="0054740B"/>
    <w:rsid w:val="00547907"/>
    <w:rsid w:val="0055066E"/>
    <w:rsid w:val="00551048"/>
    <w:rsid w:val="00551442"/>
    <w:rsid w:val="00553F1C"/>
    <w:rsid w:val="005545DE"/>
    <w:rsid w:val="005560DC"/>
    <w:rsid w:val="0055726C"/>
    <w:rsid w:val="00561974"/>
    <w:rsid w:val="00561D74"/>
    <w:rsid w:val="00562229"/>
    <w:rsid w:val="00564782"/>
    <w:rsid w:val="00565DED"/>
    <w:rsid w:val="005711AB"/>
    <w:rsid w:val="0057163F"/>
    <w:rsid w:val="00572DB8"/>
    <w:rsid w:val="00573163"/>
    <w:rsid w:val="00575663"/>
    <w:rsid w:val="0057572B"/>
    <w:rsid w:val="005766A1"/>
    <w:rsid w:val="00577B1A"/>
    <w:rsid w:val="00580A0D"/>
    <w:rsid w:val="00581EB9"/>
    <w:rsid w:val="00582EA9"/>
    <w:rsid w:val="00584ED9"/>
    <w:rsid w:val="00591629"/>
    <w:rsid w:val="005934C9"/>
    <w:rsid w:val="005947E3"/>
    <w:rsid w:val="0059565F"/>
    <w:rsid w:val="005962B6"/>
    <w:rsid w:val="005962D7"/>
    <w:rsid w:val="00596C99"/>
    <w:rsid w:val="005A0625"/>
    <w:rsid w:val="005A1731"/>
    <w:rsid w:val="005A21A3"/>
    <w:rsid w:val="005A2D9D"/>
    <w:rsid w:val="005A35F4"/>
    <w:rsid w:val="005A4557"/>
    <w:rsid w:val="005B03FA"/>
    <w:rsid w:val="005B0870"/>
    <w:rsid w:val="005B407F"/>
    <w:rsid w:val="005B7C2E"/>
    <w:rsid w:val="005B7E24"/>
    <w:rsid w:val="005C424F"/>
    <w:rsid w:val="005C6E08"/>
    <w:rsid w:val="005C78A6"/>
    <w:rsid w:val="005D0051"/>
    <w:rsid w:val="005D11FD"/>
    <w:rsid w:val="005D27D4"/>
    <w:rsid w:val="005D2CB4"/>
    <w:rsid w:val="005D3E72"/>
    <w:rsid w:val="005D442B"/>
    <w:rsid w:val="005D4596"/>
    <w:rsid w:val="005D53F1"/>
    <w:rsid w:val="005D6E2F"/>
    <w:rsid w:val="005E00DC"/>
    <w:rsid w:val="005E04F3"/>
    <w:rsid w:val="005E0A32"/>
    <w:rsid w:val="005E11EC"/>
    <w:rsid w:val="005E13BB"/>
    <w:rsid w:val="005E15B1"/>
    <w:rsid w:val="005E3482"/>
    <w:rsid w:val="005E4094"/>
    <w:rsid w:val="005E5758"/>
    <w:rsid w:val="005F23B7"/>
    <w:rsid w:val="005F3EB4"/>
    <w:rsid w:val="005F4F21"/>
    <w:rsid w:val="005F54CC"/>
    <w:rsid w:val="005F681F"/>
    <w:rsid w:val="005F7450"/>
    <w:rsid w:val="005F76F3"/>
    <w:rsid w:val="00601DA7"/>
    <w:rsid w:val="00601E4C"/>
    <w:rsid w:val="00602143"/>
    <w:rsid w:val="00605385"/>
    <w:rsid w:val="00605C45"/>
    <w:rsid w:val="006101BE"/>
    <w:rsid w:val="0061161E"/>
    <w:rsid w:val="00612680"/>
    <w:rsid w:val="006149EF"/>
    <w:rsid w:val="00614C2C"/>
    <w:rsid w:val="00616F54"/>
    <w:rsid w:val="006210C7"/>
    <w:rsid w:val="00622650"/>
    <w:rsid w:val="006235B7"/>
    <w:rsid w:val="006250E1"/>
    <w:rsid w:val="006275BF"/>
    <w:rsid w:val="0063014C"/>
    <w:rsid w:val="0063332B"/>
    <w:rsid w:val="00633C6A"/>
    <w:rsid w:val="006354BF"/>
    <w:rsid w:val="00636D85"/>
    <w:rsid w:val="00641909"/>
    <w:rsid w:val="0064235E"/>
    <w:rsid w:val="006424A5"/>
    <w:rsid w:val="006446CE"/>
    <w:rsid w:val="00645265"/>
    <w:rsid w:val="006458C1"/>
    <w:rsid w:val="00647984"/>
    <w:rsid w:val="006520AB"/>
    <w:rsid w:val="0065236B"/>
    <w:rsid w:val="00653FF1"/>
    <w:rsid w:val="006541BA"/>
    <w:rsid w:val="00655F32"/>
    <w:rsid w:val="006568AD"/>
    <w:rsid w:val="00657B5D"/>
    <w:rsid w:val="00660742"/>
    <w:rsid w:val="00661377"/>
    <w:rsid w:val="006635BE"/>
    <w:rsid w:val="00664436"/>
    <w:rsid w:val="0066537D"/>
    <w:rsid w:val="006664D3"/>
    <w:rsid w:val="006674D0"/>
    <w:rsid w:val="00670F5F"/>
    <w:rsid w:val="00671199"/>
    <w:rsid w:val="0067155A"/>
    <w:rsid w:val="00672727"/>
    <w:rsid w:val="00672B17"/>
    <w:rsid w:val="00674CB2"/>
    <w:rsid w:val="0067637F"/>
    <w:rsid w:val="00676BCB"/>
    <w:rsid w:val="00677785"/>
    <w:rsid w:val="00681753"/>
    <w:rsid w:val="00681EC0"/>
    <w:rsid w:val="00682FF0"/>
    <w:rsid w:val="00683776"/>
    <w:rsid w:val="00684847"/>
    <w:rsid w:val="006861F2"/>
    <w:rsid w:val="006915BC"/>
    <w:rsid w:val="006917F7"/>
    <w:rsid w:val="00693043"/>
    <w:rsid w:val="0069446D"/>
    <w:rsid w:val="006957A6"/>
    <w:rsid w:val="00696A06"/>
    <w:rsid w:val="006A0678"/>
    <w:rsid w:val="006A0A85"/>
    <w:rsid w:val="006A1EFC"/>
    <w:rsid w:val="006A2A0F"/>
    <w:rsid w:val="006A3989"/>
    <w:rsid w:val="006A3F49"/>
    <w:rsid w:val="006A5D40"/>
    <w:rsid w:val="006B00F8"/>
    <w:rsid w:val="006B3E5C"/>
    <w:rsid w:val="006B712A"/>
    <w:rsid w:val="006C2CE7"/>
    <w:rsid w:val="006C2E2F"/>
    <w:rsid w:val="006C4D9A"/>
    <w:rsid w:val="006C6831"/>
    <w:rsid w:val="006C6950"/>
    <w:rsid w:val="006D0851"/>
    <w:rsid w:val="006D112E"/>
    <w:rsid w:val="006D6449"/>
    <w:rsid w:val="006E06BE"/>
    <w:rsid w:val="006E0E43"/>
    <w:rsid w:val="006E2525"/>
    <w:rsid w:val="006E3350"/>
    <w:rsid w:val="006E355D"/>
    <w:rsid w:val="006E3AC0"/>
    <w:rsid w:val="006E4314"/>
    <w:rsid w:val="006F5D02"/>
    <w:rsid w:val="00700A27"/>
    <w:rsid w:val="0070139E"/>
    <w:rsid w:val="00701752"/>
    <w:rsid w:val="00703224"/>
    <w:rsid w:val="007047E4"/>
    <w:rsid w:val="00705568"/>
    <w:rsid w:val="00711498"/>
    <w:rsid w:val="0071215C"/>
    <w:rsid w:val="00713994"/>
    <w:rsid w:val="007151FC"/>
    <w:rsid w:val="00715278"/>
    <w:rsid w:val="007164BF"/>
    <w:rsid w:val="00716687"/>
    <w:rsid w:val="00717315"/>
    <w:rsid w:val="00722BFC"/>
    <w:rsid w:val="00722EDA"/>
    <w:rsid w:val="00723643"/>
    <w:rsid w:val="00725190"/>
    <w:rsid w:val="007255F2"/>
    <w:rsid w:val="007305E7"/>
    <w:rsid w:val="00731EAC"/>
    <w:rsid w:val="00732C8A"/>
    <w:rsid w:val="007345B4"/>
    <w:rsid w:val="00734CF8"/>
    <w:rsid w:val="007354BC"/>
    <w:rsid w:val="007355C8"/>
    <w:rsid w:val="00735BF4"/>
    <w:rsid w:val="00740D63"/>
    <w:rsid w:val="0074211F"/>
    <w:rsid w:val="0074292C"/>
    <w:rsid w:val="0074344D"/>
    <w:rsid w:val="0074563B"/>
    <w:rsid w:val="00752205"/>
    <w:rsid w:val="00756006"/>
    <w:rsid w:val="007568EA"/>
    <w:rsid w:val="00756C22"/>
    <w:rsid w:val="00757840"/>
    <w:rsid w:val="0075799F"/>
    <w:rsid w:val="00761FF2"/>
    <w:rsid w:val="007651AD"/>
    <w:rsid w:val="00765369"/>
    <w:rsid w:val="00765616"/>
    <w:rsid w:val="0077062E"/>
    <w:rsid w:val="00771BEF"/>
    <w:rsid w:val="00772D4A"/>
    <w:rsid w:val="007774F4"/>
    <w:rsid w:val="00777DC6"/>
    <w:rsid w:val="00780BEE"/>
    <w:rsid w:val="0078180F"/>
    <w:rsid w:val="00781E24"/>
    <w:rsid w:val="007832EC"/>
    <w:rsid w:val="00786255"/>
    <w:rsid w:val="007909BC"/>
    <w:rsid w:val="00791054"/>
    <w:rsid w:val="007918AB"/>
    <w:rsid w:val="00792D1C"/>
    <w:rsid w:val="00792FA8"/>
    <w:rsid w:val="007936B9"/>
    <w:rsid w:val="0079579F"/>
    <w:rsid w:val="00796EAE"/>
    <w:rsid w:val="007972AD"/>
    <w:rsid w:val="007A4565"/>
    <w:rsid w:val="007A47B0"/>
    <w:rsid w:val="007A4CE8"/>
    <w:rsid w:val="007A4F3D"/>
    <w:rsid w:val="007A5853"/>
    <w:rsid w:val="007A709C"/>
    <w:rsid w:val="007B1844"/>
    <w:rsid w:val="007B32D5"/>
    <w:rsid w:val="007B3629"/>
    <w:rsid w:val="007B3758"/>
    <w:rsid w:val="007B564F"/>
    <w:rsid w:val="007B5CCF"/>
    <w:rsid w:val="007B67AE"/>
    <w:rsid w:val="007B6868"/>
    <w:rsid w:val="007B6C80"/>
    <w:rsid w:val="007B79EE"/>
    <w:rsid w:val="007C0468"/>
    <w:rsid w:val="007C0493"/>
    <w:rsid w:val="007C0EC4"/>
    <w:rsid w:val="007C1769"/>
    <w:rsid w:val="007C1FA7"/>
    <w:rsid w:val="007C2CEA"/>
    <w:rsid w:val="007C2FEC"/>
    <w:rsid w:val="007C4FC0"/>
    <w:rsid w:val="007C6739"/>
    <w:rsid w:val="007C7220"/>
    <w:rsid w:val="007D1F44"/>
    <w:rsid w:val="007D32D5"/>
    <w:rsid w:val="007D377F"/>
    <w:rsid w:val="007D45EB"/>
    <w:rsid w:val="007D46F3"/>
    <w:rsid w:val="007D6BAB"/>
    <w:rsid w:val="007E0E22"/>
    <w:rsid w:val="007E0EFA"/>
    <w:rsid w:val="007E0FFB"/>
    <w:rsid w:val="007E2707"/>
    <w:rsid w:val="007E52ED"/>
    <w:rsid w:val="007E61D9"/>
    <w:rsid w:val="007E6455"/>
    <w:rsid w:val="007E77DB"/>
    <w:rsid w:val="007F1E6B"/>
    <w:rsid w:val="007F6BAF"/>
    <w:rsid w:val="007F760B"/>
    <w:rsid w:val="00801205"/>
    <w:rsid w:val="00802DC6"/>
    <w:rsid w:val="008033EE"/>
    <w:rsid w:val="00803C0F"/>
    <w:rsid w:val="008058B6"/>
    <w:rsid w:val="00805958"/>
    <w:rsid w:val="00806315"/>
    <w:rsid w:val="00810ED7"/>
    <w:rsid w:val="00812FEA"/>
    <w:rsid w:val="00813156"/>
    <w:rsid w:val="008138BB"/>
    <w:rsid w:val="00813E1B"/>
    <w:rsid w:val="00815C77"/>
    <w:rsid w:val="00816257"/>
    <w:rsid w:val="00816C9A"/>
    <w:rsid w:val="00821CFF"/>
    <w:rsid w:val="00821E7C"/>
    <w:rsid w:val="008243B3"/>
    <w:rsid w:val="00826146"/>
    <w:rsid w:val="0082716A"/>
    <w:rsid w:val="0082772A"/>
    <w:rsid w:val="00827D3F"/>
    <w:rsid w:val="0083296A"/>
    <w:rsid w:val="00832B90"/>
    <w:rsid w:val="0083309B"/>
    <w:rsid w:val="008335E5"/>
    <w:rsid w:val="00834792"/>
    <w:rsid w:val="008358D4"/>
    <w:rsid w:val="0083651A"/>
    <w:rsid w:val="008372AF"/>
    <w:rsid w:val="0084086C"/>
    <w:rsid w:val="00840D6A"/>
    <w:rsid w:val="00844D23"/>
    <w:rsid w:val="008522CE"/>
    <w:rsid w:val="008536D1"/>
    <w:rsid w:val="00855A53"/>
    <w:rsid w:val="00855F66"/>
    <w:rsid w:val="00856552"/>
    <w:rsid w:val="00857C7A"/>
    <w:rsid w:val="00861B8E"/>
    <w:rsid w:val="008626EC"/>
    <w:rsid w:val="0086344E"/>
    <w:rsid w:val="008637FD"/>
    <w:rsid w:val="00866439"/>
    <w:rsid w:val="008669A6"/>
    <w:rsid w:val="00867053"/>
    <w:rsid w:val="00870261"/>
    <w:rsid w:val="0087158B"/>
    <w:rsid w:val="00873846"/>
    <w:rsid w:val="00874DCD"/>
    <w:rsid w:val="00874FD4"/>
    <w:rsid w:val="00875183"/>
    <w:rsid w:val="00875E2E"/>
    <w:rsid w:val="0087608D"/>
    <w:rsid w:val="00876BC5"/>
    <w:rsid w:val="00880933"/>
    <w:rsid w:val="0088291C"/>
    <w:rsid w:val="00883148"/>
    <w:rsid w:val="0088495B"/>
    <w:rsid w:val="00885CA7"/>
    <w:rsid w:val="00886A51"/>
    <w:rsid w:val="00890958"/>
    <w:rsid w:val="00892066"/>
    <w:rsid w:val="0089674A"/>
    <w:rsid w:val="00897255"/>
    <w:rsid w:val="008A1136"/>
    <w:rsid w:val="008A1C32"/>
    <w:rsid w:val="008A2C51"/>
    <w:rsid w:val="008A4366"/>
    <w:rsid w:val="008A45AE"/>
    <w:rsid w:val="008A486E"/>
    <w:rsid w:val="008A51DF"/>
    <w:rsid w:val="008A76CA"/>
    <w:rsid w:val="008B0954"/>
    <w:rsid w:val="008B183D"/>
    <w:rsid w:val="008B21C9"/>
    <w:rsid w:val="008B44CC"/>
    <w:rsid w:val="008B4995"/>
    <w:rsid w:val="008B49DB"/>
    <w:rsid w:val="008B7634"/>
    <w:rsid w:val="008C2BF8"/>
    <w:rsid w:val="008C3C51"/>
    <w:rsid w:val="008C4C21"/>
    <w:rsid w:val="008C520B"/>
    <w:rsid w:val="008C5BE0"/>
    <w:rsid w:val="008C7A84"/>
    <w:rsid w:val="008D3CDE"/>
    <w:rsid w:val="008D3D9E"/>
    <w:rsid w:val="008D64B6"/>
    <w:rsid w:val="008D7C5B"/>
    <w:rsid w:val="008E1505"/>
    <w:rsid w:val="008E176E"/>
    <w:rsid w:val="008E1F9A"/>
    <w:rsid w:val="008E2083"/>
    <w:rsid w:val="008E4A27"/>
    <w:rsid w:val="008E4A51"/>
    <w:rsid w:val="008E56C4"/>
    <w:rsid w:val="008E630E"/>
    <w:rsid w:val="008E6985"/>
    <w:rsid w:val="008F3663"/>
    <w:rsid w:val="008F4F19"/>
    <w:rsid w:val="008F612A"/>
    <w:rsid w:val="008F61EB"/>
    <w:rsid w:val="008F6381"/>
    <w:rsid w:val="008F6D10"/>
    <w:rsid w:val="008F7235"/>
    <w:rsid w:val="008F78A1"/>
    <w:rsid w:val="0090286B"/>
    <w:rsid w:val="00903AFC"/>
    <w:rsid w:val="00904C88"/>
    <w:rsid w:val="00905654"/>
    <w:rsid w:val="0090630C"/>
    <w:rsid w:val="0090795C"/>
    <w:rsid w:val="00910250"/>
    <w:rsid w:val="009118FA"/>
    <w:rsid w:val="00911A10"/>
    <w:rsid w:val="009125D8"/>
    <w:rsid w:val="0091280C"/>
    <w:rsid w:val="00913F83"/>
    <w:rsid w:val="00914363"/>
    <w:rsid w:val="00914C34"/>
    <w:rsid w:val="009161C3"/>
    <w:rsid w:val="00920D88"/>
    <w:rsid w:val="00922336"/>
    <w:rsid w:val="009223A3"/>
    <w:rsid w:val="00922625"/>
    <w:rsid w:val="0092347B"/>
    <w:rsid w:val="0092349B"/>
    <w:rsid w:val="009239EF"/>
    <w:rsid w:val="00923E20"/>
    <w:rsid w:val="00925E47"/>
    <w:rsid w:val="009269A9"/>
    <w:rsid w:val="00931F51"/>
    <w:rsid w:val="00932E2D"/>
    <w:rsid w:val="00933D1B"/>
    <w:rsid w:val="0093443E"/>
    <w:rsid w:val="00934FCD"/>
    <w:rsid w:val="0093500A"/>
    <w:rsid w:val="0093606A"/>
    <w:rsid w:val="00936BBC"/>
    <w:rsid w:val="00936CC6"/>
    <w:rsid w:val="0093764B"/>
    <w:rsid w:val="00940D32"/>
    <w:rsid w:val="00942DAA"/>
    <w:rsid w:val="009441A4"/>
    <w:rsid w:val="00944772"/>
    <w:rsid w:val="00944924"/>
    <w:rsid w:val="00945095"/>
    <w:rsid w:val="00945FDB"/>
    <w:rsid w:val="00946B5F"/>
    <w:rsid w:val="0095038E"/>
    <w:rsid w:val="0095242E"/>
    <w:rsid w:val="0095349B"/>
    <w:rsid w:val="00953ECF"/>
    <w:rsid w:val="00954350"/>
    <w:rsid w:val="00956661"/>
    <w:rsid w:val="00956F26"/>
    <w:rsid w:val="00957A9F"/>
    <w:rsid w:val="00957FB2"/>
    <w:rsid w:val="00962599"/>
    <w:rsid w:val="00962F02"/>
    <w:rsid w:val="0096416E"/>
    <w:rsid w:val="009650F3"/>
    <w:rsid w:val="00965986"/>
    <w:rsid w:val="009668A6"/>
    <w:rsid w:val="00970481"/>
    <w:rsid w:val="009705A5"/>
    <w:rsid w:val="00975D21"/>
    <w:rsid w:val="009767CA"/>
    <w:rsid w:val="00976A33"/>
    <w:rsid w:val="009774A2"/>
    <w:rsid w:val="00980FA6"/>
    <w:rsid w:val="00982F6D"/>
    <w:rsid w:val="00984D1E"/>
    <w:rsid w:val="00984EDE"/>
    <w:rsid w:val="00987F51"/>
    <w:rsid w:val="00990650"/>
    <w:rsid w:val="00991586"/>
    <w:rsid w:val="00991B40"/>
    <w:rsid w:val="00992DD4"/>
    <w:rsid w:val="00993109"/>
    <w:rsid w:val="009938D4"/>
    <w:rsid w:val="00993BEE"/>
    <w:rsid w:val="00996CAC"/>
    <w:rsid w:val="00997810"/>
    <w:rsid w:val="009A0C47"/>
    <w:rsid w:val="009A1D86"/>
    <w:rsid w:val="009A657D"/>
    <w:rsid w:val="009A7420"/>
    <w:rsid w:val="009B0630"/>
    <w:rsid w:val="009B17B3"/>
    <w:rsid w:val="009B3807"/>
    <w:rsid w:val="009B3CBE"/>
    <w:rsid w:val="009B4F47"/>
    <w:rsid w:val="009B549A"/>
    <w:rsid w:val="009B6083"/>
    <w:rsid w:val="009B61F4"/>
    <w:rsid w:val="009B649A"/>
    <w:rsid w:val="009B79EB"/>
    <w:rsid w:val="009C14D8"/>
    <w:rsid w:val="009C1963"/>
    <w:rsid w:val="009C3FF4"/>
    <w:rsid w:val="009C50BB"/>
    <w:rsid w:val="009C67F3"/>
    <w:rsid w:val="009C71F6"/>
    <w:rsid w:val="009C7806"/>
    <w:rsid w:val="009D03DF"/>
    <w:rsid w:val="009D2B75"/>
    <w:rsid w:val="009D3269"/>
    <w:rsid w:val="009D41D8"/>
    <w:rsid w:val="009D5ED9"/>
    <w:rsid w:val="009D7939"/>
    <w:rsid w:val="009D7B1C"/>
    <w:rsid w:val="009E0265"/>
    <w:rsid w:val="009E0745"/>
    <w:rsid w:val="009E287A"/>
    <w:rsid w:val="009E5AD1"/>
    <w:rsid w:val="009F0A30"/>
    <w:rsid w:val="009F0EA6"/>
    <w:rsid w:val="009F1AA0"/>
    <w:rsid w:val="009F21CA"/>
    <w:rsid w:val="009F25E9"/>
    <w:rsid w:val="009F49C5"/>
    <w:rsid w:val="009F50DB"/>
    <w:rsid w:val="009F7AF4"/>
    <w:rsid w:val="00A0264B"/>
    <w:rsid w:val="00A03316"/>
    <w:rsid w:val="00A03F24"/>
    <w:rsid w:val="00A05C21"/>
    <w:rsid w:val="00A06E38"/>
    <w:rsid w:val="00A11E6B"/>
    <w:rsid w:val="00A1257B"/>
    <w:rsid w:val="00A13BE1"/>
    <w:rsid w:val="00A14041"/>
    <w:rsid w:val="00A16700"/>
    <w:rsid w:val="00A16E49"/>
    <w:rsid w:val="00A20087"/>
    <w:rsid w:val="00A2078E"/>
    <w:rsid w:val="00A20A0D"/>
    <w:rsid w:val="00A21410"/>
    <w:rsid w:val="00A21A30"/>
    <w:rsid w:val="00A2217D"/>
    <w:rsid w:val="00A230FD"/>
    <w:rsid w:val="00A233C9"/>
    <w:rsid w:val="00A23B0A"/>
    <w:rsid w:val="00A23C99"/>
    <w:rsid w:val="00A25042"/>
    <w:rsid w:val="00A31056"/>
    <w:rsid w:val="00A31815"/>
    <w:rsid w:val="00A31A73"/>
    <w:rsid w:val="00A332A0"/>
    <w:rsid w:val="00A366C9"/>
    <w:rsid w:val="00A37C34"/>
    <w:rsid w:val="00A407EF"/>
    <w:rsid w:val="00A41B52"/>
    <w:rsid w:val="00A42917"/>
    <w:rsid w:val="00A42AEF"/>
    <w:rsid w:val="00A42B0A"/>
    <w:rsid w:val="00A43CDB"/>
    <w:rsid w:val="00A44005"/>
    <w:rsid w:val="00A444E8"/>
    <w:rsid w:val="00A4659A"/>
    <w:rsid w:val="00A4663B"/>
    <w:rsid w:val="00A50283"/>
    <w:rsid w:val="00A510E8"/>
    <w:rsid w:val="00A517BC"/>
    <w:rsid w:val="00A52388"/>
    <w:rsid w:val="00A53B10"/>
    <w:rsid w:val="00A54E41"/>
    <w:rsid w:val="00A55187"/>
    <w:rsid w:val="00A56DA0"/>
    <w:rsid w:val="00A579F9"/>
    <w:rsid w:val="00A63A91"/>
    <w:rsid w:val="00A6467B"/>
    <w:rsid w:val="00A651B4"/>
    <w:rsid w:val="00A66A21"/>
    <w:rsid w:val="00A70075"/>
    <w:rsid w:val="00A70AA2"/>
    <w:rsid w:val="00A73741"/>
    <w:rsid w:val="00A73EB1"/>
    <w:rsid w:val="00A74218"/>
    <w:rsid w:val="00A75780"/>
    <w:rsid w:val="00A75B07"/>
    <w:rsid w:val="00A800D4"/>
    <w:rsid w:val="00A8326B"/>
    <w:rsid w:val="00A841C0"/>
    <w:rsid w:val="00A8498E"/>
    <w:rsid w:val="00A85579"/>
    <w:rsid w:val="00A85BA3"/>
    <w:rsid w:val="00A86080"/>
    <w:rsid w:val="00A86781"/>
    <w:rsid w:val="00A86AF2"/>
    <w:rsid w:val="00A875C7"/>
    <w:rsid w:val="00A91236"/>
    <w:rsid w:val="00A93D21"/>
    <w:rsid w:val="00A941F8"/>
    <w:rsid w:val="00A94E13"/>
    <w:rsid w:val="00A97A88"/>
    <w:rsid w:val="00AA1BB1"/>
    <w:rsid w:val="00AA1DE3"/>
    <w:rsid w:val="00AA3A8B"/>
    <w:rsid w:val="00AA3BDC"/>
    <w:rsid w:val="00AA3E8E"/>
    <w:rsid w:val="00AA40C4"/>
    <w:rsid w:val="00AA685E"/>
    <w:rsid w:val="00AA797F"/>
    <w:rsid w:val="00AB051D"/>
    <w:rsid w:val="00AB0DA5"/>
    <w:rsid w:val="00AB18CF"/>
    <w:rsid w:val="00AB285C"/>
    <w:rsid w:val="00AB3442"/>
    <w:rsid w:val="00AB3FA9"/>
    <w:rsid w:val="00AB603E"/>
    <w:rsid w:val="00AB7E82"/>
    <w:rsid w:val="00AC2279"/>
    <w:rsid w:val="00AC4578"/>
    <w:rsid w:val="00AC46E7"/>
    <w:rsid w:val="00AC5590"/>
    <w:rsid w:val="00AC65B8"/>
    <w:rsid w:val="00AC6D30"/>
    <w:rsid w:val="00AC7102"/>
    <w:rsid w:val="00AD1462"/>
    <w:rsid w:val="00AD2CDA"/>
    <w:rsid w:val="00AD3D0E"/>
    <w:rsid w:val="00AD568F"/>
    <w:rsid w:val="00AD5C83"/>
    <w:rsid w:val="00AD7C49"/>
    <w:rsid w:val="00AE0A47"/>
    <w:rsid w:val="00AE20AF"/>
    <w:rsid w:val="00AE25F6"/>
    <w:rsid w:val="00AE32B0"/>
    <w:rsid w:val="00AE716B"/>
    <w:rsid w:val="00AF0436"/>
    <w:rsid w:val="00AF0CFE"/>
    <w:rsid w:val="00AF21CA"/>
    <w:rsid w:val="00AF54B1"/>
    <w:rsid w:val="00AF559A"/>
    <w:rsid w:val="00AF74AB"/>
    <w:rsid w:val="00B00210"/>
    <w:rsid w:val="00B00C9E"/>
    <w:rsid w:val="00B02F59"/>
    <w:rsid w:val="00B03F38"/>
    <w:rsid w:val="00B151CC"/>
    <w:rsid w:val="00B16957"/>
    <w:rsid w:val="00B1744B"/>
    <w:rsid w:val="00B1777C"/>
    <w:rsid w:val="00B22126"/>
    <w:rsid w:val="00B22563"/>
    <w:rsid w:val="00B24F78"/>
    <w:rsid w:val="00B26185"/>
    <w:rsid w:val="00B2628F"/>
    <w:rsid w:val="00B264E8"/>
    <w:rsid w:val="00B26B98"/>
    <w:rsid w:val="00B31403"/>
    <w:rsid w:val="00B31683"/>
    <w:rsid w:val="00B31EEF"/>
    <w:rsid w:val="00B31FDB"/>
    <w:rsid w:val="00B33D2C"/>
    <w:rsid w:val="00B33E9F"/>
    <w:rsid w:val="00B34411"/>
    <w:rsid w:val="00B359F1"/>
    <w:rsid w:val="00B367DF"/>
    <w:rsid w:val="00B40D5C"/>
    <w:rsid w:val="00B41FE3"/>
    <w:rsid w:val="00B437FE"/>
    <w:rsid w:val="00B4395D"/>
    <w:rsid w:val="00B43CEE"/>
    <w:rsid w:val="00B44733"/>
    <w:rsid w:val="00B451AF"/>
    <w:rsid w:val="00B46CAA"/>
    <w:rsid w:val="00B47368"/>
    <w:rsid w:val="00B50B91"/>
    <w:rsid w:val="00B5195A"/>
    <w:rsid w:val="00B51F37"/>
    <w:rsid w:val="00B52B7F"/>
    <w:rsid w:val="00B52C6D"/>
    <w:rsid w:val="00B54A4E"/>
    <w:rsid w:val="00B55477"/>
    <w:rsid w:val="00B55CE3"/>
    <w:rsid w:val="00B560D1"/>
    <w:rsid w:val="00B6050E"/>
    <w:rsid w:val="00B60A84"/>
    <w:rsid w:val="00B6218A"/>
    <w:rsid w:val="00B65461"/>
    <w:rsid w:val="00B66D89"/>
    <w:rsid w:val="00B67003"/>
    <w:rsid w:val="00B673A2"/>
    <w:rsid w:val="00B67848"/>
    <w:rsid w:val="00B67E77"/>
    <w:rsid w:val="00B70F2F"/>
    <w:rsid w:val="00B72AC4"/>
    <w:rsid w:val="00B72EE9"/>
    <w:rsid w:val="00B7310D"/>
    <w:rsid w:val="00B734EA"/>
    <w:rsid w:val="00B735ED"/>
    <w:rsid w:val="00B73D58"/>
    <w:rsid w:val="00B81FF3"/>
    <w:rsid w:val="00B84521"/>
    <w:rsid w:val="00B84937"/>
    <w:rsid w:val="00B86B53"/>
    <w:rsid w:val="00B910BD"/>
    <w:rsid w:val="00B91DE8"/>
    <w:rsid w:val="00B91EB9"/>
    <w:rsid w:val="00B95BC7"/>
    <w:rsid w:val="00B95CA4"/>
    <w:rsid w:val="00B95E14"/>
    <w:rsid w:val="00B960DA"/>
    <w:rsid w:val="00B962BD"/>
    <w:rsid w:val="00B969B9"/>
    <w:rsid w:val="00BA28F8"/>
    <w:rsid w:val="00BA2D3F"/>
    <w:rsid w:val="00BA31F0"/>
    <w:rsid w:val="00BA3F5C"/>
    <w:rsid w:val="00BA5624"/>
    <w:rsid w:val="00BA668A"/>
    <w:rsid w:val="00BB0641"/>
    <w:rsid w:val="00BB0F45"/>
    <w:rsid w:val="00BB1A01"/>
    <w:rsid w:val="00BB20A0"/>
    <w:rsid w:val="00BB336E"/>
    <w:rsid w:val="00BB5CCA"/>
    <w:rsid w:val="00BB5D09"/>
    <w:rsid w:val="00BB7499"/>
    <w:rsid w:val="00BB78D1"/>
    <w:rsid w:val="00BC02DE"/>
    <w:rsid w:val="00BC33EE"/>
    <w:rsid w:val="00BC5009"/>
    <w:rsid w:val="00BC767A"/>
    <w:rsid w:val="00BC784B"/>
    <w:rsid w:val="00BC7EF7"/>
    <w:rsid w:val="00BD0E73"/>
    <w:rsid w:val="00BD1F99"/>
    <w:rsid w:val="00BD2197"/>
    <w:rsid w:val="00BD3EE6"/>
    <w:rsid w:val="00BD433D"/>
    <w:rsid w:val="00BD4615"/>
    <w:rsid w:val="00BD7450"/>
    <w:rsid w:val="00BE0AB8"/>
    <w:rsid w:val="00BE154C"/>
    <w:rsid w:val="00BE1C75"/>
    <w:rsid w:val="00BE224C"/>
    <w:rsid w:val="00BE50F1"/>
    <w:rsid w:val="00BF1270"/>
    <w:rsid w:val="00BF2E0D"/>
    <w:rsid w:val="00BF497F"/>
    <w:rsid w:val="00BF583F"/>
    <w:rsid w:val="00BF5BDF"/>
    <w:rsid w:val="00BF759A"/>
    <w:rsid w:val="00C00B7A"/>
    <w:rsid w:val="00C01C30"/>
    <w:rsid w:val="00C01E1A"/>
    <w:rsid w:val="00C031E3"/>
    <w:rsid w:val="00C04368"/>
    <w:rsid w:val="00C04DE8"/>
    <w:rsid w:val="00C05039"/>
    <w:rsid w:val="00C06D4C"/>
    <w:rsid w:val="00C07450"/>
    <w:rsid w:val="00C07AB7"/>
    <w:rsid w:val="00C10BE7"/>
    <w:rsid w:val="00C11451"/>
    <w:rsid w:val="00C13544"/>
    <w:rsid w:val="00C13A1E"/>
    <w:rsid w:val="00C14029"/>
    <w:rsid w:val="00C1513E"/>
    <w:rsid w:val="00C16BBB"/>
    <w:rsid w:val="00C1720C"/>
    <w:rsid w:val="00C17AD5"/>
    <w:rsid w:val="00C21D0D"/>
    <w:rsid w:val="00C22A95"/>
    <w:rsid w:val="00C25259"/>
    <w:rsid w:val="00C26499"/>
    <w:rsid w:val="00C26698"/>
    <w:rsid w:val="00C26E60"/>
    <w:rsid w:val="00C27CAD"/>
    <w:rsid w:val="00C33855"/>
    <w:rsid w:val="00C340A8"/>
    <w:rsid w:val="00C40251"/>
    <w:rsid w:val="00C40B05"/>
    <w:rsid w:val="00C42079"/>
    <w:rsid w:val="00C43246"/>
    <w:rsid w:val="00C4482B"/>
    <w:rsid w:val="00C448A6"/>
    <w:rsid w:val="00C44C1A"/>
    <w:rsid w:val="00C45A07"/>
    <w:rsid w:val="00C462D7"/>
    <w:rsid w:val="00C46F31"/>
    <w:rsid w:val="00C47D32"/>
    <w:rsid w:val="00C50A4B"/>
    <w:rsid w:val="00C5114B"/>
    <w:rsid w:val="00C51510"/>
    <w:rsid w:val="00C5163F"/>
    <w:rsid w:val="00C51BDE"/>
    <w:rsid w:val="00C52011"/>
    <w:rsid w:val="00C52C64"/>
    <w:rsid w:val="00C5370E"/>
    <w:rsid w:val="00C53A78"/>
    <w:rsid w:val="00C53E6E"/>
    <w:rsid w:val="00C5406A"/>
    <w:rsid w:val="00C54C3D"/>
    <w:rsid w:val="00C54D39"/>
    <w:rsid w:val="00C556FF"/>
    <w:rsid w:val="00C567BD"/>
    <w:rsid w:val="00C57020"/>
    <w:rsid w:val="00C57617"/>
    <w:rsid w:val="00C61902"/>
    <w:rsid w:val="00C621FB"/>
    <w:rsid w:val="00C6231D"/>
    <w:rsid w:val="00C62A8E"/>
    <w:rsid w:val="00C63F53"/>
    <w:rsid w:val="00C6459F"/>
    <w:rsid w:val="00C6485E"/>
    <w:rsid w:val="00C66163"/>
    <w:rsid w:val="00C710AE"/>
    <w:rsid w:val="00C71833"/>
    <w:rsid w:val="00C73D02"/>
    <w:rsid w:val="00C74A4E"/>
    <w:rsid w:val="00C76156"/>
    <w:rsid w:val="00C764E0"/>
    <w:rsid w:val="00C775D0"/>
    <w:rsid w:val="00C8079E"/>
    <w:rsid w:val="00C845BA"/>
    <w:rsid w:val="00C85596"/>
    <w:rsid w:val="00C85EAE"/>
    <w:rsid w:val="00C90CF9"/>
    <w:rsid w:val="00C90F41"/>
    <w:rsid w:val="00C90FEA"/>
    <w:rsid w:val="00C91D53"/>
    <w:rsid w:val="00C921E8"/>
    <w:rsid w:val="00C930E9"/>
    <w:rsid w:val="00C941FB"/>
    <w:rsid w:val="00C94861"/>
    <w:rsid w:val="00C9486B"/>
    <w:rsid w:val="00CA155F"/>
    <w:rsid w:val="00CA2087"/>
    <w:rsid w:val="00CA2989"/>
    <w:rsid w:val="00CA370C"/>
    <w:rsid w:val="00CA4045"/>
    <w:rsid w:val="00CA40FD"/>
    <w:rsid w:val="00CA566C"/>
    <w:rsid w:val="00CA615C"/>
    <w:rsid w:val="00CA6934"/>
    <w:rsid w:val="00CB1BFA"/>
    <w:rsid w:val="00CB25E5"/>
    <w:rsid w:val="00CB2D30"/>
    <w:rsid w:val="00CB2FE7"/>
    <w:rsid w:val="00CB358D"/>
    <w:rsid w:val="00CB3AEE"/>
    <w:rsid w:val="00CB53F3"/>
    <w:rsid w:val="00CB630F"/>
    <w:rsid w:val="00CB7139"/>
    <w:rsid w:val="00CC14EC"/>
    <w:rsid w:val="00CC1D48"/>
    <w:rsid w:val="00CC21F7"/>
    <w:rsid w:val="00CC2D5B"/>
    <w:rsid w:val="00CC345F"/>
    <w:rsid w:val="00CC551A"/>
    <w:rsid w:val="00CD1E82"/>
    <w:rsid w:val="00CD4717"/>
    <w:rsid w:val="00CE33F7"/>
    <w:rsid w:val="00CE363E"/>
    <w:rsid w:val="00CE4A70"/>
    <w:rsid w:val="00CE4B03"/>
    <w:rsid w:val="00CE4BDE"/>
    <w:rsid w:val="00CE5358"/>
    <w:rsid w:val="00CE562B"/>
    <w:rsid w:val="00CE5EBA"/>
    <w:rsid w:val="00CE61D4"/>
    <w:rsid w:val="00CE6A39"/>
    <w:rsid w:val="00CE7E51"/>
    <w:rsid w:val="00CF073A"/>
    <w:rsid w:val="00CF4335"/>
    <w:rsid w:val="00CF5702"/>
    <w:rsid w:val="00CF6302"/>
    <w:rsid w:val="00D002B8"/>
    <w:rsid w:val="00D01950"/>
    <w:rsid w:val="00D0351B"/>
    <w:rsid w:val="00D038E8"/>
    <w:rsid w:val="00D05058"/>
    <w:rsid w:val="00D065F4"/>
    <w:rsid w:val="00D0691D"/>
    <w:rsid w:val="00D0706F"/>
    <w:rsid w:val="00D0763D"/>
    <w:rsid w:val="00D07B5A"/>
    <w:rsid w:val="00D1010A"/>
    <w:rsid w:val="00D117C4"/>
    <w:rsid w:val="00D1291B"/>
    <w:rsid w:val="00D14EF4"/>
    <w:rsid w:val="00D157F7"/>
    <w:rsid w:val="00D15D40"/>
    <w:rsid w:val="00D16470"/>
    <w:rsid w:val="00D1692D"/>
    <w:rsid w:val="00D171D9"/>
    <w:rsid w:val="00D17A28"/>
    <w:rsid w:val="00D2079A"/>
    <w:rsid w:val="00D21BBE"/>
    <w:rsid w:val="00D2218D"/>
    <w:rsid w:val="00D24FA3"/>
    <w:rsid w:val="00D2519C"/>
    <w:rsid w:val="00D2737A"/>
    <w:rsid w:val="00D30337"/>
    <w:rsid w:val="00D31FB8"/>
    <w:rsid w:val="00D33BD9"/>
    <w:rsid w:val="00D33EF9"/>
    <w:rsid w:val="00D34F59"/>
    <w:rsid w:val="00D36B26"/>
    <w:rsid w:val="00D37BCA"/>
    <w:rsid w:val="00D441B5"/>
    <w:rsid w:val="00D4421F"/>
    <w:rsid w:val="00D47592"/>
    <w:rsid w:val="00D479EF"/>
    <w:rsid w:val="00D5058E"/>
    <w:rsid w:val="00D50619"/>
    <w:rsid w:val="00D50C37"/>
    <w:rsid w:val="00D50F41"/>
    <w:rsid w:val="00D52E43"/>
    <w:rsid w:val="00D560CD"/>
    <w:rsid w:val="00D60E81"/>
    <w:rsid w:val="00D610C4"/>
    <w:rsid w:val="00D66666"/>
    <w:rsid w:val="00D67CB8"/>
    <w:rsid w:val="00D716E0"/>
    <w:rsid w:val="00D71A9F"/>
    <w:rsid w:val="00D73710"/>
    <w:rsid w:val="00D76306"/>
    <w:rsid w:val="00D813EC"/>
    <w:rsid w:val="00D83D80"/>
    <w:rsid w:val="00D85439"/>
    <w:rsid w:val="00D86700"/>
    <w:rsid w:val="00D87BA9"/>
    <w:rsid w:val="00D87E3B"/>
    <w:rsid w:val="00D90A5F"/>
    <w:rsid w:val="00D90F9D"/>
    <w:rsid w:val="00D940BC"/>
    <w:rsid w:val="00D97F9E"/>
    <w:rsid w:val="00DA12AC"/>
    <w:rsid w:val="00DA1B5B"/>
    <w:rsid w:val="00DA3449"/>
    <w:rsid w:val="00DA38F7"/>
    <w:rsid w:val="00DA3C34"/>
    <w:rsid w:val="00DA4114"/>
    <w:rsid w:val="00DA4359"/>
    <w:rsid w:val="00DA65E2"/>
    <w:rsid w:val="00DA6F05"/>
    <w:rsid w:val="00DB25AF"/>
    <w:rsid w:val="00DB289E"/>
    <w:rsid w:val="00DB406E"/>
    <w:rsid w:val="00DB590B"/>
    <w:rsid w:val="00DB6E29"/>
    <w:rsid w:val="00DB7C47"/>
    <w:rsid w:val="00DC0C50"/>
    <w:rsid w:val="00DC0E5D"/>
    <w:rsid w:val="00DC337E"/>
    <w:rsid w:val="00DC3640"/>
    <w:rsid w:val="00DC36E5"/>
    <w:rsid w:val="00DC4235"/>
    <w:rsid w:val="00DC5FA7"/>
    <w:rsid w:val="00DC7566"/>
    <w:rsid w:val="00DD0935"/>
    <w:rsid w:val="00DD0BAF"/>
    <w:rsid w:val="00DD3431"/>
    <w:rsid w:val="00DD5C1B"/>
    <w:rsid w:val="00DD6924"/>
    <w:rsid w:val="00DD699C"/>
    <w:rsid w:val="00DD6BDC"/>
    <w:rsid w:val="00DE22BF"/>
    <w:rsid w:val="00DE36AE"/>
    <w:rsid w:val="00DE4922"/>
    <w:rsid w:val="00DE527D"/>
    <w:rsid w:val="00DE53C3"/>
    <w:rsid w:val="00DE6F0F"/>
    <w:rsid w:val="00DE7AC4"/>
    <w:rsid w:val="00DF1E48"/>
    <w:rsid w:val="00DF3D07"/>
    <w:rsid w:val="00DF55F2"/>
    <w:rsid w:val="00E0048C"/>
    <w:rsid w:val="00E008B5"/>
    <w:rsid w:val="00E01E71"/>
    <w:rsid w:val="00E01EC2"/>
    <w:rsid w:val="00E036D5"/>
    <w:rsid w:val="00E03F0F"/>
    <w:rsid w:val="00E06C36"/>
    <w:rsid w:val="00E11ED9"/>
    <w:rsid w:val="00E147F6"/>
    <w:rsid w:val="00E1588B"/>
    <w:rsid w:val="00E21B0C"/>
    <w:rsid w:val="00E25FEF"/>
    <w:rsid w:val="00E270CF"/>
    <w:rsid w:val="00E31B7A"/>
    <w:rsid w:val="00E31EED"/>
    <w:rsid w:val="00E3243D"/>
    <w:rsid w:val="00E328C3"/>
    <w:rsid w:val="00E32FFC"/>
    <w:rsid w:val="00E34A33"/>
    <w:rsid w:val="00E34F0C"/>
    <w:rsid w:val="00E35F5B"/>
    <w:rsid w:val="00E37499"/>
    <w:rsid w:val="00E43784"/>
    <w:rsid w:val="00E471FA"/>
    <w:rsid w:val="00E501AD"/>
    <w:rsid w:val="00E525C5"/>
    <w:rsid w:val="00E538CA"/>
    <w:rsid w:val="00E548AC"/>
    <w:rsid w:val="00E55957"/>
    <w:rsid w:val="00E55F0A"/>
    <w:rsid w:val="00E56317"/>
    <w:rsid w:val="00E56381"/>
    <w:rsid w:val="00E568BF"/>
    <w:rsid w:val="00E56E8A"/>
    <w:rsid w:val="00E571EB"/>
    <w:rsid w:val="00E5774D"/>
    <w:rsid w:val="00E57C27"/>
    <w:rsid w:val="00E60B4B"/>
    <w:rsid w:val="00E625ED"/>
    <w:rsid w:val="00E63659"/>
    <w:rsid w:val="00E655E4"/>
    <w:rsid w:val="00E66356"/>
    <w:rsid w:val="00E667C2"/>
    <w:rsid w:val="00E71371"/>
    <w:rsid w:val="00E72A55"/>
    <w:rsid w:val="00E7326D"/>
    <w:rsid w:val="00E7476D"/>
    <w:rsid w:val="00E74778"/>
    <w:rsid w:val="00E77C39"/>
    <w:rsid w:val="00E77CE9"/>
    <w:rsid w:val="00E77E85"/>
    <w:rsid w:val="00E80446"/>
    <w:rsid w:val="00E808CF"/>
    <w:rsid w:val="00E812C5"/>
    <w:rsid w:val="00E821AB"/>
    <w:rsid w:val="00E8286C"/>
    <w:rsid w:val="00E842BF"/>
    <w:rsid w:val="00E9129D"/>
    <w:rsid w:val="00E91F46"/>
    <w:rsid w:val="00E92085"/>
    <w:rsid w:val="00E9355B"/>
    <w:rsid w:val="00E979F4"/>
    <w:rsid w:val="00EA0C4F"/>
    <w:rsid w:val="00EA1651"/>
    <w:rsid w:val="00EA1812"/>
    <w:rsid w:val="00EA2340"/>
    <w:rsid w:val="00EA3BC1"/>
    <w:rsid w:val="00EA3D0C"/>
    <w:rsid w:val="00EA5986"/>
    <w:rsid w:val="00EA5BA0"/>
    <w:rsid w:val="00EB01F1"/>
    <w:rsid w:val="00EB1175"/>
    <w:rsid w:val="00EB17E2"/>
    <w:rsid w:val="00EB281F"/>
    <w:rsid w:val="00EB460D"/>
    <w:rsid w:val="00EC0828"/>
    <w:rsid w:val="00EC1CC5"/>
    <w:rsid w:val="00EC1E94"/>
    <w:rsid w:val="00EC27A6"/>
    <w:rsid w:val="00EC4387"/>
    <w:rsid w:val="00EC5CE2"/>
    <w:rsid w:val="00EC68D9"/>
    <w:rsid w:val="00EC790B"/>
    <w:rsid w:val="00ED0B86"/>
    <w:rsid w:val="00ED162A"/>
    <w:rsid w:val="00ED2090"/>
    <w:rsid w:val="00ED2648"/>
    <w:rsid w:val="00ED2719"/>
    <w:rsid w:val="00ED2802"/>
    <w:rsid w:val="00ED2FF0"/>
    <w:rsid w:val="00ED350E"/>
    <w:rsid w:val="00ED42D8"/>
    <w:rsid w:val="00ED4C3D"/>
    <w:rsid w:val="00ED5077"/>
    <w:rsid w:val="00ED5413"/>
    <w:rsid w:val="00EE16A3"/>
    <w:rsid w:val="00EE1FA9"/>
    <w:rsid w:val="00EE20CA"/>
    <w:rsid w:val="00EE324B"/>
    <w:rsid w:val="00EE4CB7"/>
    <w:rsid w:val="00EE7BB0"/>
    <w:rsid w:val="00EF025E"/>
    <w:rsid w:val="00EF0D12"/>
    <w:rsid w:val="00EF28B0"/>
    <w:rsid w:val="00EF2BE8"/>
    <w:rsid w:val="00EF4FAC"/>
    <w:rsid w:val="00EF5587"/>
    <w:rsid w:val="00EF6C94"/>
    <w:rsid w:val="00EF7033"/>
    <w:rsid w:val="00F0097B"/>
    <w:rsid w:val="00F013EE"/>
    <w:rsid w:val="00F022F0"/>
    <w:rsid w:val="00F03327"/>
    <w:rsid w:val="00F034FA"/>
    <w:rsid w:val="00F039F3"/>
    <w:rsid w:val="00F055F1"/>
    <w:rsid w:val="00F07403"/>
    <w:rsid w:val="00F07AF8"/>
    <w:rsid w:val="00F15147"/>
    <w:rsid w:val="00F153F2"/>
    <w:rsid w:val="00F15AD6"/>
    <w:rsid w:val="00F164D2"/>
    <w:rsid w:val="00F201D7"/>
    <w:rsid w:val="00F21366"/>
    <w:rsid w:val="00F218DA"/>
    <w:rsid w:val="00F23099"/>
    <w:rsid w:val="00F241E0"/>
    <w:rsid w:val="00F24821"/>
    <w:rsid w:val="00F252E0"/>
    <w:rsid w:val="00F25E64"/>
    <w:rsid w:val="00F3086C"/>
    <w:rsid w:val="00F310A7"/>
    <w:rsid w:val="00F37C43"/>
    <w:rsid w:val="00F41E41"/>
    <w:rsid w:val="00F429D9"/>
    <w:rsid w:val="00F43299"/>
    <w:rsid w:val="00F45692"/>
    <w:rsid w:val="00F458F2"/>
    <w:rsid w:val="00F46A60"/>
    <w:rsid w:val="00F47344"/>
    <w:rsid w:val="00F51C84"/>
    <w:rsid w:val="00F5299E"/>
    <w:rsid w:val="00F52E58"/>
    <w:rsid w:val="00F54930"/>
    <w:rsid w:val="00F554C3"/>
    <w:rsid w:val="00F65B91"/>
    <w:rsid w:val="00F65FE6"/>
    <w:rsid w:val="00F67107"/>
    <w:rsid w:val="00F73CA1"/>
    <w:rsid w:val="00F75A48"/>
    <w:rsid w:val="00F75E8A"/>
    <w:rsid w:val="00F81CAA"/>
    <w:rsid w:val="00F82C1C"/>
    <w:rsid w:val="00F83C93"/>
    <w:rsid w:val="00F8409E"/>
    <w:rsid w:val="00F91A15"/>
    <w:rsid w:val="00F91AB4"/>
    <w:rsid w:val="00F94527"/>
    <w:rsid w:val="00F95E10"/>
    <w:rsid w:val="00F96BA3"/>
    <w:rsid w:val="00FA069A"/>
    <w:rsid w:val="00FA1BEE"/>
    <w:rsid w:val="00FA3192"/>
    <w:rsid w:val="00FA3532"/>
    <w:rsid w:val="00FA652A"/>
    <w:rsid w:val="00FA6977"/>
    <w:rsid w:val="00FA69D8"/>
    <w:rsid w:val="00FA75CA"/>
    <w:rsid w:val="00FB0CA6"/>
    <w:rsid w:val="00FB1E28"/>
    <w:rsid w:val="00FB4F70"/>
    <w:rsid w:val="00FB5BE3"/>
    <w:rsid w:val="00FB6C07"/>
    <w:rsid w:val="00FC05EC"/>
    <w:rsid w:val="00FC2C3D"/>
    <w:rsid w:val="00FC3D46"/>
    <w:rsid w:val="00FC3F4F"/>
    <w:rsid w:val="00FC5D72"/>
    <w:rsid w:val="00FC6BAC"/>
    <w:rsid w:val="00FD09C6"/>
    <w:rsid w:val="00FD1413"/>
    <w:rsid w:val="00FD142F"/>
    <w:rsid w:val="00FD1F96"/>
    <w:rsid w:val="00FD326C"/>
    <w:rsid w:val="00FD4BD8"/>
    <w:rsid w:val="00FD5950"/>
    <w:rsid w:val="00FD5AE1"/>
    <w:rsid w:val="00FD7BB1"/>
    <w:rsid w:val="00FE0155"/>
    <w:rsid w:val="00FE0565"/>
    <w:rsid w:val="00FE0567"/>
    <w:rsid w:val="00FE0F0A"/>
    <w:rsid w:val="00FE1A65"/>
    <w:rsid w:val="00FE3BD8"/>
    <w:rsid w:val="00FE47C2"/>
    <w:rsid w:val="00FE47F4"/>
    <w:rsid w:val="00FE5686"/>
    <w:rsid w:val="00FF1728"/>
    <w:rsid w:val="00FF1F98"/>
    <w:rsid w:val="00FF3D6A"/>
    <w:rsid w:val="00FF3DD7"/>
    <w:rsid w:val="00FF3F55"/>
    <w:rsid w:val="00FF5079"/>
    <w:rsid w:val="00FF7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88EE7D5"/>
  <w15:chartTrackingRefBased/>
  <w15:docId w15:val="{FDFDFF50-B772-49BF-BE87-694151F2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qFormat="1"/>
    <w:lsdException w:name="page number" w:qFormat="1"/>
    <w:lsdException w:name="Title" w:qFormat="1"/>
    <w:lsdException w:name="Body Text" w:uiPriority="99"/>
    <w:lsdException w:name="Subtitle" w:uiPriority="11" w:qFormat="1"/>
    <w:lsdException w:name="FollowedHyperlink"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E33F7"/>
  </w:style>
  <w:style w:type="paragraph" w:styleId="Nagwek1">
    <w:name w:val="heading 1"/>
    <w:basedOn w:val="Normalny"/>
    <w:next w:val="Normalny"/>
    <w:link w:val="Nagwek1Znak"/>
    <w:qFormat/>
    <w:pPr>
      <w:keepNext/>
      <w:jc w:val="center"/>
      <w:outlineLvl w:val="0"/>
    </w:pPr>
    <w:rPr>
      <w:sz w:val="24"/>
    </w:rPr>
  </w:style>
  <w:style w:type="paragraph" w:styleId="Nagwek2">
    <w:name w:val="heading 2"/>
    <w:aliases w:val="H2,2, Znak4,Znak4"/>
    <w:basedOn w:val="Normalny"/>
    <w:next w:val="Normalny"/>
    <w:link w:val="Nagwek2Znak"/>
    <w:qFormat/>
    <w:pPr>
      <w:keepNext/>
      <w:ind w:firstLine="360"/>
      <w:jc w:val="both"/>
      <w:outlineLvl w:val="1"/>
    </w:pPr>
    <w:rPr>
      <w:sz w:val="26"/>
    </w:rPr>
  </w:style>
  <w:style w:type="paragraph" w:styleId="Nagwek3">
    <w:name w:val="heading 3"/>
    <w:aliases w:val="H3"/>
    <w:basedOn w:val="Normalny"/>
    <w:next w:val="Normalny"/>
    <w:link w:val="Nagwek3Znak"/>
    <w:qFormat/>
    <w:pPr>
      <w:keepNext/>
      <w:jc w:val="both"/>
      <w:outlineLvl w:val="2"/>
    </w:pPr>
    <w:rPr>
      <w:b/>
      <w:sz w:val="26"/>
    </w:rPr>
  </w:style>
  <w:style w:type="paragraph" w:styleId="Nagwek4">
    <w:name w:val="heading 4"/>
    <w:basedOn w:val="Normalny"/>
    <w:next w:val="Normalny"/>
    <w:link w:val="Nagwek4Znak"/>
    <w:qFormat/>
    <w:pPr>
      <w:keepNext/>
      <w:numPr>
        <w:ilvl w:val="12"/>
      </w:numPr>
      <w:ind w:left="283" w:hanging="283"/>
      <w:outlineLvl w:val="3"/>
    </w:pPr>
    <w:rPr>
      <w:i/>
      <w:sz w:val="26"/>
    </w:rPr>
  </w:style>
  <w:style w:type="paragraph" w:styleId="Nagwek5">
    <w:name w:val="heading 5"/>
    <w:basedOn w:val="Normalny"/>
    <w:next w:val="Normalny"/>
    <w:link w:val="Nagwek5Znak"/>
    <w:qFormat/>
    <w:pPr>
      <w:keepNext/>
      <w:ind w:left="720" w:right="140" w:hanging="360"/>
      <w:outlineLvl w:val="4"/>
    </w:pPr>
    <w:rPr>
      <w:sz w:val="24"/>
    </w:rPr>
  </w:style>
  <w:style w:type="paragraph" w:styleId="Nagwek6">
    <w:name w:val="heading 6"/>
    <w:basedOn w:val="Normalny"/>
    <w:next w:val="Normalny"/>
    <w:link w:val="Nagwek6Znak"/>
    <w:qFormat/>
    <w:pPr>
      <w:keepNext/>
      <w:numPr>
        <w:ilvl w:val="12"/>
      </w:numPr>
      <w:ind w:left="283" w:hanging="283"/>
      <w:jc w:val="both"/>
      <w:outlineLvl w:val="5"/>
    </w:pPr>
    <w:rPr>
      <w:b/>
      <w:sz w:val="26"/>
    </w:rPr>
  </w:style>
  <w:style w:type="paragraph" w:styleId="Nagwek7">
    <w:name w:val="heading 7"/>
    <w:basedOn w:val="Normalny"/>
    <w:next w:val="Normalny"/>
    <w:link w:val="Nagwek7Znak"/>
    <w:qFormat/>
    <w:pPr>
      <w:keepNext/>
      <w:spacing w:line="360" w:lineRule="auto"/>
      <w:jc w:val="both"/>
      <w:outlineLvl w:val="6"/>
    </w:pPr>
    <w:rPr>
      <w:sz w:val="26"/>
    </w:rPr>
  </w:style>
  <w:style w:type="paragraph" w:styleId="Nagwek8">
    <w:name w:val="heading 8"/>
    <w:basedOn w:val="Normalny"/>
    <w:next w:val="Normalny"/>
    <w:link w:val="Nagwek8Znak"/>
    <w:qFormat/>
    <w:pPr>
      <w:keepNext/>
      <w:jc w:val="center"/>
      <w:outlineLvl w:val="7"/>
    </w:pPr>
    <w:rPr>
      <w:b/>
      <w:sz w:val="26"/>
    </w:rPr>
  </w:style>
  <w:style w:type="paragraph" w:styleId="Nagwek9">
    <w:name w:val="heading 9"/>
    <w:basedOn w:val="Normalny"/>
    <w:next w:val="Normalny"/>
    <w:link w:val="Nagwek9Znak"/>
    <w:qFormat/>
    <w:pPr>
      <w:keepNext/>
      <w:tabs>
        <w:tab w:val="left" w:pos="425"/>
      </w:tabs>
      <w:ind w:left="426" w:right="140" w:hanging="426"/>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
    <w:name w:val="Body Text"/>
    <w:basedOn w:val="Normalny"/>
    <w:link w:val="TekstpodstawowyZnak"/>
    <w:uiPriority w:val="99"/>
    <w:pPr>
      <w:jc w:val="both"/>
    </w:pPr>
    <w:rPr>
      <w:b/>
      <w:sz w:val="24"/>
    </w:rPr>
  </w:style>
  <w:style w:type="paragraph" w:styleId="Tekstpodstawowywcity">
    <w:name w:val="Body Text Indent"/>
    <w:basedOn w:val="Normalny"/>
    <w:link w:val="TekstpodstawowywcityZnak"/>
    <w:pPr>
      <w:ind w:left="284" w:hanging="284"/>
      <w:jc w:val="both"/>
    </w:pPr>
    <w:rPr>
      <w:sz w:val="24"/>
    </w:rPr>
  </w:style>
  <w:style w:type="paragraph" w:styleId="Tekstpodstawowywcity2">
    <w:name w:val="Body Text Indent 2"/>
    <w:basedOn w:val="Normalny"/>
    <w:link w:val="Tekstpodstawowywcity2Znak"/>
    <w:pPr>
      <w:ind w:left="360"/>
    </w:pPr>
    <w:rPr>
      <w:b/>
      <w:sz w:val="24"/>
    </w:rPr>
  </w:style>
  <w:style w:type="paragraph" w:styleId="Tekstpodstawowywcity3">
    <w:name w:val="Body Text Indent 3"/>
    <w:basedOn w:val="Normalny"/>
    <w:link w:val="Tekstpodstawowywcity3Znak"/>
    <w:pPr>
      <w:ind w:left="426" w:firstLine="708"/>
      <w:jc w:val="both"/>
    </w:pPr>
    <w:rPr>
      <w:sz w:val="24"/>
    </w:rPr>
  </w:style>
  <w:style w:type="paragraph" w:styleId="Tekstpodstawowy3">
    <w:name w:val="Body Text 3"/>
    <w:basedOn w:val="Normalny"/>
    <w:link w:val="Tekstpodstawowy3Znak"/>
    <w:rPr>
      <w:sz w:val="24"/>
    </w:rPr>
  </w:style>
  <w:style w:type="paragraph" w:styleId="Tekstpodstawowy2">
    <w:name w:val="Body Text 2"/>
    <w:basedOn w:val="Normalny"/>
    <w:link w:val="Tekstpodstawowy2Znak"/>
    <w:pPr>
      <w:jc w:val="both"/>
    </w:pPr>
    <w:rPr>
      <w:sz w:val="26"/>
    </w:rPr>
  </w:style>
  <w:style w:type="character" w:styleId="Numerstrony">
    <w:name w:val="page number"/>
    <w:basedOn w:val="Domylnaczcionkaakapitu"/>
    <w:qFormat/>
  </w:style>
  <w:style w:type="paragraph" w:styleId="Stopka">
    <w:name w:val="footer"/>
    <w:basedOn w:val="Normalny"/>
    <w:link w:val="StopkaZnak"/>
    <w:pPr>
      <w:tabs>
        <w:tab w:val="center" w:pos="4536"/>
        <w:tab w:val="right" w:pos="9072"/>
      </w:tabs>
    </w:pPr>
  </w:style>
  <w:style w:type="paragraph" w:styleId="Tekstblokowy">
    <w:name w:val="Block Text"/>
    <w:basedOn w:val="Normalny"/>
    <w:pPr>
      <w:ind w:left="357" w:right="142" w:hanging="357"/>
      <w:jc w:val="both"/>
    </w:pPr>
    <w:rPr>
      <w:sz w:val="22"/>
    </w:rPr>
  </w:style>
  <w:style w:type="paragraph" w:styleId="Zwykytekst">
    <w:name w:val="Plain Text"/>
    <w:basedOn w:val="Normalny"/>
    <w:link w:val="ZwykytekstZnak"/>
    <w:rPr>
      <w:rFonts w:ascii="Courier New" w:hAnsi="Courier New"/>
    </w:rPr>
  </w:style>
  <w:style w:type="paragraph" w:customStyle="1" w:styleId="xl39">
    <w:name w:val="xl39"/>
    <w:basedOn w:val="Normalny"/>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font5">
    <w:name w:val="font5"/>
    <w:basedOn w:val="Normalny"/>
    <w:pPr>
      <w:spacing w:before="100" w:beforeAutospacing="1" w:after="100" w:afterAutospacing="1"/>
    </w:pPr>
    <w:rPr>
      <w:rFonts w:ascii="Arial" w:eastAsia="Arial Unicode MS" w:hAnsi="Arial" w:cs="Arial"/>
    </w:rPr>
  </w:style>
  <w:style w:type="paragraph" w:customStyle="1" w:styleId="font6">
    <w:name w:val="font6"/>
    <w:basedOn w:val="Normalny"/>
    <w:pPr>
      <w:spacing w:before="100" w:beforeAutospacing="1" w:after="100" w:afterAutospacing="1"/>
    </w:pPr>
    <w:rPr>
      <w:rFonts w:ascii="Arial" w:eastAsia="Arial Unicode MS" w:hAnsi="Arial" w:cs="Arial"/>
      <w:b/>
      <w:bCs/>
    </w:rPr>
  </w:style>
  <w:style w:type="paragraph" w:customStyle="1" w:styleId="font7">
    <w:name w:val="font7"/>
    <w:basedOn w:val="Normalny"/>
    <w:pPr>
      <w:spacing w:before="100" w:beforeAutospacing="1" w:after="100" w:afterAutospacing="1"/>
    </w:pPr>
    <w:rPr>
      <w:rFonts w:ascii="Arial" w:eastAsia="Arial Unicode MS" w:hAnsi="Arial" w:cs="Arial"/>
    </w:rPr>
  </w:style>
  <w:style w:type="paragraph" w:customStyle="1" w:styleId="xl24">
    <w:name w:val="xl24"/>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25">
    <w:name w:val="xl25"/>
    <w:basedOn w:val="Normalny"/>
    <w:pPr>
      <w:spacing w:before="100" w:beforeAutospacing="1" w:after="100" w:afterAutospacing="1"/>
      <w:jc w:val="center"/>
      <w:textAlignment w:val="center"/>
    </w:pPr>
    <w:rPr>
      <w:rFonts w:ascii="Arial" w:eastAsia="Arial Unicode MS" w:hAnsi="Arial" w:cs="Arial"/>
      <w:sz w:val="24"/>
      <w:szCs w:val="24"/>
    </w:rPr>
  </w:style>
  <w:style w:type="paragraph" w:customStyle="1" w:styleId="xl26">
    <w:name w:val="xl26"/>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7">
    <w:name w:val="xl27"/>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8">
    <w:name w:val="xl28"/>
    <w:basedOn w:val="Normalny"/>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9">
    <w:name w:val="xl29"/>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30">
    <w:name w:val="xl30"/>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1">
    <w:name w:val="xl31"/>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2">
    <w:name w:val="xl32"/>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3">
    <w:name w:val="xl33"/>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4">
    <w:name w:val="xl34"/>
    <w:basedOn w:val="Normalny"/>
    <w:pPr>
      <w:pBdr>
        <w:top w:val="single" w:sz="4" w:space="0" w:color="auto"/>
        <w:lef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5">
    <w:name w:val="xl35"/>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6">
    <w:name w:val="xl3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7">
    <w:name w:val="xl37"/>
    <w:basedOn w:val="Normalny"/>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8">
    <w:name w:val="xl38"/>
    <w:basedOn w:val="Normalny"/>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0">
    <w:name w:val="xl40"/>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1">
    <w:name w:val="xl41"/>
    <w:basedOn w:val="Normalny"/>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2">
    <w:name w:val="xl4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3">
    <w:name w:val="xl43"/>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4">
    <w:name w:val="xl44"/>
    <w:basedOn w:val="Normalny"/>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5">
    <w:name w:val="xl45"/>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6">
    <w:name w:val="xl4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7">
    <w:name w:val="xl47"/>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8">
    <w:name w:val="xl48"/>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9">
    <w:name w:val="xl49"/>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0">
    <w:name w:val="xl50"/>
    <w:basedOn w:val="Normalny"/>
    <w:pPr>
      <w:spacing w:before="100" w:beforeAutospacing="1" w:after="100" w:afterAutospacing="1"/>
      <w:jc w:val="right"/>
      <w:textAlignment w:val="center"/>
    </w:pPr>
    <w:rPr>
      <w:rFonts w:ascii="Arial" w:eastAsia="Arial Unicode MS" w:hAnsi="Arial" w:cs="Arial"/>
      <w:sz w:val="24"/>
      <w:szCs w:val="24"/>
    </w:rPr>
  </w:style>
  <w:style w:type="paragraph" w:customStyle="1" w:styleId="xl51">
    <w:name w:val="xl51"/>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52">
    <w:name w:val="xl52"/>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53">
    <w:name w:val="xl53"/>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4">
    <w:name w:val="xl54"/>
    <w:basedOn w:val="Normalny"/>
    <w:pPr>
      <w:pBdr>
        <w:bottom w:val="single" w:sz="4" w:space="0" w:color="auto"/>
      </w:pBdr>
      <w:spacing w:before="100" w:beforeAutospacing="1" w:after="100" w:afterAutospacing="1"/>
      <w:jc w:val="right"/>
      <w:textAlignment w:val="center"/>
    </w:pPr>
    <w:rPr>
      <w:rFonts w:ascii="Arial" w:eastAsia="Arial Unicode MS" w:hAnsi="Arial" w:cs="Arial"/>
      <w:b/>
      <w:bCs/>
      <w:sz w:val="24"/>
      <w:szCs w:val="24"/>
    </w:rPr>
  </w:style>
  <w:style w:type="paragraph" w:customStyle="1" w:styleId="xl55">
    <w:name w:val="xl55"/>
    <w:basedOn w:val="Normalny"/>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6">
    <w:name w:val="xl56"/>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57">
    <w:name w:val="xl57"/>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8">
    <w:name w:val="xl58"/>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59">
    <w:name w:val="xl59"/>
    <w:basedOn w:val="Normalny"/>
    <w:pPr>
      <w:spacing w:before="100" w:beforeAutospacing="1" w:after="100" w:afterAutospacing="1"/>
      <w:jc w:val="right"/>
      <w:textAlignment w:val="center"/>
    </w:pPr>
    <w:rPr>
      <w:rFonts w:ascii="Arial" w:eastAsia="Arial Unicode MS" w:hAnsi="Arial" w:cs="Arial"/>
      <w:b/>
      <w:bCs/>
      <w:sz w:val="24"/>
      <w:szCs w:val="24"/>
    </w:rPr>
  </w:style>
  <w:style w:type="paragraph" w:customStyle="1" w:styleId="xl60">
    <w:name w:val="xl60"/>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61">
    <w:name w:val="xl61"/>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2">
    <w:name w:val="xl6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4">
    <w:name w:val="xl64"/>
    <w:basedOn w:val="Normalny"/>
    <w:pPr>
      <w:pBdr>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5">
    <w:name w:val="xl65"/>
    <w:basedOn w:val="Normalny"/>
    <w:pPr>
      <w:spacing w:before="100" w:beforeAutospacing="1" w:after="100" w:afterAutospacing="1"/>
      <w:jc w:val="both"/>
      <w:textAlignment w:val="center"/>
    </w:pPr>
    <w:rPr>
      <w:rFonts w:ascii="Arial" w:eastAsia="Arial Unicode MS" w:hAnsi="Arial" w:cs="Arial"/>
      <w:sz w:val="24"/>
      <w:szCs w:val="24"/>
    </w:rPr>
  </w:style>
  <w:style w:type="paragraph" w:customStyle="1" w:styleId="xl66">
    <w:name w:val="xl66"/>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7">
    <w:name w:val="xl67"/>
    <w:basedOn w:val="Normalny"/>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8">
    <w:name w:val="xl68"/>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9">
    <w:name w:val="xl69"/>
    <w:basedOn w:val="Normalny"/>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0">
    <w:name w:val="xl70"/>
    <w:basedOn w:val="Normalny"/>
    <w:pPr>
      <w:spacing w:before="100" w:beforeAutospacing="1" w:after="100" w:afterAutospacing="1"/>
    </w:pPr>
    <w:rPr>
      <w:rFonts w:ascii="Arial" w:eastAsia="Arial Unicode MS" w:hAnsi="Arial" w:cs="Arial"/>
      <w:sz w:val="24"/>
      <w:szCs w:val="24"/>
    </w:rPr>
  </w:style>
  <w:style w:type="paragraph" w:customStyle="1" w:styleId="xl71">
    <w:name w:val="xl71"/>
    <w:basedOn w:val="Normalny"/>
    <w:pPr>
      <w:spacing w:before="100" w:beforeAutospacing="1" w:after="100" w:afterAutospacing="1"/>
      <w:jc w:val="both"/>
    </w:pPr>
    <w:rPr>
      <w:rFonts w:ascii="Arial" w:eastAsia="Arial Unicode MS" w:hAnsi="Arial" w:cs="Arial"/>
      <w:sz w:val="24"/>
      <w:szCs w:val="24"/>
    </w:rPr>
  </w:style>
  <w:style w:type="paragraph" w:customStyle="1" w:styleId="xl72">
    <w:name w:val="xl72"/>
    <w:basedOn w:val="Normalny"/>
    <w:pPr>
      <w:pBdr>
        <w:top w:val="single" w:sz="4" w:space="0" w:color="auto"/>
        <w:lef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3">
    <w:name w:val="xl73"/>
    <w:basedOn w:val="Normalny"/>
    <w:pPr>
      <w:pBdr>
        <w:left w:val="single" w:sz="4" w:space="0" w:color="auto"/>
        <w:bottom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4">
    <w:name w:val="xl74"/>
    <w:basedOn w:val="Normalny"/>
    <w:pPr>
      <w:spacing w:before="100" w:beforeAutospacing="1" w:after="100" w:afterAutospacing="1"/>
    </w:pPr>
    <w:rPr>
      <w:rFonts w:ascii="Arial" w:eastAsia="Arial Unicode MS" w:hAnsi="Arial" w:cs="Arial"/>
      <w:b/>
      <w:bCs/>
      <w:sz w:val="24"/>
      <w:szCs w:val="24"/>
    </w:rPr>
  </w:style>
  <w:style w:type="paragraph" w:customStyle="1" w:styleId="xl75">
    <w:name w:val="xl75"/>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76">
    <w:name w:val="xl76"/>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7">
    <w:name w:val="xl77"/>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8">
    <w:name w:val="xl78"/>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9">
    <w:name w:val="xl79"/>
    <w:basedOn w:val="Normalny"/>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styleId="NormalnyWeb">
    <w:name w:val="Normal (Web)"/>
    <w:basedOn w:val="Normalny"/>
    <w:uiPriority w:val="99"/>
    <w:pPr>
      <w:spacing w:before="100" w:beforeAutospacing="1" w:after="100" w:afterAutospacing="1"/>
      <w:jc w:val="both"/>
    </w:pPr>
    <w:rPr>
      <w:rFonts w:ascii="Arial Unicode MS" w:eastAsia="Arial Unicode MS" w:hAnsi="Arial Unicode MS" w:cs="Arial Unicode MS"/>
    </w:rPr>
  </w:style>
  <w:style w:type="character" w:styleId="Hipercze">
    <w:name w:val="Hyperlink"/>
    <w:rPr>
      <w:color w:val="0000FF"/>
      <w:u w:val="single"/>
    </w:rPr>
  </w:style>
  <w:style w:type="character" w:styleId="UyteHipercze">
    <w:name w:val="FollowedHyperlink"/>
    <w:qFormat/>
    <w:rPr>
      <w:color w:val="800080"/>
      <w:u w:val="single"/>
    </w:rPr>
  </w:style>
  <w:style w:type="paragraph" w:customStyle="1" w:styleId="FR1">
    <w:name w:val="FR1"/>
    <w:pPr>
      <w:widowControl w:val="0"/>
      <w:autoSpaceDE w:val="0"/>
      <w:autoSpaceDN w:val="0"/>
      <w:adjustRightInd w:val="0"/>
      <w:spacing w:before="20"/>
      <w:ind w:left="360"/>
    </w:pPr>
    <w:rPr>
      <w:b/>
      <w:bCs/>
      <w:sz w:val="28"/>
      <w:szCs w:val="28"/>
    </w:rPr>
  </w:style>
  <w:style w:type="paragraph" w:styleId="Tekstdymka">
    <w:name w:val="Balloon Text"/>
    <w:basedOn w:val="Normalny"/>
    <w:link w:val="TekstdymkaZnak"/>
    <w:rPr>
      <w:rFonts w:ascii="Tahoma" w:hAnsi="Tahoma" w:cs="Tahoma"/>
      <w:sz w:val="16"/>
      <w:szCs w:val="16"/>
    </w:rPr>
  </w:style>
  <w:style w:type="paragraph" w:styleId="Tytu">
    <w:name w:val="Title"/>
    <w:basedOn w:val="Normalny"/>
    <w:link w:val="TytuZnak"/>
    <w:qFormat/>
    <w:pPr>
      <w:jc w:val="center"/>
    </w:pPr>
    <w:rPr>
      <w:b/>
      <w:sz w:val="32"/>
    </w:rPr>
  </w:style>
  <w:style w:type="paragraph" w:customStyle="1" w:styleId="NA">
    <w:name w:val="N/A"/>
    <w:basedOn w:val="Normalny"/>
    <w:pPr>
      <w:tabs>
        <w:tab w:val="left" w:pos="9000"/>
        <w:tab w:val="right" w:pos="9360"/>
      </w:tabs>
      <w:suppressAutoHyphens/>
    </w:pPr>
    <w:rPr>
      <w:rFonts w:ascii="CG Times" w:hAnsi="CG Times"/>
      <w:sz w:val="24"/>
      <w:lang w:val="en-US"/>
    </w:rPr>
  </w:style>
  <w:style w:type="character" w:styleId="Odwoaniedokomentarza">
    <w:name w:val="annotation reference"/>
    <w:qFormat/>
    <w:rPr>
      <w:sz w:val="16"/>
      <w:szCs w:val="16"/>
    </w:rPr>
  </w:style>
  <w:style w:type="paragraph" w:styleId="Tekstkomentarza">
    <w:name w:val="annotation text"/>
    <w:basedOn w:val="Normalny"/>
    <w:link w:val="TekstkomentarzaZnak"/>
    <w:uiPriority w:val="99"/>
    <w:semiHidden/>
  </w:style>
  <w:style w:type="paragraph" w:styleId="Tematkomentarza">
    <w:name w:val="annotation subject"/>
    <w:basedOn w:val="Tekstkomentarza"/>
    <w:next w:val="Tekstkomentarza"/>
    <w:link w:val="TematkomentarzaZnak"/>
    <w:semiHidden/>
    <w:rPr>
      <w:b/>
      <w:bCs/>
    </w:rPr>
  </w:style>
  <w:style w:type="paragraph" w:styleId="Tekstprzypisukocowego">
    <w:name w:val="endnote text"/>
    <w:basedOn w:val="Normalny"/>
    <w:link w:val="TekstprzypisukocowegoZnak"/>
    <w:semiHidden/>
  </w:style>
  <w:style w:type="paragraph" w:customStyle="1" w:styleId="Podstawowy2">
    <w:name w:val="Podstawowy2"/>
    <w:basedOn w:val="Normalny"/>
    <w:next w:val="Normalny"/>
    <w:pPr>
      <w:widowControl w:val="0"/>
      <w:suppressAutoHyphens/>
      <w:overflowPunct w:val="0"/>
      <w:autoSpaceDE w:val="0"/>
      <w:spacing w:line="360" w:lineRule="auto"/>
      <w:jc w:val="both"/>
    </w:pPr>
    <w:rPr>
      <w:sz w:val="24"/>
      <w:szCs w:val="24"/>
    </w:rPr>
  </w:style>
  <w:style w:type="paragraph" w:styleId="HTML-wstpniesformatowany">
    <w:name w:val="HTML Preformatted"/>
    <w:basedOn w:val="Normalny"/>
    <w:link w:val="HTML-wstpniesformatowanyZnak"/>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rPr>
  </w:style>
  <w:style w:type="character" w:styleId="Pogrubienie">
    <w:name w:val="Strong"/>
    <w:qFormat/>
    <w:rPr>
      <w:b/>
      <w:bCs/>
    </w:rPr>
  </w:style>
  <w:style w:type="paragraph" w:customStyle="1" w:styleId="TableText">
    <w:name w:val="Table Text"/>
    <w:pPr>
      <w:autoSpaceDE w:val="0"/>
      <w:autoSpaceDN w:val="0"/>
      <w:adjustRightInd w:val="0"/>
    </w:pPr>
    <w:rPr>
      <w:rFonts w:ascii="Arial" w:hAnsi="Arial" w:cs="Arial"/>
      <w:color w:val="000000"/>
    </w:rPr>
  </w:style>
  <w:style w:type="character" w:customStyle="1" w:styleId="timark">
    <w:name w:val="timark"/>
    <w:basedOn w:val="Domylnaczcionkaakapitu"/>
    <w:qFormat/>
  </w:style>
  <w:style w:type="character" w:customStyle="1" w:styleId="nomark">
    <w:name w:val="nomark"/>
    <w:basedOn w:val="Domylnaczcionkaakapitu"/>
    <w:qFormat/>
  </w:style>
  <w:style w:type="paragraph" w:customStyle="1" w:styleId="addr">
    <w:name w:val="addr"/>
    <w:basedOn w:val="Normalny"/>
    <w:pPr>
      <w:spacing w:before="100" w:beforeAutospacing="1" w:after="100" w:afterAutospacing="1"/>
    </w:pPr>
    <w:rPr>
      <w:sz w:val="24"/>
      <w:szCs w:val="24"/>
    </w:rPr>
  </w:style>
  <w:style w:type="table" w:styleId="Tabela-Siatka">
    <w:name w:val="Table Grid"/>
    <w:basedOn w:val="Standardowy"/>
    <w:uiPriority w:val="39"/>
    <w:rsid w:val="00780B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8033EE"/>
    <w:rPr>
      <w:sz w:val="24"/>
      <w:szCs w:val="24"/>
    </w:rPr>
  </w:style>
  <w:style w:type="paragraph" w:styleId="Tekstprzypisudolnego">
    <w:name w:val="footnote text"/>
    <w:aliases w:val="Podrozdział"/>
    <w:basedOn w:val="Normalny"/>
    <w:link w:val="TekstprzypisudolnegoZnak"/>
    <w:uiPriority w:val="99"/>
    <w:rsid w:val="00A73741"/>
  </w:style>
  <w:style w:type="paragraph" w:customStyle="1" w:styleId="Tekstpodstawowy21">
    <w:name w:val="Tekst podstawowy 21"/>
    <w:basedOn w:val="Normalny"/>
    <w:rsid w:val="00A73741"/>
    <w:rPr>
      <w:b/>
      <w:sz w:val="24"/>
    </w:rPr>
  </w:style>
  <w:style w:type="paragraph" w:customStyle="1" w:styleId="ZnakZnakZnakZnak">
    <w:name w:val="Znak Znak Znak Znak"/>
    <w:basedOn w:val="Normalny"/>
    <w:rsid w:val="00B560D1"/>
    <w:rPr>
      <w:sz w:val="24"/>
      <w:szCs w:val="24"/>
    </w:rPr>
  </w:style>
  <w:style w:type="paragraph" w:customStyle="1" w:styleId="Znak">
    <w:name w:val="Znak"/>
    <w:basedOn w:val="Normalny"/>
    <w:rsid w:val="00BB336E"/>
    <w:rPr>
      <w:sz w:val="24"/>
      <w:szCs w:val="24"/>
    </w:rPr>
  </w:style>
  <w:style w:type="paragraph" w:customStyle="1" w:styleId="ZnakZnakZnakZnakZnakZnakZnakZnak">
    <w:name w:val="Znak Znak Znak Znak Znak Znak Znak Znak"/>
    <w:basedOn w:val="Normalny"/>
    <w:rsid w:val="00B52C6D"/>
    <w:rPr>
      <w:sz w:val="24"/>
      <w:szCs w:val="24"/>
    </w:rPr>
  </w:style>
  <w:style w:type="paragraph" w:customStyle="1" w:styleId="ZnakZnakZnakZnak0">
    <w:name w:val="Znak Znak Znak Znak"/>
    <w:basedOn w:val="Normalny"/>
    <w:rsid w:val="00A23C99"/>
    <w:rPr>
      <w:sz w:val="24"/>
      <w:szCs w:val="24"/>
    </w:rPr>
  </w:style>
  <w:style w:type="paragraph" w:customStyle="1" w:styleId="Zawartotabeli">
    <w:name w:val="Zawartość tabeli"/>
    <w:basedOn w:val="Normalny"/>
    <w:rsid w:val="00810ED7"/>
    <w:pPr>
      <w:suppressLineNumbers/>
      <w:suppressAutoHyphens/>
    </w:pPr>
    <w:rPr>
      <w:lang w:eastAsia="zh-CN"/>
    </w:rPr>
  </w:style>
  <w:style w:type="paragraph" w:customStyle="1" w:styleId="Akapitzlist1">
    <w:name w:val="Akapit z listą1"/>
    <w:basedOn w:val="Normalny"/>
    <w:rsid w:val="000202ED"/>
    <w:pPr>
      <w:spacing w:after="200" w:line="276" w:lineRule="auto"/>
      <w:ind w:left="720"/>
    </w:pPr>
    <w:rPr>
      <w:rFonts w:ascii="Calibri" w:hAnsi="Calibri"/>
      <w:sz w:val="22"/>
      <w:szCs w:val="22"/>
    </w:rPr>
  </w:style>
  <w:style w:type="paragraph" w:customStyle="1" w:styleId="Zwykytekst1">
    <w:name w:val="Zwykły tekst1"/>
    <w:basedOn w:val="Normalny"/>
    <w:rsid w:val="00F75E8A"/>
    <w:pPr>
      <w:widowControl w:val="0"/>
      <w:suppressAutoHyphens/>
    </w:pPr>
    <w:rPr>
      <w:rFonts w:ascii="Courier New" w:eastAsia="Lucida Sans Unicode" w:hAnsi="Courier New" w:cs="Tahoma"/>
      <w:color w:val="000000"/>
      <w:lang w:val="en-US" w:eastAsia="en-US" w:bidi="en-US"/>
    </w:rPr>
  </w:style>
  <w:style w:type="paragraph" w:customStyle="1" w:styleId="Tekstpodstawowy31">
    <w:name w:val="Tekst podstawowy 31"/>
    <w:basedOn w:val="Normalny"/>
    <w:rsid w:val="00F75E8A"/>
    <w:pPr>
      <w:widowControl w:val="0"/>
      <w:suppressAutoHyphens/>
      <w:spacing w:after="120"/>
    </w:pPr>
    <w:rPr>
      <w:rFonts w:eastAsia="Lucida Sans Unicode" w:cs="Tahoma"/>
      <w:color w:val="000000"/>
      <w:sz w:val="16"/>
      <w:szCs w:val="16"/>
      <w:lang w:val="en-US" w:eastAsia="en-US" w:bidi="en-US"/>
    </w:rPr>
  </w:style>
  <w:style w:type="character" w:customStyle="1" w:styleId="WW8Num2z0">
    <w:name w:val="WW8Num2z0"/>
    <w:qFormat/>
    <w:rsid w:val="005F3EB4"/>
    <w:rPr>
      <w:rFonts w:ascii="Times New Roman" w:hAnsi="Times New Roman" w:cs="Times New Roman"/>
      <w:color w:val="000000"/>
    </w:rPr>
  </w:style>
  <w:style w:type="character" w:customStyle="1" w:styleId="Absatz-Standardschriftart">
    <w:name w:val="Absatz-Standardschriftart"/>
    <w:qFormat/>
    <w:rsid w:val="005F3EB4"/>
  </w:style>
  <w:style w:type="character" w:customStyle="1" w:styleId="WW-Absatz-Standardschriftart">
    <w:name w:val="WW-Absatz-Standardschriftart"/>
    <w:qFormat/>
    <w:rsid w:val="005F3EB4"/>
  </w:style>
  <w:style w:type="character" w:customStyle="1" w:styleId="WW-Absatz-Standardschriftart1">
    <w:name w:val="WW-Absatz-Standardschriftart1"/>
    <w:qFormat/>
    <w:rsid w:val="005F3EB4"/>
  </w:style>
  <w:style w:type="character" w:customStyle="1" w:styleId="WW8Num1z0">
    <w:name w:val="WW8Num1z0"/>
    <w:qFormat/>
    <w:rsid w:val="005F3EB4"/>
    <w:rPr>
      <w:b w:val="0"/>
      <w:i w:val="0"/>
    </w:rPr>
  </w:style>
  <w:style w:type="character" w:customStyle="1" w:styleId="WW8Num7z0">
    <w:name w:val="WW8Num7z0"/>
    <w:qFormat/>
    <w:rsid w:val="005F3EB4"/>
    <w:rPr>
      <w:rFonts w:ascii="Times New Roman" w:hAnsi="Times New Roman" w:cs="Times New Roman"/>
      <w:b w:val="0"/>
      <w:i w:val="0"/>
      <w:color w:val="auto"/>
    </w:rPr>
  </w:style>
  <w:style w:type="character" w:customStyle="1" w:styleId="WW8Num7z2">
    <w:name w:val="WW8Num7z2"/>
    <w:qFormat/>
    <w:rsid w:val="005F3EB4"/>
    <w:rPr>
      <w:rFonts w:ascii="Times New Roman" w:eastAsia="Times New Roman" w:hAnsi="Times New Roman" w:cs="Times New Roman"/>
    </w:rPr>
  </w:style>
  <w:style w:type="character" w:customStyle="1" w:styleId="WW8Num15z0">
    <w:name w:val="WW8Num15z0"/>
    <w:qFormat/>
    <w:rsid w:val="005F3EB4"/>
    <w:rPr>
      <w:rFonts w:ascii="Times New Roman" w:eastAsia="Times New Roman" w:hAnsi="Times New Roman" w:cs="Times New Roman"/>
      <w:color w:val="000000"/>
    </w:rPr>
  </w:style>
  <w:style w:type="character" w:customStyle="1" w:styleId="WW8Num15z1">
    <w:name w:val="WW8Num15z1"/>
    <w:qFormat/>
    <w:rsid w:val="005F3EB4"/>
    <w:rPr>
      <w:rFonts w:ascii="Courier New" w:hAnsi="Courier New" w:cs="Courier New"/>
    </w:rPr>
  </w:style>
  <w:style w:type="character" w:customStyle="1" w:styleId="WW8Num15z2">
    <w:name w:val="WW8Num15z2"/>
    <w:qFormat/>
    <w:rsid w:val="005F3EB4"/>
    <w:rPr>
      <w:rFonts w:ascii="Wingdings" w:hAnsi="Wingdings" w:cs="Wingdings"/>
    </w:rPr>
  </w:style>
  <w:style w:type="character" w:customStyle="1" w:styleId="WW8Num15z3">
    <w:name w:val="WW8Num15z3"/>
    <w:qFormat/>
    <w:rsid w:val="005F3EB4"/>
    <w:rPr>
      <w:rFonts w:ascii="Symbol" w:hAnsi="Symbol" w:cs="Symbol"/>
    </w:rPr>
  </w:style>
  <w:style w:type="character" w:customStyle="1" w:styleId="WW8Num16z0">
    <w:name w:val="WW8Num16z0"/>
    <w:qFormat/>
    <w:rsid w:val="005F3EB4"/>
    <w:rPr>
      <w:rFonts w:ascii="Times New Roman" w:eastAsia="Times New Roman" w:hAnsi="Times New Roman" w:cs="Times New Roman"/>
      <w:color w:val="000000"/>
    </w:rPr>
  </w:style>
  <w:style w:type="character" w:customStyle="1" w:styleId="WW8Num17z0">
    <w:name w:val="WW8Num17z0"/>
    <w:qFormat/>
    <w:rsid w:val="005F3EB4"/>
    <w:rPr>
      <w:rFonts w:ascii="Wingdings" w:hAnsi="Wingdings" w:cs="Wingdings"/>
      <w:sz w:val="24"/>
    </w:rPr>
  </w:style>
  <w:style w:type="character" w:customStyle="1" w:styleId="WW8Num17z1">
    <w:name w:val="WW8Num17z1"/>
    <w:qFormat/>
    <w:rsid w:val="005F3EB4"/>
    <w:rPr>
      <w:rFonts w:ascii="Courier New" w:hAnsi="Courier New" w:cs="Courier New"/>
    </w:rPr>
  </w:style>
  <w:style w:type="character" w:customStyle="1" w:styleId="WW8Num17z2">
    <w:name w:val="WW8Num17z2"/>
    <w:qFormat/>
    <w:rsid w:val="005F3EB4"/>
    <w:rPr>
      <w:rFonts w:ascii="Wingdings" w:hAnsi="Wingdings" w:cs="Wingdings"/>
    </w:rPr>
  </w:style>
  <w:style w:type="character" w:customStyle="1" w:styleId="WW8Num17z3">
    <w:name w:val="WW8Num17z3"/>
    <w:qFormat/>
    <w:rsid w:val="005F3EB4"/>
    <w:rPr>
      <w:rFonts w:ascii="Symbol" w:hAnsi="Symbol" w:cs="Symbol"/>
    </w:rPr>
  </w:style>
  <w:style w:type="character" w:customStyle="1" w:styleId="WW8Num18z0">
    <w:name w:val="WW8Num18z0"/>
    <w:qFormat/>
    <w:rsid w:val="005F3EB4"/>
    <w:rPr>
      <w:color w:val="auto"/>
    </w:rPr>
  </w:style>
  <w:style w:type="character" w:customStyle="1" w:styleId="WW8Num19z1">
    <w:name w:val="WW8Num19z1"/>
    <w:qFormat/>
    <w:rsid w:val="005F3EB4"/>
    <w:rPr>
      <w:rFonts w:ascii="Times New Roman" w:hAnsi="Times New Roman" w:cs="Times New Roman"/>
      <w:b w:val="0"/>
      <w:i w:val="0"/>
      <w:sz w:val="22"/>
    </w:rPr>
  </w:style>
  <w:style w:type="character" w:customStyle="1" w:styleId="WW8Num21z0">
    <w:name w:val="WW8Num21z0"/>
    <w:qFormat/>
    <w:rsid w:val="005F3EB4"/>
    <w:rPr>
      <w:rFonts w:cs="Times New Roman"/>
    </w:rPr>
  </w:style>
  <w:style w:type="character" w:customStyle="1" w:styleId="WW8Num22z0">
    <w:name w:val="WW8Num22z0"/>
    <w:qFormat/>
    <w:rsid w:val="005F3EB4"/>
    <w:rPr>
      <w:rFonts w:ascii="Times New Roman" w:hAnsi="Times New Roman" w:cs="Times New Roman"/>
      <w:sz w:val="22"/>
    </w:rPr>
  </w:style>
  <w:style w:type="character" w:customStyle="1" w:styleId="WW8Num24z0">
    <w:name w:val="WW8Num24z0"/>
    <w:qFormat/>
    <w:rsid w:val="005F3EB4"/>
    <w:rPr>
      <w:rFonts w:ascii="Times New Roman" w:eastAsia="Times New Roman" w:hAnsi="Times New Roman" w:cs="Times New Roman"/>
      <w:b w:val="0"/>
      <w:color w:val="auto"/>
    </w:rPr>
  </w:style>
  <w:style w:type="character" w:customStyle="1" w:styleId="WW8Num24z1">
    <w:name w:val="WW8Num24z1"/>
    <w:qFormat/>
    <w:rsid w:val="005F3EB4"/>
    <w:rPr>
      <w:rFonts w:ascii="Courier New" w:hAnsi="Courier New" w:cs="Courier New"/>
    </w:rPr>
  </w:style>
  <w:style w:type="character" w:customStyle="1" w:styleId="WW8Num24z2">
    <w:name w:val="WW8Num24z2"/>
    <w:qFormat/>
    <w:rsid w:val="005F3EB4"/>
    <w:rPr>
      <w:rFonts w:ascii="Wingdings" w:hAnsi="Wingdings" w:cs="Wingdings"/>
    </w:rPr>
  </w:style>
  <w:style w:type="character" w:customStyle="1" w:styleId="WW8Num24z3">
    <w:name w:val="WW8Num24z3"/>
    <w:qFormat/>
    <w:rsid w:val="005F3EB4"/>
    <w:rPr>
      <w:rFonts w:ascii="Symbol" w:hAnsi="Symbol" w:cs="Symbol"/>
    </w:rPr>
  </w:style>
  <w:style w:type="character" w:customStyle="1" w:styleId="WW8Num25z0">
    <w:name w:val="WW8Num25z0"/>
    <w:qFormat/>
    <w:rsid w:val="005F3EB4"/>
    <w:rPr>
      <w:b/>
    </w:rPr>
  </w:style>
  <w:style w:type="character" w:customStyle="1" w:styleId="WW8Num25z1">
    <w:name w:val="WW8Num25z1"/>
    <w:qFormat/>
    <w:rsid w:val="005F3EB4"/>
    <w:rPr>
      <w:b w:val="0"/>
      <w:i w:val="0"/>
    </w:rPr>
  </w:style>
  <w:style w:type="character" w:customStyle="1" w:styleId="WW8Num27z2">
    <w:name w:val="WW8Num27z2"/>
    <w:qFormat/>
    <w:rsid w:val="005F3EB4"/>
    <w:rPr>
      <w:rFonts w:ascii="Times New Roman" w:hAnsi="Times New Roman" w:cs="Times New Roman"/>
      <w:b w:val="0"/>
      <w:i w:val="0"/>
      <w:sz w:val="22"/>
    </w:rPr>
  </w:style>
  <w:style w:type="character" w:customStyle="1" w:styleId="WW8Num28z0">
    <w:name w:val="WW8Num28z0"/>
    <w:qFormat/>
    <w:rsid w:val="005F3EB4"/>
    <w:rPr>
      <w:color w:val="000000"/>
    </w:rPr>
  </w:style>
  <w:style w:type="character" w:customStyle="1" w:styleId="WW8Num28z1">
    <w:name w:val="WW8Num28z1"/>
    <w:qFormat/>
    <w:rsid w:val="005F3EB4"/>
    <w:rPr>
      <w:sz w:val="22"/>
    </w:rPr>
  </w:style>
  <w:style w:type="character" w:customStyle="1" w:styleId="WW8Num28z2">
    <w:name w:val="WW8Num28z2"/>
    <w:qFormat/>
    <w:rsid w:val="005F3EB4"/>
    <w:rPr>
      <w:rFonts w:ascii="Times New Roman" w:hAnsi="Times New Roman" w:cs="Times New Roman"/>
      <w:b w:val="0"/>
      <w:i w:val="0"/>
      <w:sz w:val="22"/>
    </w:rPr>
  </w:style>
  <w:style w:type="character" w:customStyle="1" w:styleId="WW8Num30z0">
    <w:name w:val="WW8Num30z0"/>
    <w:qFormat/>
    <w:rsid w:val="005F3EB4"/>
    <w:rPr>
      <w:b/>
    </w:rPr>
  </w:style>
  <w:style w:type="character" w:customStyle="1" w:styleId="WW8Num30z1">
    <w:name w:val="WW8Num30z1"/>
    <w:qFormat/>
    <w:rsid w:val="005F3EB4"/>
    <w:rPr>
      <w:rFonts w:ascii="Times New Roman" w:hAnsi="Times New Roman" w:cs="Times New Roman"/>
      <w:b w:val="0"/>
      <w:i w:val="0"/>
      <w:sz w:val="22"/>
    </w:rPr>
  </w:style>
  <w:style w:type="character" w:customStyle="1" w:styleId="WW8Num34z1">
    <w:name w:val="WW8Num34z1"/>
    <w:qFormat/>
    <w:rsid w:val="005F3EB4"/>
    <w:rPr>
      <w:rFonts w:ascii="Times New Roman" w:eastAsia="SimSun" w:hAnsi="Times New Roman" w:cs="Times New Roman"/>
    </w:rPr>
  </w:style>
  <w:style w:type="character" w:customStyle="1" w:styleId="WW8Num35z0">
    <w:name w:val="WW8Num35z0"/>
    <w:qFormat/>
    <w:rsid w:val="005F3EB4"/>
    <w:rPr>
      <w:sz w:val="22"/>
      <w:szCs w:val="22"/>
    </w:rPr>
  </w:style>
  <w:style w:type="character" w:customStyle="1" w:styleId="WW8Num37z0">
    <w:name w:val="WW8Num37z0"/>
    <w:qFormat/>
    <w:rsid w:val="005F3EB4"/>
    <w:rPr>
      <w:sz w:val="22"/>
    </w:rPr>
  </w:style>
  <w:style w:type="character" w:customStyle="1" w:styleId="WW8Num40z0">
    <w:name w:val="WW8Num40z0"/>
    <w:qFormat/>
    <w:rsid w:val="005F3EB4"/>
    <w:rPr>
      <w:rFonts w:ascii="Times New Roman" w:hAnsi="Times New Roman" w:cs="Times New Roman"/>
      <w:sz w:val="22"/>
      <w:szCs w:val="22"/>
    </w:rPr>
  </w:style>
  <w:style w:type="character" w:customStyle="1" w:styleId="Domylnaczcionkaakapitu1">
    <w:name w:val="Domyślna czcionka akapitu1"/>
    <w:qFormat/>
    <w:rsid w:val="005F3EB4"/>
  </w:style>
  <w:style w:type="paragraph" w:customStyle="1" w:styleId="Nagwek10">
    <w:name w:val="Nagłówek1"/>
    <w:basedOn w:val="Normalny"/>
    <w:next w:val="Tekstpodstawowy"/>
    <w:rsid w:val="005F3EB4"/>
    <w:pPr>
      <w:suppressAutoHyphens/>
      <w:jc w:val="center"/>
    </w:pPr>
    <w:rPr>
      <w:b/>
      <w:sz w:val="32"/>
      <w:lang w:eastAsia="zh-CN"/>
    </w:rPr>
  </w:style>
  <w:style w:type="paragraph" w:styleId="Lista0">
    <w:name w:val="List"/>
    <w:basedOn w:val="Tekstpodstawowy"/>
    <w:rsid w:val="005F3EB4"/>
    <w:pPr>
      <w:suppressAutoHyphens/>
    </w:pPr>
    <w:rPr>
      <w:rFonts w:cs="Mangal"/>
      <w:lang w:eastAsia="zh-CN"/>
    </w:rPr>
  </w:style>
  <w:style w:type="paragraph" w:styleId="Legenda">
    <w:name w:val="caption"/>
    <w:basedOn w:val="Normalny"/>
    <w:qFormat/>
    <w:rsid w:val="005F3EB4"/>
    <w:pPr>
      <w:suppressLineNumbers/>
      <w:suppressAutoHyphens/>
      <w:spacing w:before="120" w:after="120"/>
    </w:pPr>
    <w:rPr>
      <w:rFonts w:cs="Mangal"/>
      <w:i/>
      <w:iCs/>
      <w:sz w:val="24"/>
      <w:szCs w:val="24"/>
      <w:lang w:eastAsia="zh-CN"/>
    </w:rPr>
  </w:style>
  <w:style w:type="paragraph" w:customStyle="1" w:styleId="Indeks">
    <w:name w:val="Indeks"/>
    <w:basedOn w:val="Normalny"/>
    <w:qFormat/>
    <w:rsid w:val="005F3EB4"/>
    <w:pPr>
      <w:suppressLineNumbers/>
      <w:suppressAutoHyphens/>
    </w:pPr>
    <w:rPr>
      <w:rFonts w:cs="Mangal"/>
      <w:lang w:eastAsia="zh-CN"/>
    </w:rPr>
  </w:style>
  <w:style w:type="paragraph" w:customStyle="1" w:styleId="Tekstpodstawowywcity21">
    <w:name w:val="Tekst podstawowy wcięty 21"/>
    <w:basedOn w:val="Normalny"/>
    <w:rsid w:val="005F3EB4"/>
    <w:pPr>
      <w:suppressAutoHyphens/>
      <w:ind w:left="360"/>
    </w:pPr>
    <w:rPr>
      <w:b/>
      <w:sz w:val="24"/>
      <w:lang w:eastAsia="zh-CN"/>
    </w:rPr>
  </w:style>
  <w:style w:type="paragraph" w:customStyle="1" w:styleId="Tekstpodstawowywcity31">
    <w:name w:val="Tekst podstawowy wcięty 31"/>
    <w:basedOn w:val="Normalny"/>
    <w:rsid w:val="005F3EB4"/>
    <w:pPr>
      <w:suppressAutoHyphens/>
      <w:ind w:left="426" w:firstLine="708"/>
      <w:jc w:val="both"/>
    </w:pPr>
    <w:rPr>
      <w:sz w:val="24"/>
      <w:lang w:eastAsia="zh-CN"/>
    </w:rPr>
  </w:style>
  <w:style w:type="paragraph" w:customStyle="1" w:styleId="Tekstpodstawowy210">
    <w:name w:val="Tekst podstawowy 21"/>
    <w:basedOn w:val="Normalny"/>
    <w:rsid w:val="005F3EB4"/>
    <w:pPr>
      <w:suppressAutoHyphens/>
      <w:jc w:val="both"/>
    </w:pPr>
    <w:rPr>
      <w:sz w:val="26"/>
      <w:lang w:eastAsia="zh-CN"/>
    </w:rPr>
  </w:style>
  <w:style w:type="paragraph" w:customStyle="1" w:styleId="Tekstblokowy1">
    <w:name w:val="Tekst blokowy1"/>
    <w:basedOn w:val="Normalny"/>
    <w:rsid w:val="005F3EB4"/>
    <w:pPr>
      <w:suppressAutoHyphens/>
      <w:ind w:left="357" w:right="142" w:hanging="357"/>
      <w:jc w:val="both"/>
    </w:pPr>
    <w:rPr>
      <w:sz w:val="22"/>
      <w:lang w:eastAsia="zh-CN"/>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uiPriority w:val="34"/>
    <w:qFormat/>
    <w:rsid w:val="005F3EB4"/>
    <w:pPr>
      <w:suppressAutoHyphens/>
      <w:ind w:left="708"/>
    </w:pPr>
    <w:rPr>
      <w:sz w:val="24"/>
      <w:szCs w:val="24"/>
      <w:lang w:eastAsia="zh-CN"/>
    </w:rPr>
  </w:style>
  <w:style w:type="paragraph" w:customStyle="1" w:styleId="Bartek">
    <w:name w:val="Bartek"/>
    <w:basedOn w:val="Normalny"/>
    <w:rsid w:val="005F3EB4"/>
    <w:pPr>
      <w:suppressAutoHyphens/>
    </w:pPr>
    <w:rPr>
      <w:sz w:val="28"/>
      <w:szCs w:val="28"/>
      <w:lang w:eastAsia="zh-CN"/>
    </w:rPr>
  </w:style>
  <w:style w:type="paragraph" w:customStyle="1" w:styleId="Nagwektabeli">
    <w:name w:val="Nagłówek tabeli"/>
    <w:basedOn w:val="Zawartotabeli"/>
    <w:rsid w:val="005F3EB4"/>
    <w:pPr>
      <w:jc w:val="center"/>
    </w:pPr>
    <w:rPr>
      <w:b/>
      <w:bCs/>
    </w:rPr>
  </w:style>
  <w:style w:type="character" w:customStyle="1" w:styleId="cpvdrzewo5">
    <w:name w:val="cpv_drzewo_5"/>
    <w:qFormat/>
    <w:rsid w:val="005F3EB4"/>
  </w:style>
  <w:style w:type="character" w:customStyle="1" w:styleId="st">
    <w:name w:val="st"/>
    <w:qFormat/>
    <w:rsid w:val="005F3EB4"/>
  </w:style>
  <w:style w:type="character" w:customStyle="1" w:styleId="TekstdymkaZnak">
    <w:name w:val="Tekst dymka Znak"/>
    <w:link w:val="Tekstdymka"/>
    <w:uiPriority w:val="99"/>
    <w:qFormat/>
    <w:rsid w:val="005F3EB4"/>
    <w:rPr>
      <w:rFonts w:ascii="Tahoma" w:hAnsi="Tahoma" w:cs="Tahoma"/>
      <w:sz w:val="16"/>
      <w:szCs w:val="16"/>
    </w:rPr>
  </w:style>
  <w:style w:type="character" w:customStyle="1" w:styleId="Nagwek1Znak">
    <w:name w:val="Nagłówek 1 Znak"/>
    <w:link w:val="Nagwek1"/>
    <w:qFormat/>
    <w:rsid w:val="0037570A"/>
    <w:rPr>
      <w:sz w:val="24"/>
    </w:rPr>
  </w:style>
  <w:style w:type="character" w:customStyle="1" w:styleId="Nagwek2Znak">
    <w:name w:val="Nagłówek 2 Znak"/>
    <w:aliases w:val="H2 Znak,2 Znak, Znak4 Znak,Znak4 Znak"/>
    <w:link w:val="Nagwek2"/>
    <w:qFormat/>
    <w:rsid w:val="0037570A"/>
    <w:rPr>
      <w:sz w:val="26"/>
    </w:rPr>
  </w:style>
  <w:style w:type="character" w:customStyle="1" w:styleId="Nagwek3Znak">
    <w:name w:val="Nagłówek 3 Znak"/>
    <w:aliases w:val="H3 Znak"/>
    <w:link w:val="Nagwek3"/>
    <w:qFormat/>
    <w:rsid w:val="0037570A"/>
    <w:rPr>
      <w:b/>
      <w:sz w:val="26"/>
    </w:rPr>
  </w:style>
  <w:style w:type="character" w:customStyle="1" w:styleId="Nagwek4Znak">
    <w:name w:val="Nagłówek 4 Znak"/>
    <w:link w:val="Nagwek4"/>
    <w:qFormat/>
    <w:rsid w:val="0037570A"/>
    <w:rPr>
      <w:i/>
      <w:sz w:val="26"/>
    </w:rPr>
  </w:style>
  <w:style w:type="character" w:customStyle="1" w:styleId="Nagwek5Znak">
    <w:name w:val="Nagłówek 5 Znak"/>
    <w:link w:val="Nagwek5"/>
    <w:qFormat/>
    <w:rsid w:val="0037570A"/>
    <w:rPr>
      <w:sz w:val="24"/>
    </w:rPr>
  </w:style>
  <w:style w:type="character" w:customStyle="1" w:styleId="Nagwek6Znak">
    <w:name w:val="Nagłówek 6 Znak"/>
    <w:link w:val="Nagwek6"/>
    <w:qFormat/>
    <w:rsid w:val="0037570A"/>
    <w:rPr>
      <w:b/>
      <w:sz w:val="26"/>
    </w:rPr>
  </w:style>
  <w:style w:type="character" w:customStyle="1" w:styleId="Nagwek7Znak">
    <w:name w:val="Nagłówek 7 Znak"/>
    <w:link w:val="Nagwek7"/>
    <w:qFormat/>
    <w:rsid w:val="0037570A"/>
    <w:rPr>
      <w:sz w:val="26"/>
    </w:rPr>
  </w:style>
  <w:style w:type="character" w:customStyle="1" w:styleId="Nagwek8Znak">
    <w:name w:val="Nagłówek 8 Znak"/>
    <w:link w:val="Nagwek8"/>
    <w:qFormat/>
    <w:rsid w:val="0037570A"/>
    <w:rPr>
      <w:b/>
      <w:sz w:val="26"/>
    </w:rPr>
  </w:style>
  <w:style w:type="character" w:customStyle="1" w:styleId="Nagwek9Znak">
    <w:name w:val="Nagłówek 9 Znak"/>
    <w:link w:val="Nagwek9"/>
    <w:qFormat/>
    <w:rsid w:val="0037570A"/>
    <w:rPr>
      <w:b/>
      <w:sz w:val="22"/>
    </w:rPr>
  </w:style>
  <w:style w:type="character" w:customStyle="1" w:styleId="NagwekZnak">
    <w:name w:val="Nagłówek Znak"/>
    <w:link w:val="Nagwek"/>
    <w:uiPriority w:val="99"/>
    <w:qFormat/>
    <w:rsid w:val="0037570A"/>
  </w:style>
  <w:style w:type="character" w:customStyle="1" w:styleId="TekstpodstawowyZnak">
    <w:name w:val="Tekst podstawowy Znak"/>
    <w:link w:val="Tekstpodstawowy"/>
    <w:uiPriority w:val="99"/>
    <w:qFormat/>
    <w:rsid w:val="0037570A"/>
    <w:rPr>
      <w:b/>
      <w:sz w:val="24"/>
    </w:rPr>
  </w:style>
  <w:style w:type="character" w:customStyle="1" w:styleId="TekstpodstawowywcityZnak">
    <w:name w:val="Tekst podstawowy wcięty Znak"/>
    <w:link w:val="Tekstpodstawowywcity"/>
    <w:qFormat/>
    <w:rsid w:val="0037570A"/>
    <w:rPr>
      <w:sz w:val="24"/>
    </w:rPr>
  </w:style>
  <w:style w:type="character" w:customStyle="1" w:styleId="Tekstpodstawowywcity2Znak">
    <w:name w:val="Tekst podstawowy wcięty 2 Znak"/>
    <w:link w:val="Tekstpodstawowywcity2"/>
    <w:qFormat/>
    <w:rsid w:val="0037570A"/>
    <w:rPr>
      <w:b/>
      <w:sz w:val="24"/>
    </w:rPr>
  </w:style>
  <w:style w:type="character" w:customStyle="1" w:styleId="Tekstpodstawowywcity3Znak">
    <w:name w:val="Tekst podstawowy wcięty 3 Znak"/>
    <w:link w:val="Tekstpodstawowywcity3"/>
    <w:qFormat/>
    <w:rsid w:val="0037570A"/>
    <w:rPr>
      <w:sz w:val="24"/>
    </w:rPr>
  </w:style>
  <w:style w:type="character" w:customStyle="1" w:styleId="Tekstpodstawowy3Znak">
    <w:name w:val="Tekst podstawowy 3 Znak"/>
    <w:link w:val="Tekstpodstawowy3"/>
    <w:qFormat/>
    <w:rsid w:val="0037570A"/>
    <w:rPr>
      <w:sz w:val="24"/>
    </w:rPr>
  </w:style>
  <w:style w:type="character" w:customStyle="1" w:styleId="Tekstpodstawowy2Znak">
    <w:name w:val="Tekst podstawowy 2 Znak"/>
    <w:link w:val="Tekstpodstawowy2"/>
    <w:qFormat/>
    <w:rsid w:val="0037570A"/>
    <w:rPr>
      <w:sz w:val="26"/>
    </w:rPr>
  </w:style>
  <w:style w:type="character" w:customStyle="1" w:styleId="StopkaZnak">
    <w:name w:val="Stopka Znak"/>
    <w:link w:val="Stopka"/>
    <w:qFormat/>
    <w:rsid w:val="0037570A"/>
  </w:style>
  <w:style w:type="character" w:customStyle="1" w:styleId="ZwykytekstZnak">
    <w:name w:val="Zwykły tekst Znak"/>
    <w:link w:val="Zwykytekst"/>
    <w:qFormat/>
    <w:rsid w:val="0037570A"/>
    <w:rPr>
      <w:rFonts w:ascii="Courier New" w:hAnsi="Courier New"/>
    </w:rPr>
  </w:style>
  <w:style w:type="character" w:customStyle="1" w:styleId="TytuZnak">
    <w:name w:val="Tytuł Znak"/>
    <w:link w:val="Tytu"/>
    <w:qFormat/>
    <w:rsid w:val="0037570A"/>
    <w:rPr>
      <w:b/>
      <w:sz w:val="32"/>
    </w:rPr>
  </w:style>
  <w:style w:type="character" w:customStyle="1" w:styleId="TekstkomentarzaZnak">
    <w:name w:val="Tekst komentarza Znak"/>
    <w:link w:val="Tekstkomentarza"/>
    <w:uiPriority w:val="99"/>
    <w:semiHidden/>
    <w:qFormat/>
    <w:rsid w:val="0037570A"/>
  </w:style>
  <w:style w:type="character" w:customStyle="1" w:styleId="TematkomentarzaZnak">
    <w:name w:val="Temat komentarza Znak"/>
    <w:link w:val="Tematkomentarza"/>
    <w:semiHidden/>
    <w:qFormat/>
    <w:rsid w:val="0037570A"/>
    <w:rPr>
      <w:b/>
      <w:bCs/>
    </w:rPr>
  </w:style>
  <w:style w:type="character" w:customStyle="1" w:styleId="TekstprzypisukocowegoZnak">
    <w:name w:val="Tekst przypisu końcowego Znak"/>
    <w:link w:val="Tekstprzypisukocowego"/>
    <w:semiHidden/>
    <w:qFormat/>
    <w:rsid w:val="0037570A"/>
  </w:style>
  <w:style w:type="character" w:customStyle="1" w:styleId="HTML-wstpniesformatowanyZnak">
    <w:name w:val="HTML - wstępnie sformatowany Znak"/>
    <w:link w:val="HTML-wstpniesformatowany"/>
    <w:qFormat/>
    <w:rsid w:val="0037570A"/>
    <w:rPr>
      <w:rFonts w:ascii="Courier New" w:hAnsi="Courier New"/>
      <w:color w:val="000000"/>
      <w:sz w:val="18"/>
    </w:rPr>
  </w:style>
  <w:style w:type="paragraph" w:styleId="Mapadokumentu">
    <w:name w:val="Document Map"/>
    <w:basedOn w:val="Normalny"/>
    <w:link w:val="MapadokumentuZnak"/>
    <w:rsid w:val="0037570A"/>
    <w:pPr>
      <w:shd w:val="clear" w:color="auto" w:fill="000080"/>
    </w:pPr>
    <w:rPr>
      <w:rFonts w:ascii="Tahoma" w:hAnsi="Tahoma" w:cs="Tahoma"/>
    </w:rPr>
  </w:style>
  <w:style w:type="character" w:customStyle="1" w:styleId="MapadokumentuZnak">
    <w:name w:val="Mapa dokumentu Znak"/>
    <w:link w:val="Mapadokumentu"/>
    <w:qFormat/>
    <w:rsid w:val="0037570A"/>
    <w:rPr>
      <w:rFonts w:ascii="Tahoma" w:hAnsi="Tahoma" w:cs="Tahoma"/>
      <w:shd w:val="clear" w:color="auto" w:fill="000080"/>
    </w:rPr>
  </w:style>
  <w:style w:type="character" w:customStyle="1" w:styleId="TekstprzypisudolnegoZnak">
    <w:name w:val="Tekst przypisu dolnego Znak"/>
    <w:aliases w:val="Podrozdział Znak"/>
    <w:link w:val="Tekstprzypisudolnego"/>
    <w:uiPriority w:val="99"/>
    <w:qFormat/>
    <w:rsid w:val="0037570A"/>
  </w:style>
  <w:style w:type="paragraph" w:customStyle="1" w:styleId="ZnakZnak1ZnakZnakZnakZnak">
    <w:name w:val="Znak Znak1 Znak Znak Znak Znak"/>
    <w:basedOn w:val="Normalny"/>
    <w:rsid w:val="008B44CC"/>
    <w:rPr>
      <w:rFonts w:ascii="Arial" w:hAnsi="Arial" w:cs="Arial"/>
      <w:sz w:val="24"/>
      <w:szCs w:val="24"/>
    </w:rPr>
  </w:style>
  <w:style w:type="character" w:customStyle="1" w:styleId="Nierozpoznanawzmianka1">
    <w:name w:val="Nierozpoznana wzmianka1"/>
    <w:uiPriority w:val="99"/>
    <w:semiHidden/>
    <w:unhideWhenUsed/>
    <w:rsid w:val="009B17B3"/>
    <w:rPr>
      <w:color w:val="808080"/>
      <w:shd w:val="clear" w:color="auto" w:fill="E6E6E6"/>
    </w:rPr>
  </w:style>
  <w:style w:type="paragraph" w:customStyle="1" w:styleId="Standard">
    <w:name w:val="Standard"/>
    <w:qFormat/>
    <w:rsid w:val="0006281D"/>
    <w:pPr>
      <w:widowControl w:val="0"/>
      <w:suppressAutoHyphens/>
      <w:autoSpaceDN w:val="0"/>
      <w:textAlignment w:val="baseline"/>
    </w:pPr>
    <w:rPr>
      <w:rFonts w:eastAsia="Lucida Sans Unicode" w:cs="Tahoma"/>
      <w:kern w:val="3"/>
      <w:sz w:val="24"/>
      <w:szCs w:val="24"/>
    </w:rPr>
  </w:style>
  <w:style w:type="numbering" w:customStyle="1" w:styleId="WW8Num2">
    <w:name w:val="WW8Num2"/>
    <w:basedOn w:val="Bezlisty"/>
    <w:rsid w:val="0006281D"/>
    <w:pPr>
      <w:numPr>
        <w:numId w:val="3"/>
      </w:numPr>
    </w:pPr>
  </w:style>
  <w:style w:type="numbering" w:customStyle="1" w:styleId="WW8Num3">
    <w:name w:val="WW8Num3"/>
    <w:basedOn w:val="Bezlisty"/>
    <w:rsid w:val="0015188A"/>
    <w:pPr>
      <w:numPr>
        <w:numId w:val="4"/>
      </w:numPr>
    </w:pPr>
  </w:style>
  <w:style w:type="paragraph" w:customStyle="1" w:styleId="TableContents">
    <w:name w:val="Table Contents"/>
    <w:basedOn w:val="Standard"/>
    <w:uiPriority w:val="99"/>
    <w:rsid w:val="00097D60"/>
    <w:pPr>
      <w:suppressLineNumbers/>
    </w:pPr>
  </w:style>
  <w:style w:type="paragraph" w:customStyle="1" w:styleId="Textbodyindent">
    <w:name w:val="Text body indent"/>
    <w:basedOn w:val="Standard"/>
    <w:qFormat/>
    <w:rsid w:val="00F310A7"/>
    <w:pPr>
      <w:jc w:val="both"/>
    </w:pPr>
    <w:rPr>
      <w:rFonts w:ascii="Arial" w:hAnsi="Arial" w:cs="Arial"/>
    </w:rPr>
  </w:style>
  <w:style w:type="numbering" w:customStyle="1" w:styleId="WW8Num4">
    <w:name w:val="WW8Num4"/>
    <w:basedOn w:val="Bezlisty"/>
    <w:rsid w:val="00F310A7"/>
    <w:pPr>
      <w:numPr>
        <w:numId w:val="5"/>
      </w:numPr>
    </w:pPr>
  </w:style>
  <w:style w:type="numbering" w:customStyle="1" w:styleId="WW8Num7">
    <w:name w:val="WW8Num7"/>
    <w:basedOn w:val="Bezlisty"/>
    <w:rsid w:val="00483D1E"/>
    <w:pPr>
      <w:numPr>
        <w:numId w:val="6"/>
      </w:numPr>
    </w:pPr>
  </w:style>
  <w:style w:type="numbering" w:customStyle="1" w:styleId="WW8Num8">
    <w:name w:val="WW8Num8"/>
    <w:basedOn w:val="Bezlisty"/>
    <w:rsid w:val="00483D1E"/>
    <w:pPr>
      <w:numPr>
        <w:numId w:val="7"/>
      </w:numPr>
    </w:pPr>
  </w:style>
  <w:style w:type="numbering" w:customStyle="1" w:styleId="WW8Num10">
    <w:name w:val="WW8Num10"/>
    <w:basedOn w:val="Bezlisty"/>
    <w:rsid w:val="00483D1E"/>
    <w:pPr>
      <w:numPr>
        <w:numId w:val="8"/>
      </w:numPr>
    </w:pPr>
  </w:style>
  <w:style w:type="numbering" w:customStyle="1" w:styleId="WW8Num11">
    <w:name w:val="WW8Num11"/>
    <w:basedOn w:val="Bezlisty"/>
    <w:rsid w:val="00483D1E"/>
    <w:pPr>
      <w:numPr>
        <w:numId w:val="9"/>
      </w:numPr>
    </w:pPr>
  </w:style>
  <w:style w:type="numbering" w:customStyle="1" w:styleId="WW8Num12">
    <w:name w:val="WW8Num12"/>
    <w:basedOn w:val="Bezlisty"/>
    <w:rsid w:val="00483D1E"/>
    <w:pPr>
      <w:numPr>
        <w:numId w:val="10"/>
      </w:numPr>
    </w:pPr>
  </w:style>
  <w:style w:type="numbering" w:customStyle="1" w:styleId="WW8Num21">
    <w:name w:val="WW8Num21"/>
    <w:basedOn w:val="Bezlisty"/>
    <w:rsid w:val="00874FD4"/>
    <w:pPr>
      <w:numPr>
        <w:numId w:val="11"/>
      </w:numPr>
    </w:pPr>
  </w:style>
  <w:style w:type="numbering" w:customStyle="1" w:styleId="WW8Num22">
    <w:name w:val="WW8Num22"/>
    <w:basedOn w:val="Bezlisty"/>
    <w:rsid w:val="001C0C5F"/>
    <w:pPr>
      <w:numPr>
        <w:numId w:val="1"/>
      </w:numPr>
    </w:pPr>
  </w:style>
  <w:style w:type="character" w:styleId="Odwoanieprzypisukocowego">
    <w:name w:val="endnote reference"/>
    <w:rsid w:val="00C27CAD"/>
    <w:rPr>
      <w:vertAlign w:val="superscript"/>
    </w:rPr>
  </w:style>
  <w:style w:type="paragraph" w:customStyle="1" w:styleId="pkt">
    <w:name w:val="pkt"/>
    <w:basedOn w:val="Normalny"/>
    <w:link w:val="pktZnak"/>
    <w:rsid w:val="00C40251"/>
    <w:pPr>
      <w:spacing w:before="60" w:after="60"/>
      <w:ind w:left="851" w:hanging="295"/>
      <w:jc w:val="both"/>
    </w:pPr>
    <w:rPr>
      <w:sz w:val="24"/>
    </w:rPr>
  </w:style>
  <w:style w:type="character" w:customStyle="1" w:styleId="pktZnak">
    <w:name w:val="pkt Znak"/>
    <w:link w:val="pkt"/>
    <w:qFormat/>
    <w:locked/>
    <w:rsid w:val="00C40251"/>
    <w:rPr>
      <w:sz w:val="24"/>
      <w:lang w:bidi="ar-SA"/>
    </w:rPr>
  </w:style>
  <w:style w:type="character" w:styleId="Odwoanieprzypisudolnego">
    <w:name w:val="footnote reference"/>
    <w:uiPriority w:val="99"/>
    <w:rsid w:val="00C40251"/>
    <w:rPr>
      <w:rFonts w:cs="Times New Roman"/>
      <w:sz w:val="20"/>
      <w:vertAlign w:val="superscript"/>
    </w:rPr>
  </w:style>
  <w:style w:type="character" w:customStyle="1" w:styleId="Teksttreci">
    <w:name w:val="Tekst treści_"/>
    <w:link w:val="Teksttreci0"/>
    <w:qFormat/>
    <w:locked/>
    <w:rsid w:val="00C40251"/>
    <w:rPr>
      <w:rFonts w:ascii="Verdana" w:hAnsi="Verdana" w:cs="Verdana"/>
      <w:sz w:val="19"/>
      <w:szCs w:val="19"/>
      <w:shd w:val="clear" w:color="auto" w:fill="FFFFFF"/>
    </w:rPr>
  </w:style>
  <w:style w:type="paragraph" w:customStyle="1" w:styleId="Teksttreci0">
    <w:name w:val="Tekst treści"/>
    <w:basedOn w:val="Normalny"/>
    <w:link w:val="Teksttreci"/>
    <w:rsid w:val="00C40251"/>
    <w:pPr>
      <w:shd w:val="clear" w:color="auto" w:fill="FFFFFF"/>
      <w:spacing w:line="240" w:lineRule="atLeast"/>
      <w:ind w:hanging="1700"/>
    </w:pPr>
    <w:rPr>
      <w:rFonts w:ascii="Verdana" w:hAnsi="Verdana" w:cs="Verdana"/>
      <w:sz w:val="19"/>
      <w:szCs w:val="19"/>
      <w:lang w:bidi="ne-IN"/>
    </w:rPr>
  </w:style>
  <w:style w:type="character" w:customStyle="1" w:styleId="TeksttreciPogrubienie">
    <w:name w:val="Tekst treści + Pogrubienie"/>
    <w:qFormat/>
    <w:rsid w:val="00C40251"/>
    <w:rPr>
      <w:rFonts w:ascii="Verdana" w:hAnsi="Verdana" w:cs="Verdana"/>
      <w:b/>
      <w:bCs/>
      <w:spacing w:val="0"/>
      <w:sz w:val="19"/>
      <w:szCs w:val="19"/>
      <w:shd w:val="clear" w:color="auto" w:fill="FFFFFF"/>
    </w:rPr>
  </w:style>
  <w:style w:type="character" w:customStyle="1" w:styleId="Nagwek30">
    <w:name w:val="Nagłówek #3_"/>
    <w:link w:val="Nagwek31"/>
    <w:qFormat/>
    <w:locked/>
    <w:rsid w:val="00C40251"/>
    <w:rPr>
      <w:rFonts w:ascii="Verdana" w:hAnsi="Verdana" w:cs="Verdana"/>
      <w:sz w:val="19"/>
      <w:szCs w:val="19"/>
      <w:shd w:val="clear" w:color="auto" w:fill="FFFFFF"/>
    </w:rPr>
  </w:style>
  <w:style w:type="paragraph" w:customStyle="1" w:styleId="Nagwek31">
    <w:name w:val="Nagłówek #3"/>
    <w:basedOn w:val="Normalny"/>
    <w:link w:val="Nagwek30"/>
    <w:rsid w:val="00C40251"/>
    <w:pPr>
      <w:shd w:val="clear" w:color="auto" w:fill="FFFFFF"/>
      <w:spacing w:line="241" w:lineRule="exact"/>
      <w:ind w:hanging="720"/>
      <w:jc w:val="both"/>
      <w:outlineLvl w:val="2"/>
    </w:pPr>
    <w:rPr>
      <w:rFonts w:ascii="Verdana" w:hAnsi="Verdana" w:cs="Verdana"/>
      <w:sz w:val="19"/>
      <w:szCs w:val="19"/>
      <w:lang w:bidi="ne-IN"/>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uiPriority w:val="34"/>
    <w:qFormat/>
    <w:locked/>
    <w:rsid w:val="00AA3E8E"/>
    <w:rPr>
      <w:sz w:val="24"/>
      <w:szCs w:val="24"/>
      <w:lang w:eastAsia="zh-CN" w:bidi="ar-SA"/>
    </w:rPr>
  </w:style>
  <w:style w:type="paragraph" w:customStyle="1" w:styleId="Domynie">
    <w:name w:val="Domy徑nie"/>
    <w:rsid w:val="00D37BCA"/>
    <w:pPr>
      <w:widowControl w:val="0"/>
      <w:autoSpaceDE w:val="0"/>
      <w:autoSpaceDN w:val="0"/>
      <w:adjustRightInd w:val="0"/>
    </w:pPr>
    <w:rPr>
      <w:rFonts w:ascii="Calibri" w:hAnsi="Calibri" w:cs="Calibri"/>
      <w:kern w:val="1"/>
      <w:sz w:val="24"/>
      <w:szCs w:val="24"/>
      <w:lang w:bidi="hi-IN"/>
    </w:rPr>
  </w:style>
  <w:style w:type="character" w:customStyle="1" w:styleId="alb">
    <w:name w:val="a_lb"/>
    <w:basedOn w:val="Domylnaczcionkaakapitu"/>
    <w:qFormat/>
    <w:rsid w:val="0071215C"/>
  </w:style>
  <w:style w:type="character" w:customStyle="1" w:styleId="text-justify">
    <w:name w:val="text-justify"/>
    <w:basedOn w:val="Domylnaczcionkaakapitu"/>
    <w:qFormat/>
    <w:rsid w:val="0071215C"/>
  </w:style>
  <w:style w:type="paragraph" w:customStyle="1" w:styleId="text-justify1">
    <w:name w:val="text-justify1"/>
    <w:basedOn w:val="Normalny"/>
    <w:rsid w:val="0071215C"/>
    <w:pPr>
      <w:spacing w:before="100" w:beforeAutospacing="1" w:after="100" w:afterAutospacing="1"/>
    </w:pPr>
    <w:rPr>
      <w:sz w:val="24"/>
      <w:szCs w:val="24"/>
      <w:lang w:bidi="ne-IN"/>
    </w:rPr>
  </w:style>
  <w:style w:type="numbering" w:customStyle="1" w:styleId="WW8Num25">
    <w:name w:val="WW8Num25"/>
    <w:basedOn w:val="Bezlisty"/>
    <w:rsid w:val="00A66A21"/>
    <w:pPr>
      <w:numPr>
        <w:numId w:val="13"/>
      </w:numPr>
    </w:pPr>
  </w:style>
  <w:style w:type="numbering" w:customStyle="1" w:styleId="WW8Num57">
    <w:name w:val="WW8Num57"/>
    <w:basedOn w:val="Bezlisty"/>
    <w:rsid w:val="00A66A21"/>
    <w:pPr>
      <w:numPr>
        <w:numId w:val="14"/>
      </w:numPr>
    </w:pPr>
  </w:style>
  <w:style w:type="numbering" w:customStyle="1" w:styleId="WW8Num64">
    <w:name w:val="WW8Num64"/>
    <w:basedOn w:val="Bezlisty"/>
    <w:rsid w:val="00A66A21"/>
    <w:pPr>
      <w:numPr>
        <w:numId w:val="15"/>
      </w:numPr>
    </w:pPr>
  </w:style>
  <w:style w:type="numbering" w:customStyle="1" w:styleId="WW8Num27">
    <w:name w:val="WW8Num27"/>
    <w:basedOn w:val="Bezlisty"/>
    <w:rsid w:val="00A66A21"/>
    <w:pPr>
      <w:numPr>
        <w:numId w:val="16"/>
      </w:numPr>
    </w:pPr>
  </w:style>
  <w:style w:type="numbering" w:customStyle="1" w:styleId="WW8Num37">
    <w:name w:val="WW8Num37"/>
    <w:basedOn w:val="Bezlisty"/>
    <w:rsid w:val="00A66A21"/>
    <w:pPr>
      <w:numPr>
        <w:numId w:val="17"/>
      </w:numPr>
    </w:pPr>
  </w:style>
  <w:style w:type="numbering" w:customStyle="1" w:styleId="WW8Num29">
    <w:name w:val="WW8Num29"/>
    <w:basedOn w:val="Bezlisty"/>
    <w:rsid w:val="00A66A21"/>
    <w:pPr>
      <w:numPr>
        <w:numId w:val="18"/>
      </w:numPr>
    </w:pPr>
  </w:style>
  <w:style w:type="numbering" w:customStyle="1" w:styleId="WW8Num58">
    <w:name w:val="WW8Num58"/>
    <w:basedOn w:val="Bezlisty"/>
    <w:rsid w:val="00A66A21"/>
    <w:pPr>
      <w:numPr>
        <w:numId w:val="19"/>
      </w:numPr>
    </w:pPr>
  </w:style>
  <w:style w:type="paragraph" w:customStyle="1" w:styleId="Standarduser">
    <w:name w:val="Standard (user)"/>
    <w:basedOn w:val="Standard"/>
    <w:rsid w:val="001733B3"/>
    <w:pPr>
      <w:autoSpaceDE w:val="0"/>
    </w:pPr>
    <w:rPr>
      <w:rFonts w:ascii="Liberation Serif" w:eastAsia="SimSun" w:hAnsi="Liberation Serif" w:cs="Mangal"/>
      <w:szCs w:val="20"/>
      <w:lang w:val="en-US" w:eastAsia="zh-CN" w:bidi="hi-IN"/>
    </w:rPr>
  </w:style>
  <w:style w:type="paragraph" w:customStyle="1" w:styleId="Textbodyindentuser">
    <w:name w:val="Text body indent (user)"/>
    <w:basedOn w:val="Standarduser"/>
    <w:rsid w:val="001733B3"/>
    <w:pPr>
      <w:autoSpaceDE/>
      <w:ind w:left="283"/>
      <w:jc w:val="both"/>
    </w:pPr>
    <w:rPr>
      <w:rFonts w:ascii="Arial" w:eastAsia="Andale Sans UI" w:hAnsi="Arial" w:cs="Arial"/>
      <w:szCs w:val="24"/>
      <w:lang w:val="de-DE" w:eastAsia="ja-JP" w:bidi="fa-IR"/>
    </w:rPr>
  </w:style>
  <w:style w:type="paragraph" w:customStyle="1" w:styleId="Textbody">
    <w:name w:val="Text body"/>
    <w:basedOn w:val="Standard"/>
    <w:qFormat/>
    <w:rsid w:val="008B0954"/>
    <w:pPr>
      <w:widowControl/>
      <w:spacing w:after="140" w:line="276" w:lineRule="auto"/>
    </w:pPr>
    <w:rPr>
      <w:rFonts w:eastAsia="Times New Roman" w:cs="Times New Roman"/>
      <w:lang w:eastAsia="zh-CN"/>
    </w:rPr>
  </w:style>
  <w:style w:type="paragraph" w:customStyle="1" w:styleId="WD2Tekst">
    <w:name w:val="WD2_Tekst"/>
    <w:basedOn w:val="Normalny"/>
    <w:rsid w:val="003A671A"/>
    <w:pPr>
      <w:spacing w:after="120" w:line="360" w:lineRule="auto"/>
    </w:pPr>
    <w:rPr>
      <w:rFonts w:ascii="Humnst777CnEU" w:hAnsi="Humnst777CnEU"/>
      <w:color w:val="404040"/>
    </w:rPr>
  </w:style>
  <w:style w:type="character" w:customStyle="1" w:styleId="postbody">
    <w:name w:val="postbody"/>
    <w:basedOn w:val="Domylnaczcionkaakapitu"/>
    <w:qFormat/>
    <w:rsid w:val="003A671A"/>
  </w:style>
  <w:style w:type="numbering" w:customStyle="1" w:styleId="Bezlisty1">
    <w:name w:val="Bez listy1"/>
    <w:next w:val="Bezlisty"/>
    <w:uiPriority w:val="99"/>
    <w:semiHidden/>
    <w:unhideWhenUsed/>
    <w:rsid w:val="003A671A"/>
  </w:style>
  <w:style w:type="paragraph" w:customStyle="1" w:styleId="msonormal0">
    <w:name w:val="msonormal"/>
    <w:basedOn w:val="Normalny"/>
    <w:rsid w:val="003A671A"/>
    <w:pPr>
      <w:spacing w:before="100" w:beforeAutospacing="1" w:after="100" w:afterAutospacing="1"/>
    </w:pPr>
    <w:rPr>
      <w:sz w:val="24"/>
      <w:szCs w:val="24"/>
    </w:rPr>
  </w:style>
  <w:style w:type="character" w:customStyle="1" w:styleId="TekstprzypisudolnegoZnak1">
    <w:name w:val="Tekst przypisu dolnego Znak1"/>
    <w:aliases w:val="Podrozdział Znak1"/>
    <w:basedOn w:val="Domylnaczcionkaakapitu"/>
    <w:semiHidden/>
    <w:qFormat/>
    <w:rsid w:val="003A671A"/>
    <w:rPr>
      <w:sz w:val="20"/>
      <w:szCs w:val="20"/>
    </w:rPr>
  </w:style>
  <w:style w:type="paragraph" w:styleId="Podtytu">
    <w:name w:val="Subtitle"/>
    <w:basedOn w:val="Normalny"/>
    <w:link w:val="PodtytuZnak"/>
    <w:uiPriority w:val="11"/>
    <w:qFormat/>
    <w:rsid w:val="003A671A"/>
    <w:pPr>
      <w:jc w:val="center"/>
    </w:pPr>
    <w:rPr>
      <w:rFonts w:ascii="Arial" w:hAnsi="Arial"/>
      <w:b/>
      <w:sz w:val="24"/>
    </w:rPr>
  </w:style>
  <w:style w:type="character" w:customStyle="1" w:styleId="PodtytuZnak">
    <w:name w:val="Podtytuł Znak"/>
    <w:basedOn w:val="Domylnaczcionkaakapitu"/>
    <w:link w:val="Podtytu"/>
    <w:uiPriority w:val="11"/>
    <w:qFormat/>
    <w:rsid w:val="003A671A"/>
    <w:rPr>
      <w:rFonts w:ascii="Arial" w:hAnsi="Arial"/>
      <w:b/>
      <w:sz w:val="24"/>
    </w:rPr>
  </w:style>
  <w:style w:type="character" w:customStyle="1" w:styleId="BezodstpwZnak">
    <w:name w:val="Bez odstępów Znak"/>
    <w:link w:val="Bezodstpw"/>
    <w:uiPriority w:val="1"/>
    <w:qFormat/>
    <w:locked/>
    <w:rsid w:val="003A671A"/>
    <w:rPr>
      <w:rFonts w:ascii="Calibri" w:hAnsi="Calibri" w:cs="Calibri"/>
    </w:rPr>
  </w:style>
  <w:style w:type="paragraph" w:styleId="Bezodstpw">
    <w:name w:val="No Spacing"/>
    <w:link w:val="BezodstpwZnak"/>
    <w:uiPriority w:val="1"/>
    <w:qFormat/>
    <w:rsid w:val="003A671A"/>
    <w:rPr>
      <w:rFonts w:ascii="Calibri" w:hAnsi="Calibri" w:cs="Calibri"/>
    </w:rPr>
  </w:style>
  <w:style w:type="paragraph" w:customStyle="1" w:styleId="Rozdzia1">
    <w:name w:val="Rozdział1"/>
    <w:basedOn w:val="Normalny"/>
    <w:rsid w:val="003A671A"/>
    <w:pPr>
      <w:ind w:left="284" w:hanging="284"/>
    </w:pPr>
    <w:rPr>
      <w:b/>
      <w:sz w:val="28"/>
      <w:u w:val="single"/>
    </w:rPr>
  </w:style>
  <w:style w:type="paragraph" w:customStyle="1" w:styleId="Wypunktowanie">
    <w:name w:val="Wypunktowanie"/>
    <w:basedOn w:val="Normalny"/>
    <w:rsid w:val="003A671A"/>
    <w:pPr>
      <w:tabs>
        <w:tab w:val="num" w:pos="360"/>
      </w:tabs>
      <w:ind w:left="360" w:hanging="360"/>
    </w:pPr>
    <w:rPr>
      <w:sz w:val="24"/>
    </w:rPr>
  </w:style>
  <w:style w:type="paragraph" w:customStyle="1" w:styleId="t">
    <w:name w:val="t"/>
    <w:basedOn w:val="Normalny"/>
    <w:rsid w:val="003A671A"/>
    <w:pPr>
      <w:spacing w:before="100" w:beforeAutospacing="1" w:after="100" w:afterAutospacing="1"/>
      <w:ind w:right="170"/>
      <w:jc w:val="both"/>
    </w:pPr>
    <w:rPr>
      <w:rFonts w:cs="Arial"/>
      <w:b/>
      <w:color w:val="000000"/>
      <w:sz w:val="24"/>
      <w:szCs w:val="16"/>
    </w:rPr>
  </w:style>
  <w:style w:type="paragraph" w:customStyle="1" w:styleId="WW-Tekstpodstawowywcity2">
    <w:name w:val="WW-Tekst podstawowy wcięty 2"/>
    <w:basedOn w:val="Normalny"/>
    <w:rsid w:val="003A671A"/>
    <w:pPr>
      <w:suppressAutoHyphens/>
      <w:ind w:left="284" w:firstLine="1"/>
      <w:jc w:val="both"/>
    </w:pPr>
    <w:rPr>
      <w:rFonts w:ascii="Arial Narrow" w:hAnsi="Arial Narrow"/>
      <w:sz w:val="24"/>
    </w:rPr>
  </w:style>
  <w:style w:type="paragraph" w:customStyle="1" w:styleId="Normalny1">
    <w:name w:val="Normalny1"/>
    <w:basedOn w:val="Normalny"/>
    <w:rsid w:val="003A671A"/>
    <w:pPr>
      <w:widowControl w:val="0"/>
      <w:suppressAutoHyphens/>
    </w:pPr>
    <w:rPr>
      <w:rFonts w:eastAsia="Lucida Sans Unicode"/>
      <w:sz w:val="24"/>
      <w:szCs w:val="24"/>
    </w:rPr>
  </w:style>
  <w:style w:type="paragraph" w:customStyle="1" w:styleId="Default">
    <w:name w:val="Default"/>
    <w:rsid w:val="003A671A"/>
    <w:pPr>
      <w:autoSpaceDE w:val="0"/>
      <w:autoSpaceDN w:val="0"/>
      <w:adjustRightInd w:val="0"/>
    </w:pPr>
    <w:rPr>
      <w:rFonts w:ascii="Arial" w:hAnsi="Arial" w:cs="Arial"/>
      <w:color w:val="000000"/>
      <w:sz w:val="24"/>
      <w:szCs w:val="24"/>
      <w:lang w:val="en-GB" w:eastAsia="en-GB"/>
    </w:rPr>
  </w:style>
  <w:style w:type="paragraph" w:customStyle="1" w:styleId="divpoint">
    <w:name w:val="div.point"/>
    <w:rsid w:val="003A671A"/>
    <w:pPr>
      <w:widowControl w:val="0"/>
      <w:autoSpaceDE w:val="0"/>
      <w:autoSpaceDN w:val="0"/>
      <w:adjustRightInd w:val="0"/>
      <w:spacing w:line="40" w:lineRule="atLeast"/>
    </w:pPr>
    <w:rPr>
      <w:rFonts w:ascii="Helvetica" w:hAnsi="Helvetica" w:cs="Helvetica"/>
      <w:color w:val="000000"/>
      <w:sz w:val="18"/>
      <w:szCs w:val="18"/>
    </w:rPr>
  </w:style>
  <w:style w:type="character" w:customStyle="1" w:styleId="footnotedescriptionChar">
    <w:name w:val="footnote description Char"/>
    <w:link w:val="footnotedescription"/>
    <w:qFormat/>
    <w:locked/>
    <w:rsid w:val="003A671A"/>
    <w:rPr>
      <w:color w:val="000000"/>
      <w:sz w:val="16"/>
      <w:lang w:bidi="ne-IN"/>
    </w:rPr>
  </w:style>
  <w:style w:type="paragraph" w:customStyle="1" w:styleId="footnotedescription">
    <w:name w:val="footnote description"/>
    <w:next w:val="Normalny"/>
    <w:link w:val="footnotedescriptionChar"/>
    <w:rsid w:val="003A671A"/>
    <w:pPr>
      <w:spacing w:line="256" w:lineRule="auto"/>
    </w:pPr>
    <w:rPr>
      <w:color w:val="000000"/>
      <w:sz w:val="16"/>
      <w:lang w:bidi="ne-IN"/>
    </w:rPr>
  </w:style>
  <w:style w:type="paragraph" w:customStyle="1" w:styleId="Texte1xx">
    <w:name w:val="Texte 1.xx"/>
    <w:basedOn w:val="Normalny"/>
    <w:rsid w:val="003A671A"/>
    <w:pPr>
      <w:suppressAutoHyphens/>
      <w:spacing w:before="120" w:after="120"/>
      <w:ind w:left="1418" w:firstLine="1"/>
      <w:jc w:val="both"/>
    </w:pPr>
    <w:rPr>
      <w:rFonts w:ascii="Arial" w:hAnsi="Arial"/>
      <w:sz w:val="22"/>
      <w:lang w:eastAsia="ar-SA"/>
    </w:rPr>
  </w:style>
  <w:style w:type="paragraph" w:customStyle="1" w:styleId="Nagwek50">
    <w:name w:val="Nagłówek5"/>
    <w:basedOn w:val="Normalny"/>
    <w:next w:val="Tekstpodstawowy"/>
    <w:rsid w:val="003A671A"/>
    <w:pPr>
      <w:keepNext/>
      <w:suppressAutoHyphens/>
      <w:spacing w:before="240" w:after="120"/>
    </w:pPr>
    <w:rPr>
      <w:rFonts w:ascii="Arial" w:eastAsia="Microsoft YaHei" w:hAnsi="Arial" w:cs="Mangal"/>
      <w:sz w:val="28"/>
      <w:szCs w:val="28"/>
      <w:lang w:eastAsia="ar-SA"/>
    </w:rPr>
  </w:style>
  <w:style w:type="paragraph" w:customStyle="1" w:styleId="Podpis4">
    <w:name w:val="Podpis4"/>
    <w:basedOn w:val="Normalny"/>
    <w:rsid w:val="003A671A"/>
    <w:pPr>
      <w:suppressLineNumbers/>
      <w:suppressAutoHyphens/>
      <w:spacing w:before="120" w:after="120"/>
    </w:pPr>
    <w:rPr>
      <w:rFonts w:cs="Mangal"/>
      <w:i/>
      <w:iCs/>
      <w:sz w:val="24"/>
      <w:szCs w:val="24"/>
      <w:lang w:eastAsia="ar-SA"/>
    </w:rPr>
  </w:style>
  <w:style w:type="paragraph" w:customStyle="1" w:styleId="Nagwek40">
    <w:name w:val="Nagłówek4"/>
    <w:basedOn w:val="Normalny"/>
    <w:next w:val="Tekstpodstawowy"/>
    <w:rsid w:val="003A671A"/>
    <w:pPr>
      <w:keepNext/>
      <w:suppressAutoHyphens/>
      <w:spacing w:before="240" w:after="120"/>
    </w:pPr>
    <w:rPr>
      <w:rFonts w:ascii="Liberation Sans" w:eastAsia="Microsoft YaHei" w:hAnsi="Liberation Sans" w:cs="Arial"/>
      <w:sz w:val="28"/>
      <w:szCs w:val="28"/>
      <w:lang w:eastAsia="ar-SA"/>
    </w:rPr>
  </w:style>
  <w:style w:type="paragraph" w:customStyle="1" w:styleId="Legenda1">
    <w:name w:val="Legenda1"/>
    <w:basedOn w:val="Normalny"/>
    <w:rsid w:val="003A671A"/>
    <w:pPr>
      <w:suppressLineNumbers/>
      <w:suppressAutoHyphens/>
      <w:spacing w:before="120" w:after="120"/>
    </w:pPr>
    <w:rPr>
      <w:rFonts w:cs="Arial"/>
      <w:i/>
      <w:iCs/>
      <w:sz w:val="24"/>
      <w:szCs w:val="24"/>
      <w:lang w:eastAsia="ar-SA"/>
    </w:rPr>
  </w:style>
  <w:style w:type="paragraph" w:customStyle="1" w:styleId="Nagwek32">
    <w:name w:val="Nagłówek3"/>
    <w:basedOn w:val="Normalny"/>
    <w:next w:val="Tekstpodstawowy"/>
    <w:rsid w:val="003A671A"/>
    <w:pPr>
      <w:keepNext/>
      <w:suppressAutoHyphens/>
      <w:spacing w:before="240" w:after="120"/>
    </w:pPr>
    <w:rPr>
      <w:rFonts w:ascii="Arial" w:eastAsia="Microsoft YaHei" w:hAnsi="Arial" w:cs="Mangal"/>
      <w:sz w:val="28"/>
      <w:szCs w:val="28"/>
      <w:lang w:eastAsia="ar-SA"/>
    </w:rPr>
  </w:style>
  <w:style w:type="paragraph" w:customStyle="1" w:styleId="Podpis3">
    <w:name w:val="Podpis3"/>
    <w:basedOn w:val="Normalny"/>
    <w:rsid w:val="003A671A"/>
    <w:pPr>
      <w:suppressLineNumbers/>
      <w:suppressAutoHyphens/>
      <w:spacing w:before="120" w:after="120"/>
    </w:pPr>
    <w:rPr>
      <w:rFonts w:cs="Mangal"/>
      <w:i/>
      <w:iCs/>
      <w:sz w:val="24"/>
      <w:szCs w:val="24"/>
      <w:lang w:eastAsia="ar-SA"/>
    </w:rPr>
  </w:style>
  <w:style w:type="paragraph" w:customStyle="1" w:styleId="Nagwek20">
    <w:name w:val="Nagłówek2"/>
    <w:basedOn w:val="Normalny"/>
    <w:next w:val="Tekstpodstawowy"/>
    <w:rsid w:val="003A671A"/>
    <w:pPr>
      <w:keepNext/>
      <w:suppressAutoHyphens/>
      <w:spacing w:before="240" w:after="120"/>
    </w:pPr>
    <w:rPr>
      <w:rFonts w:ascii="Arial" w:eastAsia="Microsoft YaHei" w:hAnsi="Arial" w:cs="Mangal"/>
      <w:sz w:val="28"/>
      <w:szCs w:val="28"/>
      <w:lang w:eastAsia="ar-SA"/>
    </w:rPr>
  </w:style>
  <w:style w:type="paragraph" w:customStyle="1" w:styleId="Podpis2">
    <w:name w:val="Podpis2"/>
    <w:basedOn w:val="Normalny"/>
    <w:rsid w:val="003A671A"/>
    <w:pPr>
      <w:suppressLineNumbers/>
      <w:suppressAutoHyphens/>
      <w:spacing w:before="120" w:after="120"/>
    </w:pPr>
    <w:rPr>
      <w:rFonts w:cs="Mangal"/>
      <w:i/>
      <w:iCs/>
      <w:sz w:val="24"/>
      <w:szCs w:val="24"/>
      <w:lang w:eastAsia="ar-SA"/>
    </w:rPr>
  </w:style>
  <w:style w:type="paragraph" w:customStyle="1" w:styleId="Podpis1">
    <w:name w:val="Podpis1"/>
    <w:basedOn w:val="Normalny"/>
    <w:rsid w:val="003A671A"/>
    <w:pPr>
      <w:suppressLineNumbers/>
      <w:suppressAutoHyphens/>
      <w:spacing w:before="120" w:after="120"/>
    </w:pPr>
    <w:rPr>
      <w:rFonts w:cs="Mangal"/>
      <w:i/>
      <w:iCs/>
      <w:sz w:val="24"/>
      <w:szCs w:val="24"/>
      <w:lang w:eastAsia="ar-SA"/>
    </w:rPr>
  </w:style>
  <w:style w:type="paragraph" w:customStyle="1" w:styleId="TableParagraph">
    <w:name w:val="Table Paragraph"/>
    <w:basedOn w:val="Normalny"/>
    <w:qFormat/>
    <w:rsid w:val="003A671A"/>
    <w:pPr>
      <w:widowControl w:val="0"/>
    </w:pPr>
    <w:rPr>
      <w:rFonts w:ascii="Calibri" w:eastAsia="Calibri" w:hAnsi="Calibri"/>
      <w:sz w:val="22"/>
      <w:szCs w:val="22"/>
      <w:lang w:val="en-US" w:eastAsia="ar-SA"/>
    </w:rPr>
  </w:style>
  <w:style w:type="character" w:customStyle="1" w:styleId="footnotemark">
    <w:name w:val="footnote mark"/>
    <w:qFormat/>
    <w:rsid w:val="003A671A"/>
    <w:rPr>
      <w:rFonts w:ascii="Times New Roman" w:eastAsia="Times New Roman" w:hAnsi="Times New Roman" w:cs="Times New Roman" w:hint="default"/>
      <w:color w:val="000000"/>
      <w:sz w:val="16"/>
      <w:vertAlign w:val="superscript"/>
    </w:rPr>
  </w:style>
  <w:style w:type="character" w:customStyle="1" w:styleId="c101">
    <w:name w:val="c101"/>
    <w:qFormat/>
    <w:rsid w:val="003A671A"/>
    <w:rPr>
      <w:rFonts w:ascii="Verdana" w:hAnsi="Verdana" w:hint="default"/>
      <w:sz w:val="18"/>
      <w:szCs w:val="18"/>
    </w:rPr>
  </w:style>
  <w:style w:type="character" w:customStyle="1" w:styleId="highlight">
    <w:name w:val="highlight"/>
    <w:basedOn w:val="Domylnaczcionkaakapitu"/>
    <w:qFormat/>
    <w:rsid w:val="003A671A"/>
  </w:style>
  <w:style w:type="character" w:customStyle="1" w:styleId="WW8Num3z0">
    <w:name w:val="WW8Num3z0"/>
    <w:qFormat/>
    <w:rsid w:val="003A671A"/>
    <w:rPr>
      <w:rFonts w:ascii="Times New Roman" w:eastAsia="Arial Unicode MS" w:hAnsi="Times New Roman" w:cs="Times New Roman" w:hint="default"/>
      <w:sz w:val="18"/>
      <w:szCs w:val="18"/>
    </w:rPr>
  </w:style>
  <w:style w:type="character" w:customStyle="1" w:styleId="WW8Num4z0">
    <w:name w:val="WW8Num4z0"/>
    <w:qFormat/>
    <w:rsid w:val="003A671A"/>
    <w:rPr>
      <w:rFonts w:ascii="Times New Roman" w:hAnsi="Times New Roman" w:cs="Times New Roman" w:hint="default"/>
      <w:color w:val="FF0000"/>
      <w:sz w:val="18"/>
      <w:szCs w:val="18"/>
    </w:rPr>
  </w:style>
  <w:style w:type="character" w:customStyle="1" w:styleId="WW8Num4z2">
    <w:name w:val="WW8Num4z2"/>
    <w:qFormat/>
    <w:rsid w:val="003A671A"/>
    <w:rPr>
      <w:rFonts w:ascii="Wingdings" w:hAnsi="Wingdings" w:cs="Wingdings" w:hint="default"/>
    </w:rPr>
  </w:style>
  <w:style w:type="character" w:customStyle="1" w:styleId="WW8Num4z3">
    <w:name w:val="WW8Num4z3"/>
    <w:qFormat/>
    <w:rsid w:val="003A671A"/>
    <w:rPr>
      <w:rFonts w:ascii="Symbol" w:hAnsi="Symbol" w:cs="Symbol" w:hint="default"/>
    </w:rPr>
  </w:style>
  <w:style w:type="character" w:customStyle="1" w:styleId="WW8Num4z4">
    <w:name w:val="WW8Num4z4"/>
    <w:qFormat/>
    <w:rsid w:val="003A671A"/>
    <w:rPr>
      <w:rFonts w:ascii="Courier New" w:hAnsi="Courier New" w:cs="Courier New" w:hint="default"/>
    </w:rPr>
  </w:style>
  <w:style w:type="character" w:customStyle="1" w:styleId="WW8Num5z0">
    <w:name w:val="WW8Num5z0"/>
    <w:qFormat/>
    <w:rsid w:val="003A671A"/>
    <w:rPr>
      <w:rFonts w:ascii="Symbol" w:hAnsi="Symbol" w:cs="Symbol" w:hint="default"/>
      <w:sz w:val="18"/>
      <w:szCs w:val="18"/>
    </w:rPr>
  </w:style>
  <w:style w:type="character" w:customStyle="1" w:styleId="WW8Num6z0">
    <w:name w:val="WW8Num6z0"/>
    <w:qFormat/>
    <w:rsid w:val="003A671A"/>
    <w:rPr>
      <w:rFonts w:ascii="Times New Roman" w:hAnsi="Times New Roman" w:cs="Times New Roman" w:hint="default"/>
      <w:sz w:val="18"/>
      <w:szCs w:val="18"/>
    </w:rPr>
  </w:style>
  <w:style w:type="character" w:customStyle="1" w:styleId="WW8Num8z0">
    <w:name w:val="WW8Num8z0"/>
    <w:qFormat/>
    <w:rsid w:val="003A671A"/>
    <w:rPr>
      <w:rFonts w:ascii="Times New Roman" w:hAnsi="Times New Roman" w:cs="Times New Roman" w:hint="default"/>
      <w:sz w:val="18"/>
      <w:szCs w:val="18"/>
    </w:rPr>
  </w:style>
  <w:style w:type="character" w:customStyle="1" w:styleId="WW8Num9z0">
    <w:name w:val="WW8Num9z0"/>
    <w:qFormat/>
    <w:rsid w:val="003A671A"/>
    <w:rPr>
      <w:rFonts w:ascii="Symbol" w:hAnsi="Symbol" w:cs="Symbol" w:hint="default"/>
      <w:sz w:val="18"/>
      <w:szCs w:val="18"/>
    </w:rPr>
  </w:style>
  <w:style w:type="character" w:customStyle="1" w:styleId="WW8Num10z0">
    <w:name w:val="WW8Num10z0"/>
    <w:qFormat/>
    <w:rsid w:val="003A671A"/>
    <w:rPr>
      <w:rFonts w:ascii="Times New Roman" w:hAnsi="Times New Roman" w:cs="Times New Roman" w:hint="default"/>
      <w:sz w:val="18"/>
      <w:szCs w:val="18"/>
    </w:rPr>
  </w:style>
  <w:style w:type="character" w:customStyle="1" w:styleId="WW8Num11z0">
    <w:name w:val="WW8Num11z0"/>
    <w:qFormat/>
    <w:rsid w:val="003A671A"/>
    <w:rPr>
      <w:rFonts w:ascii="Times New Roman" w:hAnsi="Times New Roman" w:cs="Times New Roman" w:hint="default"/>
      <w:sz w:val="18"/>
      <w:szCs w:val="18"/>
    </w:rPr>
  </w:style>
  <w:style w:type="character" w:customStyle="1" w:styleId="WW8Num12z0">
    <w:name w:val="WW8Num12z0"/>
    <w:qFormat/>
    <w:rsid w:val="003A671A"/>
    <w:rPr>
      <w:rFonts w:ascii="Symbol" w:hAnsi="Symbol" w:cs="Symbol" w:hint="default"/>
      <w:sz w:val="18"/>
      <w:szCs w:val="18"/>
    </w:rPr>
  </w:style>
  <w:style w:type="character" w:customStyle="1" w:styleId="WW8Num13z0">
    <w:name w:val="WW8Num13z0"/>
    <w:qFormat/>
    <w:rsid w:val="003A671A"/>
    <w:rPr>
      <w:rFonts w:ascii="Symbol" w:hAnsi="Symbol" w:cs="Symbol" w:hint="default"/>
      <w:sz w:val="18"/>
      <w:szCs w:val="18"/>
    </w:rPr>
  </w:style>
  <w:style w:type="character" w:customStyle="1" w:styleId="WW8Num14z0">
    <w:name w:val="WW8Num14z0"/>
    <w:qFormat/>
    <w:rsid w:val="003A671A"/>
    <w:rPr>
      <w:rFonts w:ascii="Times New Roman" w:hAnsi="Times New Roman" w:cs="Times New Roman" w:hint="default"/>
      <w:sz w:val="18"/>
      <w:szCs w:val="18"/>
    </w:rPr>
  </w:style>
  <w:style w:type="character" w:customStyle="1" w:styleId="WW8Num14z1">
    <w:name w:val="WW8Num14z1"/>
    <w:qFormat/>
    <w:rsid w:val="003A671A"/>
  </w:style>
  <w:style w:type="character" w:customStyle="1" w:styleId="WW8Num17z4">
    <w:name w:val="WW8Num17z4"/>
    <w:qFormat/>
    <w:rsid w:val="003A671A"/>
  </w:style>
  <w:style w:type="character" w:customStyle="1" w:styleId="WW8Num17z5">
    <w:name w:val="WW8Num17z5"/>
    <w:qFormat/>
    <w:rsid w:val="003A671A"/>
  </w:style>
  <w:style w:type="character" w:customStyle="1" w:styleId="WW8Num17z6">
    <w:name w:val="WW8Num17z6"/>
    <w:qFormat/>
    <w:rsid w:val="003A671A"/>
  </w:style>
  <w:style w:type="character" w:customStyle="1" w:styleId="WW8Num17z7">
    <w:name w:val="WW8Num17z7"/>
    <w:qFormat/>
    <w:rsid w:val="003A671A"/>
  </w:style>
  <w:style w:type="character" w:customStyle="1" w:styleId="WW8Num17z8">
    <w:name w:val="WW8Num17z8"/>
    <w:qFormat/>
    <w:rsid w:val="003A671A"/>
  </w:style>
  <w:style w:type="character" w:customStyle="1" w:styleId="Domylnaczcionkaakapitu5">
    <w:name w:val="Domyślna czcionka akapitu5"/>
    <w:qFormat/>
    <w:rsid w:val="003A671A"/>
  </w:style>
  <w:style w:type="character" w:customStyle="1" w:styleId="Domylnaczcionkaakapitu4">
    <w:name w:val="Domyślna czcionka akapitu4"/>
    <w:qFormat/>
    <w:rsid w:val="003A671A"/>
  </w:style>
  <w:style w:type="character" w:customStyle="1" w:styleId="WW8Num10z1">
    <w:name w:val="WW8Num10z1"/>
    <w:qFormat/>
    <w:rsid w:val="003A671A"/>
    <w:rPr>
      <w:rFonts w:ascii="Courier New" w:hAnsi="Courier New" w:cs="Courier New" w:hint="default"/>
    </w:rPr>
  </w:style>
  <w:style w:type="character" w:customStyle="1" w:styleId="WW8Num10z2">
    <w:name w:val="WW8Num10z2"/>
    <w:qFormat/>
    <w:rsid w:val="003A671A"/>
    <w:rPr>
      <w:rFonts w:ascii="Wingdings" w:hAnsi="Wingdings" w:cs="Wingdings" w:hint="default"/>
    </w:rPr>
  </w:style>
  <w:style w:type="character" w:customStyle="1" w:styleId="WW8Num10z3">
    <w:name w:val="WW8Num10z3"/>
    <w:qFormat/>
    <w:rsid w:val="003A671A"/>
    <w:rPr>
      <w:rFonts w:ascii="Symbol" w:hAnsi="Symbol" w:cs="Symbol" w:hint="default"/>
    </w:rPr>
  </w:style>
  <w:style w:type="character" w:customStyle="1" w:styleId="WW8Num10z4">
    <w:name w:val="WW8Num10z4"/>
    <w:qFormat/>
    <w:rsid w:val="003A671A"/>
  </w:style>
  <w:style w:type="character" w:customStyle="1" w:styleId="WW8Num10z5">
    <w:name w:val="WW8Num10z5"/>
    <w:qFormat/>
    <w:rsid w:val="003A671A"/>
  </w:style>
  <w:style w:type="character" w:customStyle="1" w:styleId="WW8Num10z6">
    <w:name w:val="WW8Num10z6"/>
    <w:qFormat/>
    <w:rsid w:val="003A671A"/>
  </w:style>
  <w:style w:type="character" w:customStyle="1" w:styleId="WW8Num10z7">
    <w:name w:val="WW8Num10z7"/>
    <w:qFormat/>
    <w:rsid w:val="003A671A"/>
  </w:style>
  <w:style w:type="character" w:customStyle="1" w:styleId="WW8Num10z8">
    <w:name w:val="WW8Num10z8"/>
    <w:qFormat/>
    <w:rsid w:val="003A671A"/>
  </w:style>
  <w:style w:type="character" w:customStyle="1" w:styleId="WW8Num11z1">
    <w:name w:val="WW8Num11z1"/>
    <w:qFormat/>
    <w:rsid w:val="003A671A"/>
    <w:rPr>
      <w:rFonts w:ascii="Courier New" w:hAnsi="Courier New" w:cs="Courier New" w:hint="default"/>
    </w:rPr>
  </w:style>
  <w:style w:type="character" w:customStyle="1" w:styleId="WW8Num11z2">
    <w:name w:val="WW8Num11z2"/>
    <w:qFormat/>
    <w:rsid w:val="003A671A"/>
    <w:rPr>
      <w:rFonts w:ascii="Wingdings" w:hAnsi="Wingdings" w:cs="Wingdings" w:hint="default"/>
    </w:rPr>
  </w:style>
  <w:style w:type="character" w:customStyle="1" w:styleId="WW8Num11z3">
    <w:name w:val="WW8Num11z3"/>
    <w:qFormat/>
    <w:rsid w:val="003A671A"/>
    <w:rPr>
      <w:rFonts w:ascii="Symbol" w:hAnsi="Symbol" w:cs="Symbol" w:hint="default"/>
    </w:rPr>
  </w:style>
  <w:style w:type="character" w:customStyle="1" w:styleId="WW8Num12z1">
    <w:name w:val="WW8Num12z1"/>
    <w:qFormat/>
    <w:rsid w:val="003A671A"/>
    <w:rPr>
      <w:rFonts w:ascii="Courier New" w:hAnsi="Courier New" w:cs="Courier New" w:hint="default"/>
    </w:rPr>
  </w:style>
  <w:style w:type="character" w:customStyle="1" w:styleId="WW8Num12z2">
    <w:name w:val="WW8Num12z2"/>
    <w:qFormat/>
    <w:rsid w:val="003A671A"/>
    <w:rPr>
      <w:rFonts w:ascii="Wingdings" w:hAnsi="Wingdings" w:cs="Wingdings" w:hint="default"/>
    </w:rPr>
  </w:style>
  <w:style w:type="character" w:customStyle="1" w:styleId="WW8Num12z3">
    <w:name w:val="WW8Num12z3"/>
    <w:qFormat/>
    <w:rsid w:val="003A671A"/>
    <w:rPr>
      <w:rFonts w:ascii="Symbol" w:hAnsi="Symbol" w:cs="Symbol" w:hint="default"/>
    </w:rPr>
  </w:style>
  <w:style w:type="character" w:customStyle="1" w:styleId="WW8Num13z2">
    <w:name w:val="WW8Num13z2"/>
    <w:qFormat/>
    <w:rsid w:val="003A671A"/>
    <w:rPr>
      <w:rFonts w:ascii="Wingdings" w:hAnsi="Wingdings" w:cs="Wingdings" w:hint="default"/>
    </w:rPr>
  </w:style>
  <w:style w:type="character" w:customStyle="1" w:styleId="WW8Num13z3">
    <w:name w:val="WW8Num13z3"/>
    <w:qFormat/>
    <w:rsid w:val="003A671A"/>
    <w:rPr>
      <w:rFonts w:ascii="Symbol" w:hAnsi="Symbol" w:cs="Symbol" w:hint="default"/>
    </w:rPr>
  </w:style>
  <w:style w:type="character" w:customStyle="1" w:styleId="WW8Num13z4">
    <w:name w:val="WW8Num13z4"/>
    <w:qFormat/>
    <w:rsid w:val="003A671A"/>
    <w:rPr>
      <w:rFonts w:ascii="Courier New" w:hAnsi="Courier New" w:cs="Courier New" w:hint="default"/>
    </w:rPr>
  </w:style>
  <w:style w:type="character" w:customStyle="1" w:styleId="WW8Num14z2">
    <w:name w:val="WW8Num14z2"/>
    <w:qFormat/>
    <w:rsid w:val="003A671A"/>
    <w:rPr>
      <w:rFonts w:ascii="Wingdings" w:hAnsi="Wingdings" w:cs="Wingdings" w:hint="default"/>
    </w:rPr>
  </w:style>
  <w:style w:type="character" w:customStyle="1" w:styleId="WW8Num16z1">
    <w:name w:val="WW8Num16z1"/>
    <w:qFormat/>
    <w:rsid w:val="003A671A"/>
    <w:rPr>
      <w:rFonts w:ascii="Courier New" w:hAnsi="Courier New" w:cs="Courier New" w:hint="default"/>
    </w:rPr>
  </w:style>
  <w:style w:type="character" w:customStyle="1" w:styleId="WW8Num16z2">
    <w:name w:val="WW8Num16z2"/>
    <w:qFormat/>
    <w:rsid w:val="003A671A"/>
    <w:rPr>
      <w:rFonts w:ascii="Wingdings" w:hAnsi="Wingdings" w:cs="Wingdings" w:hint="default"/>
    </w:rPr>
  </w:style>
  <w:style w:type="character" w:customStyle="1" w:styleId="WW8Num18z1">
    <w:name w:val="WW8Num18z1"/>
    <w:qFormat/>
    <w:rsid w:val="003A671A"/>
    <w:rPr>
      <w:rFonts w:ascii="Courier New" w:hAnsi="Courier New" w:cs="Courier New" w:hint="default"/>
    </w:rPr>
  </w:style>
  <w:style w:type="character" w:customStyle="1" w:styleId="WW8Num18z2">
    <w:name w:val="WW8Num18z2"/>
    <w:qFormat/>
    <w:rsid w:val="003A671A"/>
    <w:rPr>
      <w:rFonts w:ascii="Wingdings" w:hAnsi="Wingdings" w:cs="Wingdings" w:hint="default"/>
    </w:rPr>
  </w:style>
  <w:style w:type="character" w:customStyle="1" w:styleId="WW8Num19z0">
    <w:name w:val="WW8Num19z0"/>
    <w:qFormat/>
    <w:rsid w:val="003A671A"/>
    <w:rPr>
      <w:rFonts w:ascii="Times New Roman" w:hAnsi="Times New Roman" w:cs="Times New Roman" w:hint="default"/>
      <w:sz w:val="18"/>
      <w:szCs w:val="18"/>
    </w:rPr>
  </w:style>
  <w:style w:type="character" w:customStyle="1" w:styleId="WW8Num19z2">
    <w:name w:val="WW8Num19z2"/>
    <w:qFormat/>
    <w:rsid w:val="003A671A"/>
    <w:rPr>
      <w:rFonts w:ascii="Wingdings" w:hAnsi="Wingdings" w:cs="Wingdings" w:hint="default"/>
    </w:rPr>
  </w:style>
  <w:style w:type="character" w:customStyle="1" w:styleId="WW8Num19z3">
    <w:name w:val="WW8Num19z3"/>
    <w:qFormat/>
    <w:rsid w:val="003A671A"/>
    <w:rPr>
      <w:rFonts w:ascii="Symbol" w:hAnsi="Symbol" w:cs="Symbol" w:hint="default"/>
    </w:rPr>
  </w:style>
  <w:style w:type="character" w:customStyle="1" w:styleId="WW8Num20z0">
    <w:name w:val="WW8Num20z0"/>
    <w:qFormat/>
    <w:rsid w:val="003A671A"/>
    <w:rPr>
      <w:rFonts w:ascii="Times New Roman" w:hAnsi="Times New Roman" w:cs="Times New Roman" w:hint="default"/>
      <w:sz w:val="18"/>
      <w:szCs w:val="18"/>
    </w:rPr>
  </w:style>
  <w:style w:type="character" w:customStyle="1" w:styleId="WW8Num20z1">
    <w:name w:val="WW8Num20z1"/>
    <w:qFormat/>
    <w:rsid w:val="003A671A"/>
    <w:rPr>
      <w:rFonts w:ascii="Courier New" w:hAnsi="Courier New" w:cs="Courier New" w:hint="default"/>
    </w:rPr>
  </w:style>
  <w:style w:type="character" w:customStyle="1" w:styleId="WW8Num20z2">
    <w:name w:val="WW8Num20z2"/>
    <w:qFormat/>
    <w:rsid w:val="003A671A"/>
    <w:rPr>
      <w:rFonts w:ascii="Wingdings" w:hAnsi="Wingdings" w:cs="Wingdings" w:hint="default"/>
    </w:rPr>
  </w:style>
  <w:style w:type="character" w:customStyle="1" w:styleId="WW8Num20z3">
    <w:name w:val="WW8Num20z3"/>
    <w:qFormat/>
    <w:rsid w:val="003A671A"/>
    <w:rPr>
      <w:rFonts w:ascii="Symbol" w:hAnsi="Symbol" w:cs="Symbol" w:hint="default"/>
    </w:rPr>
  </w:style>
  <w:style w:type="character" w:customStyle="1" w:styleId="WW8Num21z1">
    <w:name w:val="WW8Num21z1"/>
    <w:qFormat/>
    <w:rsid w:val="003A671A"/>
    <w:rPr>
      <w:rFonts w:ascii="Courier New" w:hAnsi="Courier New" w:cs="Courier New" w:hint="default"/>
    </w:rPr>
  </w:style>
  <w:style w:type="character" w:customStyle="1" w:styleId="WW8Num21z2">
    <w:name w:val="WW8Num21z2"/>
    <w:qFormat/>
    <w:rsid w:val="003A671A"/>
    <w:rPr>
      <w:rFonts w:ascii="Wingdings" w:hAnsi="Wingdings" w:cs="Wingdings" w:hint="default"/>
    </w:rPr>
  </w:style>
  <w:style w:type="character" w:customStyle="1" w:styleId="WW8Num22z1">
    <w:name w:val="WW8Num22z1"/>
    <w:qFormat/>
    <w:rsid w:val="003A671A"/>
    <w:rPr>
      <w:rFonts w:ascii="Courier New" w:hAnsi="Courier New" w:cs="Courier New" w:hint="default"/>
    </w:rPr>
  </w:style>
  <w:style w:type="character" w:customStyle="1" w:styleId="WW8Num22z2">
    <w:name w:val="WW8Num22z2"/>
    <w:qFormat/>
    <w:rsid w:val="003A671A"/>
    <w:rPr>
      <w:rFonts w:ascii="Wingdings" w:hAnsi="Wingdings" w:cs="Wingdings" w:hint="default"/>
    </w:rPr>
  </w:style>
  <w:style w:type="character" w:customStyle="1" w:styleId="WW8Num23z0">
    <w:name w:val="WW8Num23z0"/>
    <w:qFormat/>
    <w:rsid w:val="003A671A"/>
    <w:rPr>
      <w:rFonts w:ascii="Times New Roman" w:hAnsi="Times New Roman" w:cs="Times New Roman" w:hint="default"/>
      <w:sz w:val="18"/>
      <w:szCs w:val="18"/>
    </w:rPr>
  </w:style>
  <w:style w:type="character" w:customStyle="1" w:styleId="WW8Num23z1">
    <w:name w:val="WW8Num23z1"/>
    <w:qFormat/>
    <w:rsid w:val="003A671A"/>
  </w:style>
  <w:style w:type="character" w:customStyle="1" w:styleId="WW8Num25z2">
    <w:name w:val="WW8Num25z2"/>
    <w:qFormat/>
    <w:rsid w:val="003A671A"/>
    <w:rPr>
      <w:rFonts w:ascii="Wingdings" w:hAnsi="Wingdings" w:cs="Wingdings" w:hint="default"/>
    </w:rPr>
  </w:style>
  <w:style w:type="character" w:customStyle="1" w:styleId="WW8Num25z3">
    <w:name w:val="WW8Num25z3"/>
    <w:qFormat/>
    <w:rsid w:val="003A671A"/>
    <w:rPr>
      <w:rFonts w:ascii="Symbol" w:hAnsi="Symbol" w:cs="Symbol" w:hint="default"/>
    </w:rPr>
  </w:style>
  <w:style w:type="character" w:customStyle="1" w:styleId="Domylnaczcionkaakapitu3">
    <w:name w:val="Domyślna czcionka akapitu3"/>
    <w:qFormat/>
    <w:rsid w:val="003A671A"/>
  </w:style>
  <w:style w:type="character" w:customStyle="1" w:styleId="WW8Num7z1">
    <w:name w:val="WW8Num7z1"/>
    <w:qFormat/>
    <w:rsid w:val="003A671A"/>
    <w:rPr>
      <w:rFonts w:ascii="Courier New" w:hAnsi="Courier New" w:cs="Courier New" w:hint="default"/>
    </w:rPr>
  </w:style>
  <w:style w:type="character" w:customStyle="1" w:styleId="WW8Num7z3">
    <w:name w:val="WW8Num7z3"/>
    <w:qFormat/>
    <w:rsid w:val="003A671A"/>
    <w:rPr>
      <w:rFonts w:ascii="Symbol" w:hAnsi="Symbol" w:cs="Symbol" w:hint="default"/>
    </w:rPr>
  </w:style>
  <w:style w:type="character" w:customStyle="1" w:styleId="WW8Num7z4">
    <w:name w:val="WW8Num7z4"/>
    <w:qFormat/>
    <w:rsid w:val="003A671A"/>
  </w:style>
  <w:style w:type="character" w:customStyle="1" w:styleId="WW8Num7z5">
    <w:name w:val="WW8Num7z5"/>
    <w:qFormat/>
    <w:rsid w:val="003A671A"/>
  </w:style>
  <w:style w:type="character" w:customStyle="1" w:styleId="WW8Num7z6">
    <w:name w:val="WW8Num7z6"/>
    <w:qFormat/>
    <w:rsid w:val="003A671A"/>
  </w:style>
  <w:style w:type="character" w:customStyle="1" w:styleId="WW8Num7z7">
    <w:name w:val="WW8Num7z7"/>
    <w:qFormat/>
    <w:rsid w:val="003A671A"/>
  </w:style>
  <w:style w:type="character" w:customStyle="1" w:styleId="WW8Num7z8">
    <w:name w:val="WW8Num7z8"/>
    <w:qFormat/>
    <w:rsid w:val="003A671A"/>
  </w:style>
  <w:style w:type="character" w:customStyle="1" w:styleId="WW8Num8z1">
    <w:name w:val="WW8Num8z1"/>
    <w:qFormat/>
    <w:rsid w:val="003A671A"/>
    <w:rPr>
      <w:rFonts w:ascii="Courier New" w:hAnsi="Courier New" w:cs="Courier New" w:hint="default"/>
    </w:rPr>
  </w:style>
  <w:style w:type="character" w:customStyle="1" w:styleId="WW8Num8z2">
    <w:name w:val="WW8Num8z2"/>
    <w:qFormat/>
    <w:rsid w:val="003A671A"/>
    <w:rPr>
      <w:rFonts w:ascii="Wingdings" w:hAnsi="Wingdings" w:cs="Wingdings" w:hint="default"/>
    </w:rPr>
  </w:style>
  <w:style w:type="character" w:customStyle="1" w:styleId="WW8Num9z1">
    <w:name w:val="WW8Num9z1"/>
    <w:qFormat/>
    <w:rsid w:val="003A671A"/>
    <w:rPr>
      <w:rFonts w:ascii="Courier New" w:hAnsi="Courier New" w:cs="Courier New" w:hint="default"/>
    </w:rPr>
  </w:style>
  <w:style w:type="character" w:customStyle="1" w:styleId="WW8Num9z2">
    <w:name w:val="WW8Num9z2"/>
    <w:qFormat/>
    <w:rsid w:val="003A671A"/>
    <w:rPr>
      <w:rFonts w:ascii="Wingdings" w:hAnsi="Wingdings" w:cs="Wingdings" w:hint="default"/>
    </w:rPr>
  </w:style>
  <w:style w:type="character" w:customStyle="1" w:styleId="WW8Num13z1">
    <w:name w:val="WW8Num13z1"/>
    <w:qFormat/>
    <w:rsid w:val="003A671A"/>
    <w:rPr>
      <w:rFonts w:ascii="Courier New" w:hAnsi="Courier New" w:cs="Courier New" w:hint="default"/>
    </w:rPr>
  </w:style>
  <w:style w:type="character" w:customStyle="1" w:styleId="Domylnaczcionkaakapitu2">
    <w:name w:val="Domyślna czcionka akapitu2"/>
    <w:qFormat/>
    <w:rsid w:val="003A671A"/>
  </w:style>
  <w:style w:type="character" w:customStyle="1" w:styleId="WW8Num2z1">
    <w:name w:val="WW8Num2z1"/>
    <w:qFormat/>
    <w:rsid w:val="003A671A"/>
    <w:rPr>
      <w:rFonts w:ascii="Courier New" w:hAnsi="Courier New" w:cs="Courier New" w:hint="default"/>
    </w:rPr>
  </w:style>
  <w:style w:type="character" w:customStyle="1" w:styleId="WW8Num2z2">
    <w:name w:val="WW8Num2z2"/>
    <w:qFormat/>
    <w:rsid w:val="003A671A"/>
    <w:rPr>
      <w:rFonts w:ascii="Wingdings" w:hAnsi="Wingdings" w:cs="Wingdings" w:hint="default"/>
    </w:rPr>
  </w:style>
  <w:style w:type="character" w:customStyle="1" w:styleId="WW8Num2z3">
    <w:name w:val="WW8Num2z3"/>
    <w:qFormat/>
    <w:rsid w:val="003A671A"/>
    <w:rPr>
      <w:rFonts w:ascii="Symbol" w:hAnsi="Symbol" w:cs="Symbol" w:hint="default"/>
    </w:rPr>
  </w:style>
  <w:style w:type="character" w:customStyle="1" w:styleId="WW8Num3z1">
    <w:name w:val="WW8Num3z1"/>
    <w:qFormat/>
    <w:rsid w:val="003A671A"/>
    <w:rPr>
      <w:rFonts w:ascii="Courier New" w:hAnsi="Courier New" w:cs="Courier New" w:hint="default"/>
    </w:rPr>
  </w:style>
  <w:style w:type="character" w:customStyle="1" w:styleId="WW8Num3z2">
    <w:name w:val="WW8Num3z2"/>
    <w:qFormat/>
    <w:rsid w:val="003A671A"/>
    <w:rPr>
      <w:rFonts w:ascii="Wingdings" w:hAnsi="Wingdings" w:cs="Wingdings" w:hint="default"/>
    </w:rPr>
  </w:style>
  <w:style w:type="character" w:customStyle="1" w:styleId="WW8Num4z1">
    <w:name w:val="WW8Num4z1"/>
    <w:qFormat/>
    <w:rsid w:val="003A671A"/>
    <w:rPr>
      <w:rFonts w:ascii="Courier New" w:hAnsi="Courier New" w:cs="Courier New" w:hint="default"/>
    </w:rPr>
  </w:style>
  <w:style w:type="character" w:customStyle="1" w:styleId="WW8Num5z1">
    <w:name w:val="WW8Num5z1"/>
    <w:qFormat/>
    <w:rsid w:val="003A671A"/>
    <w:rPr>
      <w:rFonts w:ascii="Courier New" w:hAnsi="Courier New" w:cs="Courier New" w:hint="default"/>
    </w:rPr>
  </w:style>
  <w:style w:type="character" w:customStyle="1" w:styleId="WW8Num5z2">
    <w:name w:val="WW8Num5z2"/>
    <w:qFormat/>
    <w:rsid w:val="003A671A"/>
    <w:rPr>
      <w:rFonts w:ascii="Wingdings" w:hAnsi="Wingdings" w:cs="Wingdings" w:hint="default"/>
    </w:rPr>
  </w:style>
  <w:style w:type="character" w:customStyle="1" w:styleId="WW8Num6z1">
    <w:name w:val="WW8Num6z1"/>
    <w:qFormat/>
    <w:rsid w:val="003A671A"/>
    <w:rPr>
      <w:rFonts w:ascii="Courier New" w:hAnsi="Courier New" w:cs="Courier New" w:hint="default"/>
    </w:rPr>
  </w:style>
  <w:style w:type="character" w:customStyle="1" w:styleId="WW8Num6z2">
    <w:name w:val="WW8Num6z2"/>
    <w:qFormat/>
    <w:rsid w:val="003A671A"/>
    <w:rPr>
      <w:rFonts w:ascii="Wingdings" w:hAnsi="Wingdings" w:cs="Wingdings" w:hint="default"/>
    </w:rPr>
  </w:style>
  <w:style w:type="character" w:customStyle="1" w:styleId="WW8Num6z3">
    <w:name w:val="WW8Num6z3"/>
    <w:qFormat/>
    <w:rsid w:val="003A671A"/>
    <w:rPr>
      <w:rFonts w:ascii="Symbol" w:hAnsi="Symbol" w:cs="Symbol" w:hint="default"/>
    </w:rPr>
  </w:style>
  <w:style w:type="character" w:customStyle="1" w:styleId="WW8Num8z3">
    <w:name w:val="WW8Num8z3"/>
    <w:qFormat/>
    <w:rsid w:val="003A671A"/>
    <w:rPr>
      <w:rFonts w:ascii="Symbol" w:hAnsi="Symbol" w:cs="Symbol" w:hint="default"/>
    </w:rPr>
  </w:style>
  <w:style w:type="character" w:customStyle="1" w:styleId="WW8Num9z3">
    <w:name w:val="WW8Num9z3"/>
    <w:qFormat/>
    <w:rsid w:val="003A671A"/>
    <w:rPr>
      <w:rFonts w:ascii="Symbol" w:hAnsi="Symbol" w:cs="Symbol" w:hint="default"/>
    </w:rPr>
  </w:style>
  <w:style w:type="character" w:styleId="Uwydatnienie">
    <w:name w:val="Emphasis"/>
    <w:basedOn w:val="Domylnaczcionkaakapitu"/>
    <w:qFormat/>
    <w:rsid w:val="003A671A"/>
    <w:rPr>
      <w:i/>
      <w:iCs/>
    </w:rPr>
  </w:style>
  <w:style w:type="paragraph" w:customStyle="1" w:styleId="LISTA">
    <w:name w:val="LISTA"/>
    <w:basedOn w:val="Normalny"/>
    <w:rsid w:val="003A671A"/>
    <w:pPr>
      <w:numPr>
        <w:numId w:val="23"/>
      </w:numPr>
    </w:pPr>
    <w:rPr>
      <w:rFonts w:ascii="Arial" w:hAnsi="Arial"/>
      <w:color w:val="000000"/>
      <w:sz w:val="16"/>
    </w:rPr>
  </w:style>
  <w:style w:type="paragraph" w:customStyle="1" w:styleId="Nagwektabeli0">
    <w:name w:val="Nag?ówek tabeli"/>
    <w:basedOn w:val="Normalny"/>
    <w:uiPriority w:val="99"/>
    <w:rsid w:val="003A671A"/>
    <w:pPr>
      <w:widowControl w:val="0"/>
      <w:suppressLineNumbers/>
      <w:suppressAutoHyphens/>
      <w:overflowPunct w:val="0"/>
      <w:autoSpaceDE w:val="0"/>
      <w:autoSpaceDN w:val="0"/>
      <w:adjustRightInd w:val="0"/>
      <w:spacing w:after="120"/>
      <w:jc w:val="center"/>
    </w:pPr>
    <w:rPr>
      <w:b/>
      <w:i/>
      <w:color w:val="000000"/>
      <w:sz w:val="24"/>
    </w:rPr>
  </w:style>
  <w:style w:type="character" w:customStyle="1" w:styleId="symbol1">
    <w:name w:val="symbol1"/>
    <w:qFormat/>
    <w:rsid w:val="003A671A"/>
    <w:rPr>
      <w:rFonts w:ascii="Courier New" w:hAnsi="Courier New" w:cs="Courier New"/>
      <w:b/>
      <w:bCs/>
      <w:sz w:val="14"/>
      <w:szCs w:val="14"/>
    </w:rPr>
  </w:style>
  <w:style w:type="paragraph" w:customStyle="1" w:styleId="Styl3">
    <w:name w:val="Styl3"/>
    <w:basedOn w:val="Normalny"/>
    <w:rsid w:val="003A671A"/>
    <w:pPr>
      <w:numPr>
        <w:ilvl w:val="2"/>
        <w:numId w:val="24"/>
      </w:numPr>
      <w:suppressAutoHyphens/>
      <w:spacing w:line="360" w:lineRule="auto"/>
      <w:jc w:val="both"/>
      <w:outlineLvl w:val="2"/>
    </w:pPr>
    <w:rPr>
      <w:sz w:val="22"/>
      <w:lang w:eastAsia="ar-SA"/>
    </w:rPr>
  </w:style>
  <w:style w:type="paragraph" w:customStyle="1" w:styleId="xl80">
    <w:name w:val="xl80"/>
    <w:basedOn w:val="Normalny"/>
    <w:rsid w:val="003A671A"/>
    <w:pPr>
      <w:spacing w:before="100" w:beforeAutospacing="1" w:after="100" w:afterAutospacing="1"/>
    </w:pPr>
    <w:rPr>
      <w:sz w:val="16"/>
      <w:szCs w:val="16"/>
    </w:rPr>
  </w:style>
  <w:style w:type="paragraph" w:customStyle="1" w:styleId="xl81">
    <w:name w:val="xl81"/>
    <w:basedOn w:val="Normalny"/>
    <w:rsid w:val="003A671A"/>
    <w:pPr>
      <w:spacing w:before="100" w:beforeAutospacing="1" w:after="100" w:afterAutospacing="1"/>
      <w:textAlignment w:val="center"/>
    </w:pPr>
    <w:rPr>
      <w:b/>
      <w:bCs/>
      <w:color w:val="FF0000"/>
      <w:sz w:val="16"/>
      <w:szCs w:val="16"/>
    </w:rPr>
  </w:style>
  <w:style w:type="paragraph" w:customStyle="1" w:styleId="xl82">
    <w:name w:val="xl82"/>
    <w:basedOn w:val="Normalny"/>
    <w:rsid w:val="003A671A"/>
    <w:pPr>
      <w:spacing w:before="100" w:beforeAutospacing="1" w:after="100" w:afterAutospacing="1"/>
    </w:pPr>
    <w:rPr>
      <w:sz w:val="16"/>
      <w:szCs w:val="16"/>
    </w:rPr>
  </w:style>
  <w:style w:type="paragraph" w:customStyle="1" w:styleId="xl83">
    <w:name w:val="xl83"/>
    <w:basedOn w:val="Normalny"/>
    <w:rsid w:val="003A671A"/>
    <w:pPr>
      <w:pBdr>
        <w:top w:val="single" w:sz="4" w:space="0" w:color="000000"/>
        <w:right w:val="single" w:sz="4" w:space="0" w:color="000000"/>
      </w:pBdr>
      <w:spacing w:before="100" w:beforeAutospacing="1" w:after="100" w:afterAutospacing="1"/>
      <w:textAlignment w:val="center"/>
    </w:pPr>
    <w:rPr>
      <w:sz w:val="16"/>
      <w:szCs w:val="16"/>
    </w:rPr>
  </w:style>
  <w:style w:type="paragraph" w:customStyle="1" w:styleId="xl84">
    <w:name w:val="xl84"/>
    <w:basedOn w:val="Normalny"/>
    <w:rsid w:val="003A671A"/>
    <w:pPr>
      <w:spacing w:before="100" w:beforeAutospacing="1" w:after="100" w:afterAutospacing="1"/>
      <w:jc w:val="right"/>
      <w:textAlignment w:val="center"/>
    </w:pPr>
    <w:rPr>
      <w:color w:val="FF0000"/>
      <w:sz w:val="16"/>
      <w:szCs w:val="16"/>
    </w:rPr>
  </w:style>
  <w:style w:type="paragraph" w:customStyle="1" w:styleId="xl85">
    <w:name w:val="xl85"/>
    <w:basedOn w:val="Normalny"/>
    <w:rsid w:val="003A671A"/>
    <w:pPr>
      <w:spacing w:before="100" w:beforeAutospacing="1" w:after="100" w:afterAutospacing="1"/>
      <w:textAlignment w:val="center"/>
    </w:pPr>
    <w:rPr>
      <w:color w:val="FF0000"/>
      <w:sz w:val="16"/>
      <w:szCs w:val="16"/>
    </w:rPr>
  </w:style>
  <w:style w:type="paragraph" w:customStyle="1" w:styleId="xl86">
    <w:name w:val="xl86"/>
    <w:basedOn w:val="Normalny"/>
    <w:rsid w:val="003A671A"/>
    <w:pPr>
      <w:pBdr>
        <w:left w:val="single" w:sz="4" w:space="0" w:color="000000"/>
        <w:bottom w:val="single" w:sz="4" w:space="0" w:color="000000"/>
      </w:pBdr>
      <w:spacing w:before="100" w:beforeAutospacing="1" w:after="100" w:afterAutospacing="1"/>
      <w:textAlignment w:val="center"/>
    </w:pPr>
    <w:rPr>
      <w:sz w:val="16"/>
      <w:szCs w:val="16"/>
    </w:rPr>
  </w:style>
  <w:style w:type="paragraph" w:customStyle="1" w:styleId="xl87">
    <w:name w:val="xl87"/>
    <w:basedOn w:val="Normalny"/>
    <w:rsid w:val="003A671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8">
    <w:name w:val="xl88"/>
    <w:basedOn w:val="Normalny"/>
    <w:rsid w:val="003A671A"/>
    <w:pPr>
      <w:spacing w:before="100" w:beforeAutospacing="1" w:after="100" w:afterAutospacing="1"/>
    </w:pPr>
    <w:rPr>
      <w:sz w:val="16"/>
      <w:szCs w:val="16"/>
    </w:rPr>
  </w:style>
  <w:style w:type="paragraph" w:customStyle="1" w:styleId="xl89">
    <w:name w:val="xl89"/>
    <w:basedOn w:val="Normalny"/>
    <w:rsid w:val="003A671A"/>
    <w:pPr>
      <w:spacing w:before="100" w:beforeAutospacing="1" w:after="100" w:afterAutospacing="1"/>
    </w:pPr>
    <w:rPr>
      <w:sz w:val="24"/>
      <w:szCs w:val="24"/>
    </w:rPr>
  </w:style>
  <w:style w:type="paragraph" w:customStyle="1" w:styleId="xl90">
    <w:name w:val="xl90"/>
    <w:basedOn w:val="Normalny"/>
    <w:rsid w:val="003A671A"/>
    <w:pPr>
      <w:spacing w:before="100" w:beforeAutospacing="1" w:after="100" w:afterAutospacing="1"/>
    </w:pPr>
    <w:rPr>
      <w:b/>
      <w:bCs/>
      <w:sz w:val="16"/>
      <w:szCs w:val="16"/>
    </w:rPr>
  </w:style>
  <w:style w:type="paragraph" w:customStyle="1" w:styleId="xl91">
    <w:name w:val="xl91"/>
    <w:basedOn w:val="Normalny"/>
    <w:rsid w:val="003A671A"/>
    <w:pPr>
      <w:pBdr>
        <w:bottom w:val="single" w:sz="4" w:space="0" w:color="000000"/>
      </w:pBdr>
      <w:spacing w:before="100" w:beforeAutospacing="1" w:after="100" w:afterAutospacing="1"/>
    </w:pPr>
    <w:rPr>
      <w:sz w:val="16"/>
      <w:szCs w:val="16"/>
    </w:rPr>
  </w:style>
  <w:style w:type="paragraph" w:customStyle="1" w:styleId="xl92">
    <w:name w:val="xl92"/>
    <w:basedOn w:val="Normalny"/>
    <w:rsid w:val="003A671A"/>
    <w:pPr>
      <w:pBdr>
        <w:bottom w:val="single" w:sz="4" w:space="0" w:color="000000"/>
      </w:pBdr>
      <w:spacing w:before="100" w:beforeAutospacing="1" w:after="100" w:afterAutospacing="1"/>
      <w:textAlignment w:val="center"/>
    </w:pPr>
    <w:rPr>
      <w:sz w:val="16"/>
      <w:szCs w:val="16"/>
    </w:rPr>
  </w:style>
  <w:style w:type="character" w:customStyle="1" w:styleId="hps">
    <w:name w:val="hps"/>
    <w:qFormat/>
    <w:rsid w:val="003A671A"/>
    <w:rPr>
      <w:rFonts w:cs="Times New Roman"/>
    </w:rPr>
  </w:style>
  <w:style w:type="paragraph" w:customStyle="1" w:styleId="ZnakZnakZnakZnakZnak">
    <w:name w:val="Znak Znak Znak Znak Znak"/>
    <w:basedOn w:val="Normalny"/>
    <w:uiPriority w:val="99"/>
    <w:rsid w:val="003A671A"/>
    <w:rPr>
      <w:rFonts w:ascii="Arial" w:eastAsia="Calibri" w:hAnsi="Arial" w:cs="Arial"/>
      <w:sz w:val="24"/>
      <w:szCs w:val="24"/>
    </w:rPr>
  </w:style>
  <w:style w:type="paragraph" w:customStyle="1" w:styleId="ZnakZnakZnakZnakZnak1">
    <w:name w:val="Znak Znak Znak Znak Znak1"/>
    <w:basedOn w:val="Normalny"/>
    <w:uiPriority w:val="99"/>
    <w:rsid w:val="003A671A"/>
    <w:rPr>
      <w:rFonts w:ascii="Arial" w:eastAsia="Calibri" w:hAnsi="Arial" w:cs="Arial"/>
      <w:sz w:val="24"/>
      <w:szCs w:val="24"/>
    </w:rPr>
  </w:style>
  <w:style w:type="paragraph" w:customStyle="1" w:styleId="gwpb9b8d9b5western">
    <w:name w:val="gwpb9b8d9b5_western"/>
    <w:basedOn w:val="Normalny"/>
    <w:rsid w:val="003A671A"/>
    <w:pPr>
      <w:spacing w:before="100" w:beforeAutospacing="1" w:after="100" w:afterAutospacing="1"/>
    </w:pPr>
    <w:rPr>
      <w:sz w:val="24"/>
      <w:szCs w:val="24"/>
    </w:rPr>
  </w:style>
  <w:style w:type="paragraph" w:customStyle="1" w:styleId="Tekstpodstawowy22">
    <w:name w:val="Tekst podstawowy 22"/>
    <w:basedOn w:val="Normalny"/>
    <w:rsid w:val="003A671A"/>
    <w:pPr>
      <w:jc w:val="both"/>
    </w:pPr>
  </w:style>
  <w:style w:type="paragraph" w:customStyle="1" w:styleId="Tekstpodstawowy32">
    <w:name w:val="Tekst podstawowy 32"/>
    <w:basedOn w:val="Normalny"/>
    <w:rsid w:val="003A671A"/>
    <w:pPr>
      <w:tabs>
        <w:tab w:val="left" w:pos="-720"/>
        <w:tab w:val="left" w:pos="284"/>
      </w:tabs>
      <w:suppressAutoHyphens/>
      <w:overflowPunct w:val="0"/>
      <w:autoSpaceDE w:val="0"/>
      <w:autoSpaceDN w:val="0"/>
      <w:adjustRightInd w:val="0"/>
      <w:spacing w:line="360" w:lineRule="auto"/>
    </w:pPr>
    <w:rPr>
      <w:b/>
      <w:spacing w:val="-3"/>
      <w:sz w:val="28"/>
    </w:rPr>
  </w:style>
  <w:style w:type="paragraph" w:customStyle="1" w:styleId="xmsonormal">
    <w:name w:val="x_msonormal"/>
    <w:basedOn w:val="Normalny"/>
    <w:rsid w:val="003A671A"/>
    <w:rPr>
      <w:rFonts w:ascii="Calibri" w:eastAsia="Calibri" w:hAnsi="Calibri" w:cs="Calibri"/>
      <w:sz w:val="22"/>
      <w:szCs w:val="22"/>
    </w:rPr>
  </w:style>
  <w:style w:type="paragraph" w:customStyle="1" w:styleId="xmsolistparagraph">
    <w:name w:val="x_msolistparagraph"/>
    <w:basedOn w:val="Normalny"/>
    <w:rsid w:val="003A671A"/>
    <w:pPr>
      <w:ind w:left="720"/>
    </w:pPr>
    <w:rPr>
      <w:rFonts w:ascii="Calibri" w:eastAsiaTheme="minorHAnsi" w:hAnsi="Calibri" w:cs="Calibri"/>
      <w:sz w:val="22"/>
      <w:szCs w:val="22"/>
    </w:rPr>
  </w:style>
  <w:style w:type="paragraph" w:customStyle="1" w:styleId="divpkt">
    <w:name w:val="div.pkt"/>
    <w:rsid w:val="003A671A"/>
    <w:pPr>
      <w:widowControl w:val="0"/>
      <w:autoSpaceDE w:val="0"/>
      <w:autoSpaceDN w:val="0"/>
      <w:adjustRightInd w:val="0"/>
      <w:spacing w:line="40" w:lineRule="atLeast"/>
      <w:ind w:left="240"/>
      <w:jc w:val="both"/>
    </w:pPr>
    <w:rPr>
      <w:rFonts w:ascii="Helvetica" w:hAnsi="Helvetica" w:cs="Helvetica"/>
      <w:color w:val="000000"/>
      <w:sz w:val="18"/>
      <w:szCs w:val="18"/>
    </w:rPr>
  </w:style>
  <w:style w:type="character" w:customStyle="1" w:styleId="footnote">
    <w:name w:val="footnote"/>
    <w:basedOn w:val="Domylnaczcionkaakapitu"/>
    <w:qFormat/>
    <w:rsid w:val="003A671A"/>
  </w:style>
  <w:style w:type="paragraph" w:customStyle="1" w:styleId="mainpub">
    <w:name w:val="mainpub"/>
    <w:basedOn w:val="Normalny"/>
    <w:rsid w:val="003A671A"/>
    <w:pPr>
      <w:spacing w:before="100" w:beforeAutospacing="1" w:after="100" w:afterAutospacing="1"/>
    </w:pPr>
    <w:rPr>
      <w:sz w:val="24"/>
      <w:szCs w:val="24"/>
    </w:rPr>
  </w:style>
  <w:style w:type="paragraph" w:customStyle="1" w:styleId="font0">
    <w:name w:val="font0"/>
    <w:basedOn w:val="Normalny"/>
    <w:rsid w:val="003A671A"/>
    <w:pPr>
      <w:spacing w:before="100" w:beforeAutospacing="1" w:after="100" w:afterAutospacing="1"/>
    </w:pPr>
    <w:rPr>
      <w:rFonts w:ascii="Arial" w:eastAsia="Arial Unicode MS" w:hAnsi="Arial" w:cs="Arial Unicode MS"/>
    </w:rPr>
  </w:style>
  <w:style w:type="paragraph" w:customStyle="1" w:styleId="Styl2">
    <w:name w:val="Styl2"/>
    <w:basedOn w:val="Normalny"/>
    <w:rsid w:val="003A671A"/>
    <w:pPr>
      <w:tabs>
        <w:tab w:val="left" w:pos="720"/>
      </w:tabs>
      <w:ind w:left="720" w:hanging="360"/>
      <w:jc w:val="both"/>
    </w:pPr>
  </w:style>
  <w:style w:type="character" w:customStyle="1" w:styleId="Znakinumeracji">
    <w:name w:val="Znaki numeracji"/>
    <w:qFormat/>
    <w:rsid w:val="003A671A"/>
  </w:style>
  <w:style w:type="character" w:customStyle="1" w:styleId="Symbolewypunktowania">
    <w:name w:val="Symbole wypunktowania"/>
    <w:qFormat/>
    <w:rsid w:val="003A671A"/>
    <w:rPr>
      <w:rFonts w:ascii="StarSymbol" w:eastAsia="StarSymbol" w:hAnsi="StarSymbol" w:cs="StarSymbol"/>
      <w:sz w:val="18"/>
      <w:szCs w:val="18"/>
    </w:rPr>
  </w:style>
  <w:style w:type="character" w:customStyle="1" w:styleId="WW-Absatz-Standardschriftart11">
    <w:name w:val="WW-Absatz-Standardschriftart11"/>
    <w:qFormat/>
    <w:rsid w:val="003A671A"/>
  </w:style>
  <w:style w:type="character" w:customStyle="1" w:styleId="WW-Absatz-Standardschriftart111">
    <w:name w:val="WW-Absatz-Standardschriftart111"/>
    <w:qFormat/>
    <w:rsid w:val="003A671A"/>
  </w:style>
  <w:style w:type="character" w:customStyle="1" w:styleId="WW-Absatz-Standardschriftart1111">
    <w:name w:val="WW-Absatz-Standardschriftart1111"/>
    <w:qFormat/>
    <w:rsid w:val="003A671A"/>
  </w:style>
  <w:style w:type="character" w:customStyle="1" w:styleId="WW8Num26z0">
    <w:name w:val="WW8Num26z0"/>
    <w:qFormat/>
    <w:rsid w:val="003A671A"/>
    <w:rPr>
      <w:rFonts w:ascii="Times New Roman" w:hAnsi="Times New Roman"/>
      <w:b/>
      <w:i w:val="0"/>
      <w:sz w:val="26"/>
      <w:u w:val="none"/>
    </w:rPr>
  </w:style>
  <w:style w:type="character" w:customStyle="1" w:styleId="WW8Num29z0">
    <w:name w:val="WW8Num29z0"/>
    <w:qFormat/>
    <w:rsid w:val="003A671A"/>
    <w:rPr>
      <w:rFonts w:ascii="Times New Roman" w:hAnsi="Times New Roman"/>
      <w:b/>
      <w:i w:val="0"/>
      <w:sz w:val="28"/>
      <w:u w:val="none"/>
    </w:rPr>
  </w:style>
  <w:style w:type="character" w:customStyle="1" w:styleId="WW8Num32z0">
    <w:name w:val="WW8Num32z0"/>
    <w:qFormat/>
    <w:rsid w:val="003A671A"/>
    <w:rPr>
      <w:b/>
    </w:rPr>
  </w:style>
  <w:style w:type="character" w:customStyle="1" w:styleId="WW8Num38z0">
    <w:name w:val="WW8Num38z0"/>
    <w:qFormat/>
    <w:rsid w:val="003A671A"/>
    <w:rPr>
      <w:rFonts w:ascii="Times New Roman" w:hAnsi="Times New Roman"/>
      <w:b/>
      <w:i w:val="0"/>
      <w:sz w:val="26"/>
      <w:u w:val="none"/>
    </w:rPr>
  </w:style>
  <w:style w:type="character" w:customStyle="1" w:styleId="WW8Num41z2">
    <w:name w:val="WW8Num41z2"/>
    <w:qFormat/>
    <w:rsid w:val="003A671A"/>
    <w:rPr>
      <w:rFonts w:ascii="Times New Roman" w:eastAsia="Times New Roman" w:hAnsi="Times New Roman" w:cs="Times New Roman"/>
    </w:rPr>
  </w:style>
  <w:style w:type="character" w:customStyle="1" w:styleId="WW8Num42z0">
    <w:name w:val="WW8Num42z0"/>
    <w:qFormat/>
    <w:rsid w:val="003A671A"/>
    <w:rPr>
      <w:rFonts w:ascii="Times New Roman" w:hAnsi="Times New Roman"/>
      <w:b/>
      <w:i w:val="0"/>
      <w:sz w:val="28"/>
      <w:u w:val="none"/>
    </w:rPr>
  </w:style>
  <w:style w:type="character" w:customStyle="1" w:styleId="WW8Num43z1">
    <w:name w:val="WW8Num43z1"/>
    <w:qFormat/>
    <w:rsid w:val="003A671A"/>
    <w:rPr>
      <w:rFonts w:ascii="Courier New" w:hAnsi="Courier New"/>
    </w:rPr>
  </w:style>
  <w:style w:type="character" w:customStyle="1" w:styleId="WW8Num43z2">
    <w:name w:val="WW8Num43z2"/>
    <w:qFormat/>
    <w:rsid w:val="003A671A"/>
    <w:rPr>
      <w:rFonts w:ascii="Wingdings" w:hAnsi="Wingdings"/>
    </w:rPr>
  </w:style>
  <w:style w:type="character" w:customStyle="1" w:styleId="WW8Num43z3">
    <w:name w:val="WW8Num43z3"/>
    <w:qFormat/>
    <w:rsid w:val="003A671A"/>
    <w:rPr>
      <w:rFonts w:ascii="Symbol" w:hAnsi="Symbol"/>
    </w:rPr>
  </w:style>
  <w:style w:type="character" w:customStyle="1" w:styleId="WW8Num46z0">
    <w:name w:val="WW8Num46z0"/>
    <w:qFormat/>
    <w:rsid w:val="003A671A"/>
    <w:rPr>
      <w:rFonts w:ascii="Times New Roman" w:hAnsi="Times New Roman"/>
      <w:b w:val="0"/>
      <w:i w:val="0"/>
      <w:sz w:val="26"/>
      <w:u w:val="none"/>
    </w:rPr>
  </w:style>
  <w:style w:type="character" w:customStyle="1" w:styleId="WW8Num49z0">
    <w:name w:val="WW8Num49z0"/>
    <w:qFormat/>
    <w:rsid w:val="003A671A"/>
    <w:rPr>
      <w:rFonts w:ascii="Times New Roman" w:hAnsi="Times New Roman"/>
      <w:b/>
      <w:i w:val="0"/>
      <w:sz w:val="28"/>
      <w:u w:val="none"/>
    </w:rPr>
  </w:style>
  <w:style w:type="character" w:customStyle="1" w:styleId="WW8Num50z0">
    <w:name w:val="WW8Num50z0"/>
    <w:qFormat/>
    <w:rsid w:val="003A671A"/>
    <w:rPr>
      <w:rFonts w:ascii="Times New Roman" w:hAnsi="Times New Roman"/>
      <w:b w:val="0"/>
      <w:i w:val="0"/>
      <w:sz w:val="26"/>
      <w:u w:val="none"/>
    </w:rPr>
  </w:style>
  <w:style w:type="character" w:customStyle="1" w:styleId="WW8Num51z0">
    <w:name w:val="WW8Num51z0"/>
    <w:qFormat/>
    <w:rsid w:val="003A671A"/>
    <w:rPr>
      <w:sz w:val="26"/>
    </w:rPr>
  </w:style>
  <w:style w:type="character" w:customStyle="1" w:styleId="WW8Num52z0">
    <w:name w:val="WW8Num52z0"/>
    <w:qFormat/>
    <w:rsid w:val="003A671A"/>
    <w:rPr>
      <w:rFonts w:ascii="Times New Roman" w:hAnsi="Times New Roman"/>
      <w:b w:val="0"/>
      <w:i w:val="0"/>
      <w:sz w:val="26"/>
      <w:u w:val="none"/>
    </w:rPr>
  </w:style>
  <w:style w:type="character" w:customStyle="1" w:styleId="WW8Num53z0">
    <w:name w:val="WW8Num53z0"/>
    <w:qFormat/>
    <w:rsid w:val="003A671A"/>
    <w:rPr>
      <w:b w:val="0"/>
      <w:i w:val="0"/>
    </w:rPr>
  </w:style>
  <w:style w:type="character" w:customStyle="1" w:styleId="WW8Num55z0">
    <w:name w:val="WW8Num55z0"/>
    <w:qFormat/>
    <w:rsid w:val="003A671A"/>
    <w:rPr>
      <w:b w:val="0"/>
      <w:i w:val="0"/>
    </w:rPr>
  </w:style>
  <w:style w:type="character" w:customStyle="1" w:styleId="WW8Num56z0">
    <w:name w:val="WW8Num56z0"/>
    <w:qFormat/>
    <w:rsid w:val="003A671A"/>
    <w:rPr>
      <w:rFonts w:ascii="Times New Roman" w:hAnsi="Times New Roman"/>
      <w:b/>
      <w:i w:val="0"/>
      <w:sz w:val="28"/>
      <w:u w:val="none"/>
    </w:rPr>
  </w:style>
  <w:style w:type="character" w:customStyle="1" w:styleId="WW8Num57z0">
    <w:name w:val="WW8Num57z0"/>
    <w:qFormat/>
    <w:rsid w:val="003A671A"/>
    <w:rPr>
      <w:rFonts w:ascii="Times New Roman" w:hAnsi="Times New Roman"/>
      <w:b/>
      <w:i w:val="0"/>
      <w:sz w:val="28"/>
      <w:u w:val="none"/>
    </w:rPr>
  </w:style>
  <w:style w:type="character" w:customStyle="1" w:styleId="WW8Num60z0">
    <w:name w:val="WW8Num60z0"/>
    <w:qFormat/>
    <w:rsid w:val="003A671A"/>
    <w:rPr>
      <w:rFonts w:ascii="Times New Roman" w:hAnsi="Times New Roman"/>
      <w:b w:val="0"/>
      <w:i w:val="0"/>
      <w:sz w:val="28"/>
      <w:u w:val="none"/>
    </w:rPr>
  </w:style>
  <w:style w:type="character" w:customStyle="1" w:styleId="WW8Num61z0">
    <w:name w:val="WW8Num61z0"/>
    <w:qFormat/>
    <w:rsid w:val="003A671A"/>
    <w:rPr>
      <w:b w:val="0"/>
      <w:i w:val="0"/>
    </w:rPr>
  </w:style>
  <w:style w:type="character" w:customStyle="1" w:styleId="WW8Num64z0">
    <w:name w:val="WW8Num64z0"/>
    <w:qFormat/>
    <w:rsid w:val="003A671A"/>
    <w:rPr>
      <w:rFonts w:ascii="Times New Roman" w:hAnsi="Times New Roman"/>
      <w:b/>
      <w:i w:val="0"/>
      <w:sz w:val="26"/>
      <w:u w:val="none"/>
    </w:rPr>
  </w:style>
  <w:style w:type="character" w:customStyle="1" w:styleId="WW8Num66z0">
    <w:name w:val="WW8Num66z0"/>
    <w:qFormat/>
    <w:rsid w:val="003A671A"/>
    <w:rPr>
      <w:rFonts w:ascii="Times New Roman" w:hAnsi="Times New Roman"/>
      <w:b/>
      <w:i w:val="0"/>
      <w:sz w:val="26"/>
      <w:u w:val="none"/>
    </w:rPr>
  </w:style>
  <w:style w:type="character" w:customStyle="1" w:styleId="WW8Num67z0">
    <w:name w:val="WW8Num67z0"/>
    <w:qFormat/>
    <w:rsid w:val="003A671A"/>
    <w:rPr>
      <w:rFonts w:ascii="Symbol" w:hAnsi="Symbol"/>
    </w:rPr>
  </w:style>
  <w:style w:type="character" w:customStyle="1" w:styleId="WW8Num69z0">
    <w:name w:val="WW8Num69z0"/>
    <w:qFormat/>
    <w:rsid w:val="003A671A"/>
    <w:rPr>
      <w:b/>
    </w:rPr>
  </w:style>
  <w:style w:type="character" w:customStyle="1" w:styleId="WW8Num70z0">
    <w:name w:val="WW8Num70z0"/>
    <w:qFormat/>
    <w:rsid w:val="003A671A"/>
    <w:rPr>
      <w:rFonts w:ascii="Times New Roman" w:hAnsi="Times New Roman"/>
      <w:b/>
      <w:i w:val="0"/>
      <w:sz w:val="28"/>
      <w:u w:val="none"/>
    </w:rPr>
  </w:style>
  <w:style w:type="character" w:customStyle="1" w:styleId="WW8Num74z0">
    <w:name w:val="WW8Num74z0"/>
    <w:qFormat/>
    <w:rsid w:val="003A671A"/>
    <w:rPr>
      <w:rFonts w:ascii="Times New Roman" w:hAnsi="Times New Roman"/>
      <w:b w:val="0"/>
      <w:i w:val="0"/>
      <w:sz w:val="26"/>
      <w:u w:val="none"/>
    </w:rPr>
  </w:style>
  <w:style w:type="character" w:customStyle="1" w:styleId="WW8Num75z0">
    <w:name w:val="WW8Num75z0"/>
    <w:qFormat/>
    <w:rsid w:val="003A671A"/>
    <w:rPr>
      <w:rFonts w:ascii="Times New Roman" w:hAnsi="Times New Roman"/>
      <w:b/>
      <w:i w:val="0"/>
      <w:sz w:val="26"/>
      <w:u w:val="none"/>
    </w:rPr>
  </w:style>
  <w:style w:type="character" w:customStyle="1" w:styleId="WW8Num76z0">
    <w:name w:val="WW8Num76z0"/>
    <w:qFormat/>
    <w:rsid w:val="003A671A"/>
    <w:rPr>
      <w:rFonts w:ascii="Symbol" w:hAnsi="Symbol"/>
    </w:rPr>
  </w:style>
  <w:style w:type="character" w:customStyle="1" w:styleId="WW8Num77z0">
    <w:name w:val="WW8Num77z0"/>
    <w:qFormat/>
    <w:rsid w:val="003A671A"/>
    <w:rPr>
      <w:rFonts w:ascii="Times New Roman" w:hAnsi="Times New Roman"/>
      <w:b/>
      <w:i w:val="0"/>
      <w:sz w:val="26"/>
      <w:u w:val="none"/>
    </w:rPr>
  </w:style>
  <w:style w:type="character" w:customStyle="1" w:styleId="WW8Num79z0">
    <w:name w:val="WW8Num79z0"/>
    <w:qFormat/>
    <w:rsid w:val="003A671A"/>
    <w:rPr>
      <w:rFonts w:ascii="Times New Roman" w:hAnsi="Times New Roman"/>
      <w:b w:val="0"/>
      <w:i w:val="0"/>
      <w:sz w:val="26"/>
      <w:u w:val="none"/>
    </w:rPr>
  </w:style>
  <w:style w:type="character" w:customStyle="1" w:styleId="WW8Num81z0">
    <w:name w:val="WW8Num81z0"/>
    <w:qFormat/>
    <w:rsid w:val="003A671A"/>
    <w:rPr>
      <w:b/>
    </w:rPr>
  </w:style>
  <w:style w:type="character" w:customStyle="1" w:styleId="WW8Num82z0">
    <w:name w:val="WW8Num82z0"/>
    <w:qFormat/>
    <w:rsid w:val="003A671A"/>
    <w:rPr>
      <w:rFonts w:ascii="Times New Roman" w:hAnsi="Times New Roman"/>
      <w:b w:val="0"/>
      <w:i w:val="0"/>
      <w:sz w:val="28"/>
      <w:u w:val="none"/>
    </w:rPr>
  </w:style>
  <w:style w:type="character" w:customStyle="1" w:styleId="WW8Num85z0">
    <w:name w:val="WW8Num85z0"/>
    <w:qFormat/>
    <w:rsid w:val="003A671A"/>
    <w:rPr>
      <w:rFonts w:ascii="Times New Roman" w:hAnsi="Times New Roman"/>
      <w:b/>
      <w:i w:val="0"/>
      <w:sz w:val="26"/>
      <w:u w:val="none"/>
    </w:rPr>
  </w:style>
  <w:style w:type="character" w:customStyle="1" w:styleId="WW8Num86z0">
    <w:name w:val="WW8Num86z0"/>
    <w:qFormat/>
    <w:rsid w:val="003A671A"/>
    <w:rPr>
      <w:rFonts w:ascii="Times New Roman" w:hAnsi="Times New Roman"/>
      <w:b/>
      <w:i w:val="0"/>
      <w:sz w:val="28"/>
      <w:u w:val="none"/>
    </w:rPr>
  </w:style>
  <w:style w:type="character" w:customStyle="1" w:styleId="WW8Num88z0">
    <w:name w:val="WW8Num88z0"/>
    <w:qFormat/>
    <w:rsid w:val="003A671A"/>
    <w:rPr>
      <w:rFonts w:ascii="Times New Roman" w:hAnsi="Times New Roman"/>
      <w:b w:val="0"/>
      <w:i w:val="0"/>
      <w:sz w:val="26"/>
      <w:u w:val="none"/>
    </w:rPr>
  </w:style>
  <w:style w:type="character" w:customStyle="1" w:styleId="WW8Num89z0">
    <w:name w:val="WW8Num89z0"/>
    <w:qFormat/>
    <w:rsid w:val="003A671A"/>
    <w:rPr>
      <w:rFonts w:ascii="Times New Roman" w:hAnsi="Times New Roman"/>
      <w:b w:val="0"/>
      <w:i w:val="0"/>
      <w:sz w:val="26"/>
      <w:u w:val="none"/>
    </w:rPr>
  </w:style>
  <w:style w:type="character" w:customStyle="1" w:styleId="WW8Num91z0">
    <w:name w:val="WW8Num91z0"/>
    <w:qFormat/>
    <w:rsid w:val="003A671A"/>
    <w:rPr>
      <w:b/>
    </w:rPr>
  </w:style>
  <w:style w:type="character" w:customStyle="1" w:styleId="WW8Num93z0">
    <w:name w:val="WW8Num93z0"/>
    <w:qFormat/>
    <w:rsid w:val="003A671A"/>
    <w:rPr>
      <w:rFonts w:ascii="Times New Roman" w:hAnsi="Times New Roman"/>
      <w:b/>
      <w:i w:val="0"/>
      <w:sz w:val="26"/>
      <w:u w:val="none"/>
    </w:rPr>
  </w:style>
  <w:style w:type="character" w:customStyle="1" w:styleId="WW8Num94z0">
    <w:name w:val="WW8Num94z0"/>
    <w:qFormat/>
    <w:rsid w:val="003A671A"/>
    <w:rPr>
      <w:rFonts w:ascii="Times New Roman" w:hAnsi="Times New Roman"/>
      <w:b w:val="0"/>
      <w:i w:val="0"/>
      <w:sz w:val="28"/>
      <w:u w:val="none"/>
    </w:rPr>
  </w:style>
  <w:style w:type="character" w:customStyle="1" w:styleId="WW8Num95z0">
    <w:name w:val="WW8Num95z0"/>
    <w:qFormat/>
    <w:rsid w:val="003A671A"/>
    <w:rPr>
      <w:b/>
    </w:rPr>
  </w:style>
  <w:style w:type="character" w:customStyle="1" w:styleId="WW8Num96z0">
    <w:name w:val="WW8Num96z0"/>
    <w:qFormat/>
    <w:rsid w:val="003A671A"/>
    <w:rPr>
      <w:rFonts w:ascii="Symbol" w:hAnsi="Symbol"/>
    </w:rPr>
  </w:style>
  <w:style w:type="character" w:customStyle="1" w:styleId="WW8Num97z0">
    <w:name w:val="WW8Num97z0"/>
    <w:qFormat/>
    <w:rsid w:val="003A671A"/>
    <w:rPr>
      <w:rFonts w:ascii="Times New Roman" w:hAnsi="Times New Roman"/>
      <w:b/>
      <w:i w:val="0"/>
      <w:sz w:val="28"/>
      <w:u w:val="none"/>
    </w:rPr>
  </w:style>
  <w:style w:type="character" w:customStyle="1" w:styleId="WW8Num98z0">
    <w:name w:val="WW8Num98z0"/>
    <w:qFormat/>
    <w:rsid w:val="003A671A"/>
    <w:rPr>
      <w:sz w:val="26"/>
    </w:rPr>
  </w:style>
  <w:style w:type="character" w:customStyle="1" w:styleId="WW8Num99z0">
    <w:name w:val="WW8Num99z0"/>
    <w:qFormat/>
    <w:rsid w:val="003A671A"/>
    <w:rPr>
      <w:rFonts w:ascii="Times New Roman" w:hAnsi="Times New Roman"/>
      <w:b/>
      <w:i w:val="0"/>
      <w:sz w:val="26"/>
      <w:u w:val="none"/>
    </w:rPr>
  </w:style>
  <w:style w:type="character" w:customStyle="1" w:styleId="WW8Num101z0">
    <w:name w:val="WW8Num101z0"/>
    <w:qFormat/>
    <w:rsid w:val="003A671A"/>
    <w:rPr>
      <w:rFonts w:ascii="Times New Roman" w:hAnsi="Times New Roman"/>
      <w:b w:val="0"/>
      <w:i w:val="0"/>
      <w:sz w:val="26"/>
      <w:u w:val="none"/>
    </w:rPr>
  </w:style>
  <w:style w:type="character" w:customStyle="1" w:styleId="WW8Num102z0">
    <w:name w:val="WW8Num102z0"/>
    <w:qFormat/>
    <w:rsid w:val="003A671A"/>
    <w:rPr>
      <w:b/>
    </w:rPr>
  </w:style>
  <w:style w:type="character" w:customStyle="1" w:styleId="WW8Num103z0">
    <w:name w:val="WW8Num103z0"/>
    <w:qFormat/>
    <w:rsid w:val="003A671A"/>
    <w:rPr>
      <w:rFonts w:ascii="Wingdings" w:hAnsi="Wingdings"/>
      <w:sz w:val="24"/>
    </w:rPr>
  </w:style>
  <w:style w:type="character" w:customStyle="1" w:styleId="WW8Num103z1">
    <w:name w:val="WW8Num103z1"/>
    <w:qFormat/>
    <w:rsid w:val="003A671A"/>
    <w:rPr>
      <w:rFonts w:ascii="Courier New" w:hAnsi="Courier New"/>
    </w:rPr>
  </w:style>
  <w:style w:type="character" w:customStyle="1" w:styleId="WW8Num103z2">
    <w:name w:val="WW8Num103z2"/>
    <w:qFormat/>
    <w:rsid w:val="003A671A"/>
    <w:rPr>
      <w:rFonts w:ascii="Wingdings" w:hAnsi="Wingdings"/>
    </w:rPr>
  </w:style>
  <w:style w:type="character" w:customStyle="1" w:styleId="WW8Num103z3">
    <w:name w:val="WW8Num103z3"/>
    <w:qFormat/>
    <w:rsid w:val="003A671A"/>
    <w:rPr>
      <w:rFonts w:ascii="Symbol" w:hAnsi="Symbol"/>
    </w:rPr>
  </w:style>
  <w:style w:type="character" w:customStyle="1" w:styleId="WW8Num104z0">
    <w:name w:val="WW8Num104z0"/>
    <w:qFormat/>
    <w:rsid w:val="003A671A"/>
    <w:rPr>
      <w:rFonts w:ascii="Symbol" w:hAnsi="Symbol"/>
    </w:rPr>
  </w:style>
  <w:style w:type="character" w:customStyle="1" w:styleId="WW8Num104z1">
    <w:name w:val="WW8Num104z1"/>
    <w:qFormat/>
    <w:rsid w:val="003A671A"/>
    <w:rPr>
      <w:rFonts w:ascii="Courier New" w:hAnsi="Courier New"/>
    </w:rPr>
  </w:style>
  <w:style w:type="character" w:customStyle="1" w:styleId="WW8Num104z2">
    <w:name w:val="WW8Num104z2"/>
    <w:qFormat/>
    <w:rsid w:val="003A671A"/>
    <w:rPr>
      <w:rFonts w:ascii="Wingdings" w:hAnsi="Wingdings"/>
    </w:rPr>
  </w:style>
  <w:style w:type="character" w:customStyle="1" w:styleId="WW8Num106z0">
    <w:name w:val="WW8Num106z0"/>
    <w:qFormat/>
    <w:rsid w:val="003A671A"/>
    <w:rPr>
      <w:b/>
    </w:rPr>
  </w:style>
  <w:style w:type="character" w:customStyle="1" w:styleId="WW8Num108z0">
    <w:name w:val="WW8Num108z0"/>
    <w:qFormat/>
    <w:rsid w:val="003A671A"/>
    <w:rPr>
      <w:rFonts w:ascii="Times New Roman" w:hAnsi="Times New Roman"/>
      <w:b/>
      <w:i w:val="0"/>
      <w:sz w:val="26"/>
      <w:u w:val="none"/>
    </w:rPr>
  </w:style>
  <w:style w:type="character" w:customStyle="1" w:styleId="WW8Num109z0">
    <w:name w:val="WW8Num109z0"/>
    <w:qFormat/>
    <w:rsid w:val="003A671A"/>
    <w:rPr>
      <w:rFonts w:ascii="Times New Roman" w:hAnsi="Times New Roman"/>
      <w:b/>
      <w:i w:val="0"/>
      <w:sz w:val="28"/>
      <w:u w:val="none"/>
    </w:rPr>
  </w:style>
  <w:style w:type="character" w:customStyle="1" w:styleId="WW8Num110z0">
    <w:name w:val="WW8Num110z0"/>
    <w:qFormat/>
    <w:rsid w:val="003A671A"/>
    <w:rPr>
      <w:rFonts w:ascii="Times New Roman" w:hAnsi="Times New Roman"/>
      <w:b/>
      <w:i w:val="0"/>
      <w:sz w:val="26"/>
      <w:u w:val="none"/>
    </w:rPr>
  </w:style>
  <w:style w:type="character" w:customStyle="1" w:styleId="WW8Num111z0">
    <w:name w:val="WW8Num111z0"/>
    <w:qFormat/>
    <w:rsid w:val="003A671A"/>
    <w:rPr>
      <w:b/>
    </w:rPr>
  </w:style>
  <w:style w:type="character" w:customStyle="1" w:styleId="WW8Num115z0">
    <w:name w:val="WW8Num115z0"/>
    <w:qFormat/>
    <w:rsid w:val="003A671A"/>
    <w:rPr>
      <w:rFonts w:ascii="Times New Roman" w:hAnsi="Times New Roman"/>
      <w:b w:val="0"/>
      <w:i w:val="0"/>
      <w:sz w:val="22"/>
      <w:u w:val="none"/>
    </w:rPr>
  </w:style>
  <w:style w:type="character" w:customStyle="1" w:styleId="WW8Num116z0">
    <w:name w:val="WW8Num116z0"/>
    <w:qFormat/>
    <w:rsid w:val="003A671A"/>
    <w:rPr>
      <w:rFonts w:ascii="Times New Roman" w:hAnsi="Times New Roman"/>
      <w:b w:val="0"/>
      <w:i w:val="0"/>
      <w:sz w:val="28"/>
      <w:u w:val="none"/>
    </w:rPr>
  </w:style>
  <w:style w:type="character" w:customStyle="1" w:styleId="WW8Num118z0">
    <w:name w:val="WW8Num118z0"/>
    <w:qFormat/>
    <w:rsid w:val="003A671A"/>
    <w:rPr>
      <w:rFonts w:ascii="Times New Roman" w:hAnsi="Times New Roman"/>
      <w:b/>
      <w:i w:val="0"/>
      <w:sz w:val="28"/>
      <w:u w:val="none"/>
    </w:rPr>
  </w:style>
  <w:style w:type="character" w:customStyle="1" w:styleId="WW8Num119z0">
    <w:name w:val="WW8Num119z0"/>
    <w:qFormat/>
    <w:rsid w:val="003A671A"/>
    <w:rPr>
      <w:rFonts w:ascii="Times New Roman" w:hAnsi="Times New Roman"/>
      <w:b w:val="0"/>
      <w:i w:val="0"/>
      <w:sz w:val="28"/>
      <w:u w:val="none"/>
    </w:rPr>
  </w:style>
  <w:style w:type="character" w:customStyle="1" w:styleId="WW8Num123z0">
    <w:name w:val="WW8Num123z0"/>
    <w:qFormat/>
    <w:rsid w:val="003A671A"/>
    <w:rPr>
      <w:rFonts w:ascii="Times New Roman" w:hAnsi="Times New Roman"/>
      <w:b w:val="0"/>
      <w:i w:val="0"/>
      <w:sz w:val="26"/>
      <w:u w:val="none"/>
    </w:rPr>
  </w:style>
  <w:style w:type="character" w:customStyle="1" w:styleId="WW8Num124z0">
    <w:name w:val="WW8Num124z0"/>
    <w:qFormat/>
    <w:rsid w:val="003A671A"/>
    <w:rPr>
      <w:rFonts w:ascii="Times New Roman" w:hAnsi="Times New Roman"/>
      <w:b w:val="0"/>
      <w:i w:val="0"/>
      <w:sz w:val="26"/>
      <w:u w:val="none"/>
    </w:rPr>
  </w:style>
  <w:style w:type="character" w:customStyle="1" w:styleId="WW8Num129z0">
    <w:name w:val="WW8Num129z0"/>
    <w:qFormat/>
    <w:rsid w:val="003A671A"/>
    <w:rPr>
      <w:b w:val="0"/>
      <w:i w:val="0"/>
    </w:rPr>
  </w:style>
  <w:style w:type="character" w:customStyle="1" w:styleId="WW8Num131z0">
    <w:name w:val="WW8Num131z0"/>
    <w:qFormat/>
    <w:rsid w:val="003A671A"/>
    <w:rPr>
      <w:rFonts w:ascii="Times New Roman" w:hAnsi="Times New Roman"/>
      <w:b/>
      <w:i w:val="0"/>
      <w:sz w:val="26"/>
      <w:u w:val="none"/>
    </w:rPr>
  </w:style>
  <w:style w:type="character" w:customStyle="1" w:styleId="WW8Num135z0">
    <w:name w:val="WW8Num135z0"/>
    <w:qFormat/>
    <w:rsid w:val="003A671A"/>
    <w:rPr>
      <w:sz w:val="26"/>
    </w:rPr>
  </w:style>
  <w:style w:type="character" w:customStyle="1" w:styleId="WW8Num139z0">
    <w:name w:val="WW8Num139z0"/>
    <w:qFormat/>
    <w:rsid w:val="003A671A"/>
    <w:rPr>
      <w:rFonts w:ascii="Times New Roman" w:hAnsi="Times New Roman"/>
      <w:b/>
      <w:i w:val="0"/>
      <w:sz w:val="26"/>
      <w:u w:val="none"/>
    </w:rPr>
  </w:style>
  <w:style w:type="character" w:customStyle="1" w:styleId="WW8Num140z0">
    <w:name w:val="WW8Num140z0"/>
    <w:qFormat/>
    <w:rsid w:val="003A671A"/>
    <w:rPr>
      <w:b w:val="0"/>
    </w:rPr>
  </w:style>
  <w:style w:type="character" w:customStyle="1" w:styleId="WW8Num143z0">
    <w:name w:val="WW8Num143z0"/>
    <w:qFormat/>
    <w:rsid w:val="003A671A"/>
    <w:rPr>
      <w:rFonts w:ascii="Times New Roman" w:hAnsi="Times New Roman"/>
      <w:b/>
      <w:i w:val="0"/>
      <w:sz w:val="26"/>
      <w:u w:val="none"/>
    </w:rPr>
  </w:style>
  <w:style w:type="character" w:customStyle="1" w:styleId="WW8Num144z0">
    <w:name w:val="WW8Num144z0"/>
    <w:qFormat/>
    <w:rsid w:val="003A671A"/>
    <w:rPr>
      <w:rFonts w:ascii="Times New Roman" w:hAnsi="Times New Roman"/>
      <w:b w:val="0"/>
      <w:i w:val="0"/>
      <w:sz w:val="26"/>
      <w:u w:val="none"/>
    </w:rPr>
  </w:style>
  <w:style w:type="character" w:customStyle="1" w:styleId="WW8Num145z0">
    <w:name w:val="WW8Num145z0"/>
    <w:qFormat/>
    <w:rsid w:val="003A671A"/>
    <w:rPr>
      <w:rFonts w:ascii="Times New Roman" w:hAnsi="Times New Roman"/>
      <w:b w:val="0"/>
      <w:i w:val="0"/>
      <w:sz w:val="26"/>
      <w:u w:val="none"/>
    </w:rPr>
  </w:style>
  <w:style w:type="character" w:customStyle="1" w:styleId="WW8Num148z0">
    <w:name w:val="WW8Num148z0"/>
    <w:qFormat/>
    <w:rsid w:val="003A671A"/>
    <w:rPr>
      <w:rFonts w:ascii="Times New Roman" w:hAnsi="Times New Roman"/>
      <w:b/>
      <w:i w:val="0"/>
      <w:sz w:val="28"/>
      <w:u w:val="none"/>
    </w:rPr>
  </w:style>
  <w:style w:type="character" w:customStyle="1" w:styleId="WW8Num153z0">
    <w:name w:val="WW8Num153z0"/>
    <w:qFormat/>
    <w:rsid w:val="003A671A"/>
    <w:rPr>
      <w:rFonts w:ascii="Times New Roman" w:hAnsi="Times New Roman"/>
      <w:b w:val="0"/>
      <w:i w:val="0"/>
      <w:sz w:val="22"/>
    </w:rPr>
  </w:style>
  <w:style w:type="character" w:customStyle="1" w:styleId="WW8Num154z0">
    <w:name w:val="WW8Num154z0"/>
    <w:qFormat/>
    <w:rsid w:val="003A671A"/>
    <w:rPr>
      <w:rFonts w:ascii="Symbol" w:hAnsi="Symbol"/>
    </w:rPr>
  </w:style>
  <w:style w:type="character" w:customStyle="1" w:styleId="WW8Num155z1">
    <w:name w:val="WW8Num155z1"/>
    <w:qFormat/>
    <w:rsid w:val="003A671A"/>
    <w:rPr>
      <w:rFonts w:ascii="Courier New" w:hAnsi="Courier New"/>
    </w:rPr>
  </w:style>
  <w:style w:type="character" w:customStyle="1" w:styleId="WW8Num155z2">
    <w:name w:val="WW8Num155z2"/>
    <w:qFormat/>
    <w:rsid w:val="003A671A"/>
    <w:rPr>
      <w:rFonts w:ascii="Wingdings" w:hAnsi="Wingdings"/>
    </w:rPr>
  </w:style>
  <w:style w:type="character" w:customStyle="1" w:styleId="WW8Num155z3">
    <w:name w:val="WW8Num155z3"/>
    <w:qFormat/>
    <w:rsid w:val="003A671A"/>
    <w:rPr>
      <w:rFonts w:ascii="Symbol" w:hAnsi="Symbol"/>
    </w:rPr>
  </w:style>
  <w:style w:type="character" w:customStyle="1" w:styleId="WW8Num156z0">
    <w:name w:val="WW8Num156z0"/>
    <w:qFormat/>
    <w:rsid w:val="003A671A"/>
    <w:rPr>
      <w:rFonts w:ascii="Times New Roman" w:hAnsi="Times New Roman"/>
      <w:b w:val="0"/>
      <w:i w:val="0"/>
      <w:sz w:val="26"/>
      <w:u w:val="none"/>
    </w:rPr>
  </w:style>
  <w:style w:type="character" w:customStyle="1" w:styleId="WW8Num158z0">
    <w:name w:val="WW8Num158z0"/>
    <w:qFormat/>
    <w:rsid w:val="003A671A"/>
    <w:rPr>
      <w:rFonts w:ascii="Times New Roman" w:hAnsi="Times New Roman"/>
      <w:b/>
      <w:i w:val="0"/>
      <w:sz w:val="28"/>
      <w:u w:val="none"/>
    </w:rPr>
  </w:style>
  <w:style w:type="character" w:customStyle="1" w:styleId="WW8Num160z0">
    <w:name w:val="WW8Num160z0"/>
    <w:qFormat/>
    <w:rsid w:val="003A671A"/>
    <w:rPr>
      <w:b w:val="0"/>
      <w:i w:val="0"/>
    </w:rPr>
  </w:style>
  <w:style w:type="character" w:customStyle="1" w:styleId="WW8Num161z0">
    <w:name w:val="WW8Num161z0"/>
    <w:qFormat/>
    <w:rsid w:val="003A671A"/>
    <w:rPr>
      <w:rFonts w:ascii="Times New Roman" w:hAnsi="Times New Roman"/>
      <w:b/>
      <w:i w:val="0"/>
      <w:sz w:val="28"/>
      <w:u w:val="none"/>
    </w:rPr>
  </w:style>
  <w:style w:type="character" w:customStyle="1" w:styleId="WW8Num167z0">
    <w:name w:val="WW8Num167z0"/>
    <w:qFormat/>
    <w:rsid w:val="003A671A"/>
    <w:rPr>
      <w:rFonts w:ascii="Times New Roman" w:hAnsi="Times New Roman"/>
      <w:b w:val="0"/>
      <w:i w:val="0"/>
      <w:sz w:val="26"/>
      <w:u w:val="none"/>
    </w:rPr>
  </w:style>
  <w:style w:type="character" w:customStyle="1" w:styleId="WW8Num168z0">
    <w:name w:val="WW8Num168z0"/>
    <w:qFormat/>
    <w:rsid w:val="003A671A"/>
    <w:rPr>
      <w:rFonts w:ascii="Times New Roman" w:hAnsi="Times New Roman"/>
      <w:b w:val="0"/>
      <w:i w:val="0"/>
      <w:sz w:val="26"/>
      <w:u w:val="none"/>
    </w:rPr>
  </w:style>
  <w:style w:type="character" w:customStyle="1" w:styleId="WW8Num170z0">
    <w:name w:val="WW8Num170z0"/>
    <w:qFormat/>
    <w:rsid w:val="003A671A"/>
    <w:rPr>
      <w:rFonts w:ascii="Times New Roman" w:hAnsi="Times New Roman"/>
      <w:b w:val="0"/>
      <w:i w:val="0"/>
      <w:sz w:val="26"/>
      <w:u w:val="none"/>
    </w:rPr>
  </w:style>
  <w:style w:type="character" w:customStyle="1" w:styleId="WW8Num171z0">
    <w:name w:val="WW8Num171z0"/>
    <w:qFormat/>
    <w:rsid w:val="003A671A"/>
    <w:rPr>
      <w:rFonts w:ascii="Times New Roman" w:hAnsi="Times New Roman"/>
      <w:b/>
      <w:i w:val="0"/>
      <w:sz w:val="26"/>
      <w:u w:val="none"/>
    </w:rPr>
  </w:style>
  <w:style w:type="character" w:customStyle="1" w:styleId="WW8Num173z0">
    <w:name w:val="WW8Num173z0"/>
    <w:qFormat/>
    <w:rsid w:val="003A671A"/>
    <w:rPr>
      <w:rFonts w:ascii="Times New Roman" w:hAnsi="Times New Roman"/>
      <w:b w:val="0"/>
      <w:i w:val="0"/>
      <w:sz w:val="26"/>
      <w:u w:val="none"/>
    </w:rPr>
  </w:style>
  <w:style w:type="character" w:customStyle="1" w:styleId="WW8Num174z0">
    <w:name w:val="WW8Num174z0"/>
    <w:qFormat/>
    <w:rsid w:val="003A671A"/>
    <w:rPr>
      <w:rFonts w:ascii="Times New Roman" w:hAnsi="Times New Roman"/>
      <w:b w:val="0"/>
      <w:i w:val="0"/>
      <w:sz w:val="24"/>
      <w:u w:val="none"/>
    </w:rPr>
  </w:style>
  <w:style w:type="character" w:customStyle="1" w:styleId="WW8Num176z0">
    <w:name w:val="WW8Num176z0"/>
    <w:qFormat/>
    <w:rsid w:val="003A671A"/>
    <w:rPr>
      <w:rFonts w:ascii="Times New Roman" w:hAnsi="Times New Roman"/>
      <w:b/>
      <w:i w:val="0"/>
      <w:sz w:val="28"/>
      <w:u w:val="none"/>
    </w:rPr>
  </w:style>
  <w:style w:type="character" w:customStyle="1" w:styleId="WW8Num179z0">
    <w:name w:val="WW8Num179z0"/>
    <w:qFormat/>
    <w:rsid w:val="003A671A"/>
    <w:rPr>
      <w:rFonts w:ascii="Times New Roman" w:hAnsi="Times New Roman"/>
      <w:b w:val="0"/>
      <w:i w:val="0"/>
      <w:sz w:val="26"/>
      <w:u w:val="none"/>
    </w:rPr>
  </w:style>
  <w:style w:type="character" w:customStyle="1" w:styleId="WW8Num180z0">
    <w:name w:val="WW8Num180z0"/>
    <w:qFormat/>
    <w:rsid w:val="003A671A"/>
    <w:rPr>
      <w:rFonts w:ascii="Times New Roman" w:hAnsi="Times New Roman"/>
      <w:b w:val="0"/>
      <w:i w:val="0"/>
      <w:sz w:val="26"/>
      <w:u w:val="none"/>
    </w:rPr>
  </w:style>
  <w:style w:type="character" w:customStyle="1" w:styleId="WW8Num182z0">
    <w:name w:val="WW8Num182z0"/>
    <w:qFormat/>
    <w:rsid w:val="003A671A"/>
    <w:rPr>
      <w:rFonts w:ascii="Times New Roman" w:hAnsi="Times New Roman"/>
      <w:b w:val="0"/>
      <w:i w:val="0"/>
      <w:sz w:val="26"/>
      <w:u w:val="none"/>
    </w:rPr>
  </w:style>
  <w:style w:type="character" w:customStyle="1" w:styleId="WW8Num183z0">
    <w:name w:val="WW8Num183z0"/>
    <w:qFormat/>
    <w:rsid w:val="003A671A"/>
    <w:rPr>
      <w:rFonts w:ascii="Times New Roman" w:hAnsi="Times New Roman"/>
      <w:b w:val="0"/>
      <w:i w:val="0"/>
      <w:sz w:val="26"/>
      <w:u w:val="none"/>
    </w:rPr>
  </w:style>
  <w:style w:type="character" w:customStyle="1" w:styleId="WW8Num186z2">
    <w:name w:val="WW8Num186z2"/>
    <w:qFormat/>
    <w:rsid w:val="003A671A"/>
    <w:rPr>
      <w:b/>
    </w:rPr>
  </w:style>
  <w:style w:type="character" w:customStyle="1" w:styleId="WW8Num186z3">
    <w:name w:val="WW8Num186z3"/>
    <w:qFormat/>
    <w:rsid w:val="003A671A"/>
    <w:rPr>
      <w:rFonts w:ascii="Times New Roman" w:eastAsia="Times New Roman" w:hAnsi="Times New Roman" w:cs="Times New Roman"/>
    </w:rPr>
  </w:style>
  <w:style w:type="character" w:customStyle="1" w:styleId="WW8Num187z0">
    <w:name w:val="WW8Num187z0"/>
    <w:qFormat/>
    <w:rsid w:val="003A671A"/>
    <w:rPr>
      <w:b/>
    </w:rPr>
  </w:style>
  <w:style w:type="character" w:customStyle="1" w:styleId="WW8Num192z0">
    <w:name w:val="WW8Num192z0"/>
    <w:qFormat/>
    <w:rsid w:val="003A671A"/>
    <w:rPr>
      <w:rFonts w:ascii="Times New Roman" w:hAnsi="Times New Roman"/>
      <w:b w:val="0"/>
      <w:i w:val="0"/>
      <w:sz w:val="24"/>
      <w:u w:val="none"/>
    </w:rPr>
  </w:style>
  <w:style w:type="character" w:customStyle="1" w:styleId="WW8Num193z0">
    <w:name w:val="WW8Num193z0"/>
    <w:qFormat/>
    <w:rsid w:val="003A671A"/>
    <w:rPr>
      <w:b w:val="0"/>
      <w:i w:val="0"/>
    </w:rPr>
  </w:style>
  <w:style w:type="character" w:customStyle="1" w:styleId="WW8Num194z0">
    <w:name w:val="WW8Num194z0"/>
    <w:qFormat/>
    <w:rsid w:val="003A671A"/>
    <w:rPr>
      <w:b/>
    </w:rPr>
  </w:style>
  <w:style w:type="character" w:customStyle="1" w:styleId="WW8Num195z0">
    <w:name w:val="WW8Num195z0"/>
    <w:qFormat/>
    <w:rsid w:val="003A671A"/>
    <w:rPr>
      <w:b/>
    </w:rPr>
  </w:style>
  <w:style w:type="character" w:customStyle="1" w:styleId="WW8Num197z0">
    <w:name w:val="WW8Num197z0"/>
    <w:qFormat/>
    <w:rsid w:val="003A671A"/>
    <w:rPr>
      <w:rFonts w:ascii="Times New Roman" w:hAnsi="Times New Roman"/>
      <w:b w:val="0"/>
      <w:i w:val="0"/>
      <w:sz w:val="26"/>
      <w:u w:val="none"/>
    </w:rPr>
  </w:style>
  <w:style w:type="character" w:customStyle="1" w:styleId="WW8Num201z0">
    <w:name w:val="WW8Num201z0"/>
    <w:qFormat/>
    <w:rsid w:val="003A671A"/>
    <w:rPr>
      <w:rFonts w:ascii="Times New Roman" w:hAnsi="Times New Roman"/>
      <w:b w:val="0"/>
      <w:i w:val="0"/>
      <w:sz w:val="28"/>
      <w:u w:val="none"/>
    </w:rPr>
  </w:style>
  <w:style w:type="character" w:customStyle="1" w:styleId="WW8Num202z0">
    <w:name w:val="WW8Num202z0"/>
    <w:qFormat/>
    <w:rsid w:val="003A671A"/>
    <w:rPr>
      <w:rFonts w:ascii="Times New Roman" w:hAnsi="Times New Roman"/>
      <w:b/>
      <w:i w:val="0"/>
      <w:sz w:val="26"/>
      <w:u w:val="none"/>
    </w:rPr>
  </w:style>
  <w:style w:type="character" w:customStyle="1" w:styleId="WW8Num203z0">
    <w:name w:val="WW8Num203z0"/>
    <w:qFormat/>
    <w:rsid w:val="003A671A"/>
    <w:rPr>
      <w:b w:val="0"/>
      <w:i w:val="0"/>
    </w:rPr>
  </w:style>
  <w:style w:type="character" w:customStyle="1" w:styleId="WW8Num204z0">
    <w:name w:val="WW8Num204z0"/>
    <w:qFormat/>
    <w:rsid w:val="003A671A"/>
    <w:rPr>
      <w:rFonts w:ascii="Times New Roman" w:hAnsi="Times New Roman"/>
      <w:b/>
      <w:i w:val="0"/>
      <w:sz w:val="28"/>
      <w:u w:val="none"/>
    </w:rPr>
  </w:style>
  <w:style w:type="character" w:customStyle="1" w:styleId="WW8Num207z0">
    <w:name w:val="WW8Num207z0"/>
    <w:qFormat/>
    <w:rsid w:val="003A671A"/>
    <w:rPr>
      <w:b/>
    </w:rPr>
  </w:style>
  <w:style w:type="character" w:customStyle="1" w:styleId="WW8Num210z0">
    <w:name w:val="WW8Num210z0"/>
    <w:qFormat/>
    <w:rsid w:val="003A671A"/>
    <w:rPr>
      <w:rFonts w:ascii="Times New Roman" w:hAnsi="Times New Roman"/>
      <w:b/>
      <w:i w:val="0"/>
      <w:sz w:val="26"/>
      <w:u w:val="none"/>
    </w:rPr>
  </w:style>
  <w:style w:type="character" w:customStyle="1" w:styleId="WW8Num211z0">
    <w:name w:val="WW8Num211z0"/>
    <w:qFormat/>
    <w:rsid w:val="003A671A"/>
    <w:rPr>
      <w:rFonts w:ascii="Times New Roman" w:hAnsi="Times New Roman"/>
      <w:b w:val="0"/>
      <w:i w:val="0"/>
      <w:sz w:val="26"/>
      <w:u w:val="none"/>
    </w:rPr>
  </w:style>
  <w:style w:type="character" w:customStyle="1" w:styleId="WW8Num212z0">
    <w:name w:val="WW8Num212z0"/>
    <w:qFormat/>
    <w:rsid w:val="003A671A"/>
    <w:rPr>
      <w:rFonts w:ascii="Times New Roman" w:hAnsi="Times New Roman"/>
      <w:b/>
      <w:i w:val="0"/>
      <w:sz w:val="26"/>
      <w:u w:val="none"/>
    </w:rPr>
  </w:style>
  <w:style w:type="character" w:customStyle="1" w:styleId="WW8Num214z0">
    <w:name w:val="WW8Num214z0"/>
    <w:qFormat/>
    <w:rsid w:val="003A671A"/>
    <w:rPr>
      <w:rFonts w:ascii="Times New Roman" w:hAnsi="Times New Roman"/>
      <w:b w:val="0"/>
      <w:i w:val="0"/>
      <w:sz w:val="26"/>
      <w:u w:val="none"/>
    </w:rPr>
  </w:style>
  <w:style w:type="character" w:customStyle="1" w:styleId="WW8Num216z0">
    <w:name w:val="WW8Num216z0"/>
    <w:qFormat/>
    <w:rsid w:val="003A671A"/>
    <w:rPr>
      <w:rFonts w:ascii="Times New Roman" w:hAnsi="Times New Roman"/>
      <w:b w:val="0"/>
      <w:i w:val="0"/>
      <w:sz w:val="26"/>
      <w:u w:val="none"/>
    </w:rPr>
  </w:style>
  <w:style w:type="character" w:customStyle="1" w:styleId="WW8Num219z0">
    <w:name w:val="WW8Num219z0"/>
    <w:qFormat/>
    <w:rsid w:val="003A671A"/>
    <w:rPr>
      <w:rFonts w:ascii="Times New Roman" w:hAnsi="Times New Roman"/>
      <w:b w:val="0"/>
      <w:i w:val="0"/>
      <w:sz w:val="26"/>
      <w:u w:val="none"/>
    </w:rPr>
  </w:style>
  <w:style w:type="character" w:customStyle="1" w:styleId="WW8Num225z0">
    <w:name w:val="WW8Num225z0"/>
    <w:qFormat/>
    <w:rsid w:val="003A671A"/>
    <w:rPr>
      <w:rFonts w:ascii="Times New Roman" w:hAnsi="Times New Roman"/>
      <w:b/>
      <w:i w:val="0"/>
      <w:sz w:val="28"/>
      <w:u w:val="none"/>
    </w:rPr>
  </w:style>
  <w:style w:type="character" w:customStyle="1" w:styleId="WW8Num229z0">
    <w:name w:val="WW8Num229z0"/>
    <w:qFormat/>
    <w:rsid w:val="003A671A"/>
    <w:rPr>
      <w:rFonts w:ascii="Times New Roman" w:hAnsi="Times New Roman"/>
      <w:b w:val="0"/>
      <w:i w:val="0"/>
      <w:sz w:val="28"/>
      <w:u w:val="none"/>
    </w:rPr>
  </w:style>
  <w:style w:type="character" w:customStyle="1" w:styleId="WW8Num230z0">
    <w:name w:val="WW8Num230z0"/>
    <w:qFormat/>
    <w:rsid w:val="003A671A"/>
    <w:rPr>
      <w:b w:val="0"/>
      <w:i w:val="0"/>
    </w:rPr>
  </w:style>
  <w:style w:type="character" w:customStyle="1" w:styleId="WW8Num231z0">
    <w:name w:val="WW8Num231z0"/>
    <w:qFormat/>
    <w:rsid w:val="003A671A"/>
    <w:rPr>
      <w:rFonts w:ascii="Times New Roman" w:hAnsi="Times New Roman"/>
      <w:b w:val="0"/>
      <w:i w:val="0"/>
      <w:sz w:val="28"/>
      <w:u w:val="none"/>
    </w:rPr>
  </w:style>
  <w:style w:type="character" w:customStyle="1" w:styleId="WW8Num233z0">
    <w:name w:val="WW8Num233z0"/>
    <w:qFormat/>
    <w:rsid w:val="003A671A"/>
    <w:rPr>
      <w:rFonts w:ascii="Times New Roman" w:hAnsi="Times New Roman"/>
      <w:b w:val="0"/>
      <w:i w:val="0"/>
      <w:sz w:val="26"/>
      <w:u w:val="none"/>
    </w:rPr>
  </w:style>
  <w:style w:type="character" w:customStyle="1" w:styleId="WW8Num236z0">
    <w:name w:val="WW8Num236z0"/>
    <w:qFormat/>
    <w:rsid w:val="003A671A"/>
    <w:rPr>
      <w:rFonts w:ascii="Times New Roman" w:hAnsi="Times New Roman"/>
      <w:b/>
      <w:i w:val="0"/>
      <w:sz w:val="26"/>
      <w:u w:val="none"/>
    </w:rPr>
  </w:style>
  <w:style w:type="character" w:customStyle="1" w:styleId="WW8Num238z0">
    <w:name w:val="WW8Num238z0"/>
    <w:qFormat/>
    <w:rsid w:val="003A671A"/>
    <w:rPr>
      <w:rFonts w:ascii="Times New Roman" w:hAnsi="Times New Roman"/>
      <w:b/>
      <w:i w:val="0"/>
      <w:sz w:val="26"/>
      <w:u w:val="none"/>
    </w:rPr>
  </w:style>
  <w:style w:type="character" w:customStyle="1" w:styleId="WW8Num240z0">
    <w:name w:val="WW8Num240z0"/>
    <w:qFormat/>
    <w:rsid w:val="003A671A"/>
    <w:rPr>
      <w:rFonts w:ascii="Times New Roman" w:hAnsi="Times New Roman"/>
      <w:b/>
      <w:i w:val="0"/>
      <w:sz w:val="28"/>
      <w:u w:val="none"/>
    </w:rPr>
  </w:style>
  <w:style w:type="character" w:customStyle="1" w:styleId="WW8Num243z0">
    <w:name w:val="WW8Num243z0"/>
    <w:qFormat/>
    <w:rsid w:val="003A671A"/>
    <w:rPr>
      <w:rFonts w:ascii="Times New Roman" w:hAnsi="Times New Roman"/>
      <w:b w:val="0"/>
      <w:i w:val="0"/>
      <w:sz w:val="24"/>
      <w:u w:val="none"/>
    </w:rPr>
  </w:style>
  <w:style w:type="character" w:customStyle="1" w:styleId="WW8Num245z0">
    <w:name w:val="WW8Num245z0"/>
    <w:qFormat/>
    <w:rsid w:val="003A671A"/>
    <w:rPr>
      <w:rFonts w:ascii="Times New Roman" w:hAnsi="Times New Roman"/>
      <w:b w:val="0"/>
      <w:i w:val="0"/>
      <w:sz w:val="28"/>
      <w:u w:val="none"/>
    </w:rPr>
  </w:style>
  <w:style w:type="character" w:customStyle="1" w:styleId="WW8Num247z0">
    <w:name w:val="WW8Num247z0"/>
    <w:qFormat/>
    <w:rsid w:val="003A671A"/>
    <w:rPr>
      <w:rFonts w:ascii="Times New Roman" w:hAnsi="Times New Roman"/>
      <w:b w:val="0"/>
      <w:i w:val="0"/>
    </w:rPr>
  </w:style>
  <w:style w:type="character" w:customStyle="1" w:styleId="WW8Num247z2">
    <w:name w:val="WW8Num247z2"/>
    <w:qFormat/>
    <w:rsid w:val="003A671A"/>
    <w:rPr>
      <w:b w:val="0"/>
      <w:i w:val="0"/>
    </w:rPr>
  </w:style>
  <w:style w:type="character" w:customStyle="1" w:styleId="WW8Num248z0">
    <w:name w:val="WW8Num248z0"/>
    <w:qFormat/>
    <w:rsid w:val="003A671A"/>
    <w:rPr>
      <w:rFonts w:ascii="Times New Roman" w:hAnsi="Times New Roman"/>
      <w:b/>
      <w:i w:val="0"/>
      <w:sz w:val="26"/>
      <w:u w:val="none"/>
    </w:rPr>
  </w:style>
  <w:style w:type="character" w:customStyle="1" w:styleId="WW8Num251z0">
    <w:name w:val="WW8Num251z0"/>
    <w:qFormat/>
    <w:rsid w:val="003A671A"/>
    <w:rPr>
      <w:rFonts w:ascii="Times New Roman" w:hAnsi="Times New Roman"/>
      <w:b w:val="0"/>
      <w:i w:val="0"/>
      <w:sz w:val="24"/>
      <w:u w:val="none"/>
    </w:rPr>
  </w:style>
  <w:style w:type="character" w:customStyle="1" w:styleId="WW8Num257z0">
    <w:name w:val="WW8Num257z0"/>
    <w:qFormat/>
    <w:rsid w:val="003A671A"/>
    <w:rPr>
      <w:b/>
    </w:rPr>
  </w:style>
  <w:style w:type="character" w:customStyle="1" w:styleId="WW8Num258z0">
    <w:name w:val="WW8Num258z0"/>
    <w:qFormat/>
    <w:rsid w:val="003A671A"/>
    <w:rPr>
      <w:b/>
    </w:rPr>
  </w:style>
  <w:style w:type="character" w:customStyle="1" w:styleId="WW8Num259z0">
    <w:name w:val="WW8Num259z0"/>
    <w:qFormat/>
    <w:rsid w:val="003A671A"/>
    <w:rPr>
      <w:rFonts w:ascii="Times New Roman" w:hAnsi="Times New Roman"/>
      <w:b w:val="0"/>
      <w:i w:val="0"/>
      <w:sz w:val="26"/>
      <w:u w:val="none"/>
    </w:rPr>
  </w:style>
  <w:style w:type="character" w:customStyle="1" w:styleId="WW8Num262z0">
    <w:name w:val="WW8Num262z0"/>
    <w:qFormat/>
    <w:rsid w:val="003A671A"/>
    <w:rPr>
      <w:rFonts w:ascii="Times New Roman" w:hAnsi="Times New Roman"/>
      <w:b w:val="0"/>
      <w:i w:val="0"/>
      <w:sz w:val="26"/>
      <w:u w:val="none"/>
    </w:rPr>
  </w:style>
  <w:style w:type="character" w:customStyle="1" w:styleId="WW8Num263z0">
    <w:name w:val="WW8Num263z0"/>
    <w:qFormat/>
    <w:rsid w:val="003A671A"/>
    <w:rPr>
      <w:rFonts w:ascii="Times New Roman" w:hAnsi="Times New Roman"/>
      <w:b/>
      <w:i w:val="0"/>
      <w:sz w:val="26"/>
      <w:u w:val="none"/>
    </w:rPr>
  </w:style>
  <w:style w:type="character" w:customStyle="1" w:styleId="WW8Num265z0">
    <w:name w:val="WW8Num265z0"/>
    <w:qFormat/>
    <w:rsid w:val="003A671A"/>
    <w:rPr>
      <w:rFonts w:ascii="Times New Roman" w:hAnsi="Times New Roman"/>
      <w:b w:val="0"/>
      <w:i w:val="0"/>
      <w:sz w:val="28"/>
      <w:u w:val="none"/>
    </w:rPr>
  </w:style>
  <w:style w:type="character" w:customStyle="1" w:styleId="WW8Num269z0">
    <w:name w:val="WW8Num269z0"/>
    <w:qFormat/>
    <w:rsid w:val="003A671A"/>
    <w:rPr>
      <w:b/>
    </w:rPr>
  </w:style>
  <w:style w:type="character" w:customStyle="1" w:styleId="WW8Num270z0">
    <w:name w:val="WW8Num270z0"/>
    <w:qFormat/>
    <w:rsid w:val="003A671A"/>
    <w:rPr>
      <w:rFonts w:ascii="Times New Roman" w:hAnsi="Times New Roman"/>
      <w:b/>
      <w:i w:val="0"/>
      <w:sz w:val="26"/>
      <w:u w:val="none"/>
    </w:rPr>
  </w:style>
  <w:style w:type="character" w:customStyle="1" w:styleId="WW8Num272z0">
    <w:name w:val="WW8Num272z0"/>
    <w:qFormat/>
    <w:rsid w:val="003A671A"/>
    <w:rPr>
      <w:b w:val="0"/>
      <w:i w:val="0"/>
    </w:rPr>
  </w:style>
  <w:style w:type="character" w:customStyle="1" w:styleId="WW8Num273z0">
    <w:name w:val="WW8Num273z0"/>
    <w:qFormat/>
    <w:rsid w:val="003A671A"/>
    <w:rPr>
      <w:rFonts w:ascii="Times New Roman" w:hAnsi="Times New Roman"/>
      <w:b w:val="0"/>
      <w:i w:val="0"/>
      <w:sz w:val="24"/>
      <w:u w:val="none"/>
    </w:rPr>
  </w:style>
  <w:style w:type="character" w:customStyle="1" w:styleId="WW8Num275z0">
    <w:name w:val="WW8Num275z0"/>
    <w:qFormat/>
    <w:rsid w:val="003A671A"/>
    <w:rPr>
      <w:rFonts w:ascii="Times New Roman" w:hAnsi="Times New Roman"/>
      <w:b w:val="0"/>
      <w:i w:val="0"/>
      <w:sz w:val="26"/>
      <w:u w:val="none"/>
    </w:rPr>
  </w:style>
  <w:style w:type="character" w:customStyle="1" w:styleId="WW8Num278z0">
    <w:name w:val="WW8Num278z0"/>
    <w:qFormat/>
    <w:rsid w:val="003A671A"/>
    <w:rPr>
      <w:rFonts w:ascii="Symbol" w:hAnsi="Symbol"/>
    </w:rPr>
  </w:style>
  <w:style w:type="character" w:customStyle="1" w:styleId="WW8Num279z0">
    <w:name w:val="WW8Num279z0"/>
    <w:qFormat/>
    <w:rsid w:val="003A671A"/>
    <w:rPr>
      <w:rFonts w:ascii="Times New Roman" w:hAnsi="Times New Roman"/>
      <w:b w:val="0"/>
      <w:i w:val="0"/>
      <w:sz w:val="22"/>
      <w:u w:val="none"/>
    </w:rPr>
  </w:style>
  <w:style w:type="character" w:customStyle="1" w:styleId="WW8Num282z0">
    <w:name w:val="WW8Num282z0"/>
    <w:qFormat/>
    <w:rsid w:val="003A671A"/>
    <w:rPr>
      <w:b/>
    </w:rPr>
  </w:style>
  <w:style w:type="character" w:customStyle="1" w:styleId="WW8Num284z0">
    <w:name w:val="WW8Num284z0"/>
    <w:qFormat/>
    <w:rsid w:val="003A671A"/>
    <w:rPr>
      <w:rFonts w:ascii="Times New Roman" w:hAnsi="Times New Roman"/>
      <w:b w:val="0"/>
      <w:i w:val="0"/>
      <w:sz w:val="28"/>
      <w:u w:val="none"/>
    </w:rPr>
  </w:style>
  <w:style w:type="character" w:customStyle="1" w:styleId="WW8Num285z0">
    <w:name w:val="WW8Num285z0"/>
    <w:qFormat/>
    <w:rsid w:val="003A671A"/>
    <w:rPr>
      <w:rFonts w:ascii="Times New Roman" w:hAnsi="Times New Roman"/>
      <w:b/>
      <w:i w:val="0"/>
      <w:sz w:val="28"/>
      <w:u w:val="none"/>
    </w:rPr>
  </w:style>
  <w:style w:type="character" w:customStyle="1" w:styleId="WW8Num286z0">
    <w:name w:val="WW8Num286z0"/>
    <w:qFormat/>
    <w:rsid w:val="003A671A"/>
    <w:rPr>
      <w:rFonts w:ascii="Times New Roman" w:hAnsi="Times New Roman"/>
      <w:b/>
      <w:i w:val="0"/>
      <w:sz w:val="26"/>
      <w:u w:val="none"/>
    </w:rPr>
  </w:style>
  <w:style w:type="character" w:customStyle="1" w:styleId="WW8Num287z0">
    <w:name w:val="WW8Num287z0"/>
    <w:qFormat/>
    <w:rsid w:val="003A671A"/>
    <w:rPr>
      <w:rFonts w:ascii="Times New Roman" w:hAnsi="Times New Roman"/>
      <w:b w:val="0"/>
      <w:i w:val="0"/>
      <w:sz w:val="26"/>
      <w:u w:val="none"/>
    </w:rPr>
  </w:style>
  <w:style w:type="character" w:customStyle="1" w:styleId="WW8Num288z0">
    <w:name w:val="WW8Num288z0"/>
    <w:qFormat/>
    <w:rsid w:val="003A671A"/>
    <w:rPr>
      <w:rFonts w:ascii="Times New Roman" w:hAnsi="Times New Roman"/>
      <w:b/>
      <w:i w:val="0"/>
      <w:sz w:val="26"/>
      <w:u w:val="none"/>
    </w:rPr>
  </w:style>
  <w:style w:type="character" w:customStyle="1" w:styleId="WW8Num289z0">
    <w:name w:val="WW8Num289z0"/>
    <w:qFormat/>
    <w:rsid w:val="003A671A"/>
    <w:rPr>
      <w:rFonts w:ascii="Times New Roman" w:hAnsi="Times New Roman"/>
      <w:b w:val="0"/>
      <w:i w:val="0"/>
      <w:sz w:val="28"/>
      <w:u w:val="none"/>
    </w:rPr>
  </w:style>
  <w:style w:type="character" w:customStyle="1" w:styleId="WW8Num291z0">
    <w:name w:val="WW8Num291z0"/>
    <w:qFormat/>
    <w:rsid w:val="003A671A"/>
    <w:rPr>
      <w:rFonts w:ascii="Times New Roman" w:hAnsi="Times New Roman"/>
      <w:b w:val="0"/>
      <w:i w:val="0"/>
      <w:sz w:val="26"/>
      <w:u w:val="none"/>
    </w:rPr>
  </w:style>
  <w:style w:type="character" w:customStyle="1" w:styleId="WW8Num292z0">
    <w:name w:val="WW8Num292z0"/>
    <w:qFormat/>
    <w:rsid w:val="003A671A"/>
    <w:rPr>
      <w:rFonts w:ascii="Times New Roman" w:hAnsi="Times New Roman"/>
      <w:b/>
      <w:i w:val="0"/>
      <w:sz w:val="26"/>
      <w:u w:val="none"/>
    </w:rPr>
  </w:style>
  <w:style w:type="character" w:customStyle="1" w:styleId="WW8Num294z0">
    <w:name w:val="WW8Num294z0"/>
    <w:qFormat/>
    <w:rsid w:val="003A671A"/>
    <w:rPr>
      <w:rFonts w:ascii="Times New Roman" w:hAnsi="Times New Roman"/>
      <w:b/>
      <w:i w:val="0"/>
      <w:sz w:val="28"/>
      <w:u w:val="none"/>
    </w:rPr>
  </w:style>
  <w:style w:type="character" w:customStyle="1" w:styleId="WW8NumSt3z0">
    <w:name w:val="WW8NumSt3z0"/>
    <w:qFormat/>
    <w:rsid w:val="003A671A"/>
    <w:rPr>
      <w:rFonts w:ascii="Times New Roman" w:hAnsi="Times New Roman"/>
      <w:b/>
      <w:i w:val="0"/>
      <w:sz w:val="26"/>
      <w:u w:val="none"/>
    </w:rPr>
  </w:style>
  <w:style w:type="character" w:customStyle="1" w:styleId="WW8NumSt9z0">
    <w:name w:val="WW8NumSt9z0"/>
    <w:qFormat/>
    <w:rsid w:val="003A671A"/>
    <w:rPr>
      <w:rFonts w:ascii="Times New Roman" w:hAnsi="Times New Roman"/>
      <w:b w:val="0"/>
      <w:i w:val="0"/>
      <w:sz w:val="28"/>
      <w:u w:val="none"/>
    </w:rPr>
  </w:style>
  <w:style w:type="character" w:customStyle="1" w:styleId="WW8NumSt22z0">
    <w:name w:val="WW8NumSt22z0"/>
    <w:qFormat/>
    <w:rsid w:val="003A671A"/>
    <w:rPr>
      <w:rFonts w:ascii="Times New Roman" w:hAnsi="Times New Roman"/>
      <w:b w:val="0"/>
      <w:i w:val="0"/>
      <w:sz w:val="26"/>
      <w:u w:val="none"/>
    </w:rPr>
  </w:style>
  <w:style w:type="character" w:customStyle="1" w:styleId="WW8NumSt28z0">
    <w:name w:val="WW8NumSt28z0"/>
    <w:qFormat/>
    <w:rsid w:val="003A671A"/>
    <w:rPr>
      <w:rFonts w:ascii="Times New Roman" w:hAnsi="Times New Roman"/>
      <w:b w:val="0"/>
      <w:i w:val="0"/>
      <w:sz w:val="26"/>
      <w:u w:val="none"/>
    </w:rPr>
  </w:style>
  <w:style w:type="character" w:customStyle="1" w:styleId="WW8NumSt38z0">
    <w:name w:val="WW8NumSt38z0"/>
    <w:qFormat/>
    <w:rsid w:val="003A671A"/>
    <w:rPr>
      <w:rFonts w:ascii="Symbol" w:hAnsi="Symbol"/>
    </w:rPr>
  </w:style>
  <w:style w:type="character" w:customStyle="1" w:styleId="WW8NumSt43z0">
    <w:name w:val="WW8NumSt43z0"/>
    <w:qFormat/>
    <w:rsid w:val="003A671A"/>
    <w:rPr>
      <w:rFonts w:ascii="Times New Roman" w:hAnsi="Times New Roman"/>
      <w:b w:val="0"/>
      <w:i w:val="0"/>
      <w:sz w:val="26"/>
      <w:u w:val="none"/>
    </w:rPr>
  </w:style>
  <w:style w:type="character" w:customStyle="1" w:styleId="WW8NumSt56z0">
    <w:name w:val="WW8NumSt56z0"/>
    <w:qFormat/>
    <w:rsid w:val="003A671A"/>
    <w:rPr>
      <w:rFonts w:ascii="Symbol" w:hAnsi="Symbol"/>
    </w:rPr>
  </w:style>
  <w:style w:type="character" w:customStyle="1" w:styleId="WW8NumSt61z0">
    <w:name w:val="WW8NumSt61z0"/>
    <w:qFormat/>
    <w:rsid w:val="003A671A"/>
    <w:rPr>
      <w:rFonts w:ascii="Times New Roman" w:hAnsi="Times New Roman"/>
      <w:b/>
      <w:i w:val="0"/>
      <w:sz w:val="26"/>
      <w:u w:val="none"/>
    </w:rPr>
  </w:style>
  <w:style w:type="character" w:customStyle="1" w:styleId="WW8NumSt63z0">
    <w:name w:val="WW8NumSt63z0"/>
    <w:qFormat/>
    <w:rsid w:val="003A671A"/>
    <w:rPr>
      <w:rFonts w:ascii="Times New Roman" w:hAnsi="Times New Roman"/>
      <w:b/>
      <w:i w:val="0"/>
      <w:sz w:val="26"/>
      <w:u w:val="none"/>
    </w:rPr>
  </w:style>
  <w:style w:type="character" w:customStyle="1" w:styleId="WW8NumSt65z0">
    <w:name w:val="WW8NumSt65z0"/>
    <w:qFormat/>
    <w:rsid w:val="003A671A"/>
    <w:rPr>
      <w:rFonts w:ascii="Times New Roman" w:hAnsi="Times New Roman"/>
      <w:b/>
      <w:i w:val="0"/>
      <w:sz w:val="26"/>
      <w:u w:val="none"/>
    </w:rPr>
  </w:style>
  <w:style w:type="character" w:customStyle="1" w:styleId="WW8NumSt78z0">
    <w:name w:val="WW8NumSt78z0"/>
    <w:qFormat/>
    <w:rsid w:val="003A671A"/>
    <w:rPr>
      <w:rFonts w:ascii="Times New Roman" w:hAnsi="Times New Roman"/>
      <w:b/>
      <w:i w:val="0"/>
      <w:sz w:val="26"/>
      <w:u w:val="none"/>
    </w:rPr>
  </w:style>
  <w:style w:type="character" w:customStyle="1" w:styleId="WW8NumSt93z0">
    <w:name w:val="WW8NumSt93z0"/>
    <w:qFormat/>
    <w:rsid w:val="003A671A"/>
    <w:rPr>
      <w:rFonts w:ascii="Times New Roman" w:hAnsi="Times New Roman"/>
      <w:b w:val="0"/>
      <w:i w:val="0"/>
      <w:sz w:val="26"/>
      <w:u w:val="none"/>
    </w:rPr>
  </w:style>
  <w:style w:type="character" w:customStyle="1" w:styleId="WW8NumSt100z0">
    <w:name w:val="WW8NumSt100z0"/>
    <w:qFormat/>
    <w:rsid w:val="003A671A"/>
    <w:rPr>
      <w:rFonts w:ascii="Times New Roman" w:hAnsi="Times New Roman"/>
      <w:b/>
      <w:i w:val="0"/>
      <w:sz w:val="28"/>
      <w:u w:val="none"/>
    </w:rPr>
  </w:style>
  <w:style w:type="character" w:customStyle="1" w:styleId="WW8NumSt106z0">
    <w:name w:val="WW8NumSt106z0"/>
    <w:qFormat/>
    <w:rsid w:val="003A671A"/>
    <w:rPr>
      <w:rFonts w:ascii="Times New Roman" w:hAnsi="Times New Roman"/>
      <w:b/>
      <w:i w:val="0"/>
      <w:sz w:val="26"/>
      <w:u w:val="none"/>
    </w:rPr>
  </w:style>
  <w:style w:type="character" w:customStyle="1" w:styleId="WW8NumSt129z0">
    <w:name w:val="WW8NumSt129z0"/>
    <w:qFormat/>
    <w:rsid w:val="003A671A"/>
    <w:rPr>
      <w:rFonts w:ascii="Times New Roman" w:hAnsi="Times New Roman"/>
      <w:b/>
      <w:i w:val="0"/>
      <w:sz w:val="26"/>
      <w:u w:val="none"/>
    </w:rPr>
  </w:style>
  <w:style w:type="character" w:customStyle="1" w:styleId="WW8NumSt137z0">
    <w:name w:val="WW8NumSt137z0"/>
    <w:qFormat/>
    <w:rsid w:val="003A671A"/>
    <w:rPr>
      <w:rFonts w:ascii="Times New Roman" w:hAnsi="Times New Roman"/>
      <w:b w:val="0"/>
      <w:i w:val="0"/>
      <w:sz w:val="28"/>
      <w:u w:val="none"/>
    </w:rPr>
  </w:style>
  <w:style w:type="character" w:customStyle="1" w:styleId="WW8NumSt152z0">
    <w:name w:val="WW8NumSt152z0"/>
    <w:qFormat/>
    <w:rsid w:val="003A671A"/>
    <w:rPr>
      <w:rFonts w:ascii="Times New Roman" w:hAnsi="Times New Roman"/>
      <w:b w:val="0"/>
      <w:i w:val="0"/>
      <w:sz w:val="22"/>
      <w:u w:val="none"/>
    </w:rPr>
  </w:style>
  <w:style w:type="paragraph" w:customStyle="1" w:styleId="Zawartoramki">
    <w:name w:val="Zawartość ramki"/>
    <w:basedOn w:val="Tekstpodstawowy"/>
    <w:qFormat/>
    <w:rsid w:val="003A671A"/>
    <w:pPr>
      <w:suppressAutoHyphens/>
    </w:pPr>
    <w:rPr>
      <w:lang w:eastAsia="ar-SA"/>
    </w:rPr>
  </w:style>
  <w:style w:type="paragraph" w:customStyle="1" w:styleId="Tekstpodstawowy211">
    <w:name w:val="Tekst podstawowy 211"/>
    <w:basedOn w:val="Normalny"/>
    <w:rsid w:val="003A671A"/>
    <w:pPr>
      <w:suppressAutoHyphens/>
      <w:jc w:val="both"/>
    </w:pPr>
    <w:rPr>
      <w:sz w:val="26"/>
      <w:lang w:eastAsia="ar-SA"/>
    </w:rPr>
  </w:style>
  <w:style w:type="paragraph" w:customStyle="1" w:styleId="Tekstdugiegocytatu">
    <w:name w:val="Tekst długiego cytatu"/>
    <w:basedOn w:val="Normalny"/>
    <w:rsid w:val="003A671A"/>
    <w:pPr>
      <w:suppressAutoHyphens/>
      <w:ind w:left="357" w:right="142" w:hanging="357"/>
      <w:jc w:val="both"/>
    </w:pPr>
    <w:rPr>
      <w:sz w:val="22"/>
      <w:lang w:eastAsia="ar-SA"/>
    </w:rPr>
  </w:style>
  <w:style w:type="paragraph" w:customStyle="1" w:styleId="ZnakZnakZnak">
    <w:name w:val="Znak Znak Znak"/>
    <w:basedOn w:val="Normalny"/>
    <w:rsid w:val="003A671A"/>
    <w:rPr>
      <w:sz w:val="24"/>
      <w:szCs w:val="24"/>
    </w:rPr>
  </w:style>
  <w:style w:type="paragraph" w:customStyle="1" w:styleId="ZnakZnakZnakZnak1">
    <w:name w:val="Znak Znak Znak Znak1"/>
    <w:basedOn w:val="Normalny"/>
    <w:rsid w:val="003A671A"/>
    <w:rPr>
      <w:sz w:val="24"/>
      <w:szCs w:val="24"/>
    </w:rPr>
  </w:style>
  <w:style w:type="paragraph" w:customStyle="1" w:styleId="ZnakZnakZnak1ZnakZnakZnakZnak">
    <w:name w:val="Znak Znak Znak1 Znak Znak Znak Znak"/>
    <w:basedOn w:val="Normalny"/>
    <w:rsid w:val="003A671A"/>
    <w:rPr>
      <w:sz w:val="24"/>
      <w:szCs w:val="24"/>
    </w:rPr>
  </w:style>
  <w:style w:type="paragraph" w:customStyle="1" w:styleId="xl22">
    <w:name w:val="xl22"/>
    <w:basedOn w:val="Normalny"/>
    <w:rsid w:val="003A671A"/>
    <w:pPr>
      <w:spacing w:before="100" w:beforeAutospacing="1" w:after="100" w:afterAutospacing="1"/>
      <w:jc w:val="center"/>
    </w:pPr>
    <w:rPr>
      <w:rFonts w:eastAsia="Arial Unicode MS"/>
      <w:sz w:val="22"/>
      <w:szCs w:val="22"/>
    </w:rPr>
  </w:style>
  <w:style w:type="paragraph" w:customStyle="1" w:styleId="Zwykytekst2">
    <w:name w:val="Zwykły tekst2"/>
    <w:basedOn w:val="Normalny"/>
    <w:rsid w:val="003A671A"/>
    <w:pPr>
      <w:suppressAutoHyphens/>
    </w:pPr>
    <w:rPr>
      <w:rFonts w:ascii="Courier New" w:hAnsi="Courier New"/>
      <w:lang w:eastAsia="ar-SA"/>
    </w:rPr>
  </w:style>
  <w:style w:type="paragraph" w:customStyle="1" w:styleId="arimr">
    <w:name w:val="arimr"/>
    <w:basedOn w:val="Normalny"/>
    <w:rsid w:val="003A671A"/>
    <w:pPr>
      <w:widowControl w:val="0"/>
      <w:snapToGrid w:val="0"/>
      <w:spacing w:line="360" w:lineRule="auto"/>
    </w:pPr>
    <w:rPr>
      <w:sz w:val="24"/>
      <w:lang w:val="en-US"/>
    </w:rPr>
  </w:style>
  <w:style w:type="paragraph" w:customStyle="1" w:styleId="divparagraph">
    <w:name w:val="div.paragraph"/>
    <w:rsid w:val="003A671A"/>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partyt">
    <w:name w:val=".partyt"/>
    <w:rsid w:val="003A671A"/>
    <w:pPr>
      <w:widowControl w:val="0"/>
      <w:autoSpaceDE w:val="0"/>
      <w:autoSpaceDN w:val="0"/>
      <w:adjustRightInd w:val="0"/>
      <w:spacing w:after="60" w:line="40" w:lineRule="atLeast"/>
      <w:ind w:right="540"/>
      <w:jc w:val="both"/>
    </w:pPr>
    <w:rPr>
      <w:rFonts w:ascii="Helvetica" w:hAnsi="Helvetica"/>
      <w:color w:val="000000"/>
      <w:sz w:val="18"/>
      <w:szCs w:val="18"/>
    </w:rPr>
  </w:style>
  <w:style w:type="character" w:customStyle="1" w:styleId="TekstkomentarzaZnak1">
    <w:name w:val="Tekst komentarza Znak1"/>
    <w:basedOn w:val="Domylnaczcionkaakapitu"/>
    <w:semiHidden/>
    <w:qFormat/>
    <w:rsid w:val="003A671A"/>
    <w:rPr>
      <w:rFonts w:ascii="Times New Roman" w:eastAsia="Times New Roman" w:hAnsi="Times New Roman" w:cs="Times New Roman"/>
      <w:sz w:val="20"/>
      <w:szCs w:val="20"/>
      <w:lang w:eastAsia="pl-PL"/>
    </w:rPr>
  </w:style>
  <w:style w:type="paragraph" w:customStyle="1" w:styleId="Lista-kontynuacja21">
    <w:name w:val="Lista - kontynuacja 21"/>
    <w:basedOn w:val="Normalny"/>
    <w:rsid w:val="003A671A"/>
    <w:pPr>
      <w:suppressAutoHyphens/>
      <w:spacing w:after="160"/>
      <w:ind w:left="1080" w:hanging="360"/>
    </w:pPr>
    <w:rPr>
      <w:lang w:eastAsia="zh-CN"/>
    </w:rPr>
  </w:style>
  <w:style w:type="paragraph" w:customStyle="1" w:styleId="Styl">
    <w:name w:val="Styl"/>
    <w:uiPriority w:val="99"/>
    <w:rsid w:val="003A671A"/>
    <w:pPr>
      <w:widowControl w:val="0"/>
      <w:autoSpaceDE w:val="0"/>
      <w:autoSpaceDN w:val="0"/>
      <w:adjustRightInd w:val="0"/>
    </w:pPr>
    <w:rPr>
      <w:sz w:val="24"/>
      <w:szCs w:val="24"/>
    </w:rPr>
  </w:style>
  <w:style w:type="paragraph" w:customStyle="1" w:styleId="NormalnyWeb1">
    <w:name w:val="Normalny (Web)1"/>
    <w:basedOn w:val="Normalny"/>
    <w:rsid w:val="003A671A"/>
    <w:pPr>
      <w:widowControl w:val="0"/>
      <w:suppressAutoHyphens/>
      <w:spacing w:before="280" w:after="280" w:line="100" w:lineRule="atLeast"/>
    </w:pPr>
    <w:rPr>
      <w:rFonts w:eastAsia="Lucida Sans Unicode"/>
      <w:kern w:val="1"/>
      <w:sz w:val="24"/>
      <w:szCs w:val="24"/>
      <w:lang w:eastAsia="ar-SA"/>
    </w:rPr>
  </w:style>
  <w:style w:type="paragraph" w:customStyle="1" w:styleId="Akapitzlist11">
    <w:name w:val="Akapit z listą11"/>
    <w:basedOn w:val="Normalny"/>
    <w:rsid w:val="003A671A"/>
    <w:pPr>
      <w:suppressAutoHyphens/>
      <w:spacing w:after="160" w:line="259" w:lineRule="auto"/>
      <w:ind w:left="720"/>
    </w:pPr>
    <w:rPr>
      <w:rFonts w:ascii="Calibri" w:eastAsia="SimSun" w:hAnsi="Calibri" w:cs="font376"/>
      <w:sz w:val="22"/>
      <w:szCs w:val="22"/>
      <w:lang w:eastAsia="ar-SA"/>
    </w:rPr>
  </w:style>
  <w:style w:type="character" w:customStyle="1" w:styleId="None">
    <w:name w:val="None"/>
    <w:qFormat/>
    <w:rsid w:val="003A671A"/>
    <w:rPr>
      <w:lang w:val="en-US"/>
    </w:rPr>
  </w:style>
  <w:style w:type="paragraph" w:customStyle="1" w:styleId="FreeForm">
    <w:name w:val="Free Form"/>
    <w:rsid w:val="003A671A"/>
    <w:pPr>
      <w:spacing w:after="200" w:line="276" w:lineRule="auto"/>
    </w:pPr>
    <w:rPr>
      <w:rFonts w:ascii="Calibri" w:eastAsia="Arial Unicode MS" w:hAnsi="Calibri" w:cs="Arial Unicode MS"/>
      <w:color w:val="000000"/>
      <w:kern w:val="1"/>
      <w:sz w:val="22"/>
      <w:szCs w:val="22"/>
      <w:u w:color="000000"/>
      <w:lang w:eastAsia="hi-IN" w:bidi="hi-IN"/>
    </w:rPr>
  </w:style>
  <w:style w:type="paragraph" w:customStyle="1" w:styleId="TreA">
    <w:name w:val="Treść A"/>
    <w:rsid w:val="003A671A"/>
    <w:rPr>
      <w:rFonts w:eastAsia="Arial Unicode MS" w:cs="Arial Unicode MS"/>
      <w:color w:val="000000"/>
      <w:sz w:val="24"/>
      <w:szCs w:val="24"/>
      <w:u w:color="000000"/>
      <w:lang w:val="en-US"/>
    </w:rPr>
  </w:style>
  <w:style w:type="character" w:customStyle="1" w:styleId="CharacterStyle1">
    <w:name w:val="Character Style 1"/>
    <w:qFormat/>
    <w:rsid w:val="003A671A"/>
    <w:rPr>
      <w:rFonts w:ascii="Arial Narrow" w:hAnsi="Arial Narrow" w:cs="Arial Unicode MS"/>
      <w:sz w:val="20"/>
      <w:szCs w:val="20"/>
    </w:rPr>
  </w:style>
  <w:style w:type="paragraph" w:customStyle="1" w:styleId="ZnakZnak">
    <w:name w:val="Znak Znak"/>
    <w:basedOn w:val="Normalny"/>
    <w:rsid w:val="003A671A"/>
    <w:rPr>
      <w:sz w:val="24"/>
      <w:szCs w:val="24"/>
    </w:rPr>
  </w:style>
  <w:style w:type="character" w:customStyle="1" w:styleId="Nierozpoznanawzmianka10">
    <w:name w:val="Nierozpoznana wzmianka1"/>
    <w:uiPriority w:val="99"/>
    <w:semiHidden/>
    <w:unhideWhenUsed/>
    <w:qFormat/>
    <w:rsid w:val="003A671A"/>
    <w:rPr>
      <w:color w:val="605E5C"/>
      <w:shd w:val="clear" w:color="auto" w:fill="E1DFDD"/>
    </w:rPr>
  </w:style>
  <w:style w:type="paragraph" w:customStyle="1" w:styleId="Tekstpodstawowywcity22">
    <w:name w:val="Tekst podstawowy wcięty 22"/>
    <w:basedOn w:val="Normalny"/>
    <w:rsid w:val="003A671A"/>
    <w:pPr>
      <w:suppressAutoHyphens/>
      <w:spacing w:after="120" w:line="480" w:lineRule="auto"/>
      <w:ind w:left="283"/>
    </w:pPr>
    <w:rPr>
      <w:sz w:val="24"/>
      <w:szCs w:val="24"/>
      <w:lang w:eastAsia="ar-SA"/>
    </w:rPr>
  </w:style>
  <w:style w:type="character" w:customStyle="1" w:styleId="apple-converted-space">
    <w:name w:val="apple-converted-space"/>
    <w:qFormat/>
    <w:rsid w:val="003A671A"/>
    <w:rPr>
      <w:rFonts w:ascii="Times New Roman" w:hAnsi="Times New Roman" w:cs="Times New Roman"/>
    </w:rPr>
  </w:style>
  <w:style w:type="paragraph" w:customStyle="1" w:styleId="ZnakZnakZnakZnakZnakZnak">
    <w:name w:val="Znak Znak Znak Znak Znak Znak"/>
    <w:basedOn w:val="Normalny"/>
    <w:rsid w:val="003A671A"/>
    <w:rPr>
      <w:rFonts w:ascii="Arial" w:hAnsi="Arial" w:cs="Arial"/>
      <w:sz w:val="24"/>
      <w:szCs w:val="24"/>
    </w:rPr>
  </w:style>
  <w:style w:type="numbering" w:customStyle="1" w:styleId="WW8Num221">
    <w:name w:val="WW8Num221"/>
    <w:basedOn w:val="Bezlisty"/>
    <w:rsid w:val="003A671A"/>
  </w:style>
  <w:style w:type="paragraph" w:customStyle="1" w:styleId="Akapitzlist2">
    <w:name w:val="Akapit z listą2"/>
    <w:basedOn w:val="Normalny"/>
    <w:rsid w:val="003A671A"/>
    <w:pPr>
      <w:suppressAutoHyphens/>
      <w:spacing w:after="160" w:line="252" w:lineRule="auto"/>
      <w:ind w:left="720"/>
      <w:contextualSpacing/>
    </w:pPr>
    <w:rPr>
      <w:rFonts w:ascii="Calibri" w:hAnsi="Calibri" w:cs="Mangal"/>
      <w:sz w:val="22"/>
      <w:szCs w:val="22"/>
      <w:lang w:eastAsia="zh-CN"/>
    </w:rPr>
  </w:style>
  <w:style w:type="character" w:customStyle="1" w:styleId="Nierozpoznanawzmianka2">
    <w:name w:val="Nierozpoznana wzmianka2"/>
    <w:basedOn w:val="Domylnaczcionkaakapitu"/>
    <w:uiPriority w:val="99"/>
    <w:semiHidden/>
    <w:unhideWhenUsed/>
    <w:qFormat/>
    <w:rsid w:val="0026661A"/>
    <w:rPr>
      <w:color w:val="605E5C"/>
      <w:shd w:val="clear" w:color="auto" w:fill="E1DFDD"/>
    </w:rPr>
  </w:style>
  <w:style w:type="character" w:customStyle="1" w:styleId="czeinternetowe">
    <w:name w:val="Łącze internetowe"/>
    <w:rsid w:val="005B407F"/>
    <w:rPr>
      <w:color w:val="0000FF"/>
      <w:u w:val="single"/>
    </w:rPr>
  </w:style>
  <w:style w:type="character" w:customStyle="1" w:styleId="Znakiprzypiswkocowych">
    <w:name w:val="Znaki przypisów końcowych"/>
    <w:qFormat/>
    <w:rsid w:val="005B407F"/>
    <w:rPr>
      <w:vertAlign w:val="superscript"/>
    </w:rPr>
  </w:style>
  <w:style w:type="character" w:customStyle="1" w:styleId="Zakotwiczenieprzypisukocowego">
    <w:name w:val="Zakotwiczenie przypisu końcowego"/>
    <w:rsid w:val="005B407F"/>
    <w:rPr>
      <w:vertAlign w:val="superscript"/>
    </w:rPr>
  </w:style>
  <w:style w:type="character" w:customStyle="1" w:styleId="EndnoteCharacters">
    <w:name w:val="Endnote Characters"/>
    <w:qFormat/>
    <w:rsid w:val="005B407F"/>
    <w:rPr>
      <w:vertAlign w:val="superscript"/>
    </w:rPr>
  </w:style>
  <w:style w:type="character" w:customStyle="1" w:styleId="Znakiprzypiswdolnych">
    <w:name w:val="Znaki przypisów dolnych"/>
    <w:uiPriority w:val="99"/>
    <w:qFormat/>
    <w:rsid w:val="005B407F"/>
    <w:rPr>
      <w:rFonts w:cs="Times New Roman"/>
      <w:sz w:val="20"/>
      <w:vertAlign w:val="superscript"/>
    </w:rPr>
  </w:style>
  <w:style w:type="character" w:customStyle="1" w:styleId="Zakotwiczenieprzypisudolnego">
    <w:name w:val="Zakotwiczenie przypisu dolnego"/>
    <w:rsid w:val="005B407F"/>
    <w:rPr>
      <w:rFonts w:cs="Times New Roman"/>
      <w:sz w:val="20"/>
      <w:vertAlign w:val="superscript"/>
    </w:rPr>
  </w:style>
  <w:style w:type="character" w:customStyle="1" w:styleId="FootnoteCharacters">
    <w:name w:val="Footnote Characters"/>
    <w:qFormat/>
    <w:rsid w:val="005B407F"/>
    <w:rPr>
      <w:rFonts w:cs="Times New Roman"/>
      <w:sz w:val="20"/>
      <w:vertAlign w:val="superscript"/>
    </w:rPr>
  </w:style>
  <w:style w:type="character" w:customStyle="1" w:styleId="Wyrnienie">
    <w:name w:val="Wyróżnienie"/>
    <w:basedOn w:val="Domylnaczcionkaakapitu"/>
    <w:qFormat/>
    <w:rsid w:val="005B407F"/>
    <w:rPr>
      <w:i/>
      <w:iCs/>
    </w:rPr>
  </w:style>
  <w:style w:type="character" w:customStyle="1" w:styleId="ListLabel1">
    <w:name w:val="ListLabel 1"/>
    <w:qFormat/>
    <w:rsid w:val="005B407F"/>
    <w:rPr>
      <w:rFonts w:ascii="Tahoma" w:hAnsi="Tahoma" w:cs="Tahoma"/>
      <w:b/>
      <w:bCs w:val="0"/>
      <w:sz w:val="20"/>
      <w:szCs w:val="20"/>
    </w:rPr>
  </w:style>
  <w:style w:type="character" w:customStyle="1" w:styleId="ListLabel2">
    <w:name w:val="ListLabel 2"/>
    <w:qFormat/>
    <w:rsid w:val="005B407F"/>
    <w:rPr>
      <w:rFonts w:ascii="Tahoma" w:hAnsi="Tahoma" w:cs="Symbol"/>
      <w:b/>
      <w:sz w:val="20"/>
    </w:rPr>
  </w:style>
  <w:style w:type="character" w:customStyle="1" w:styleId="ListLabel3">
    <w:name w:val="ListLabel 3"/>
    <w:qFormat/>
    <w:rsid w:val="005B407F"/>
    <w:rPr>
      <w:rFonts w:cs="Courier New"/>
    </w:rPr>
  </w:style>
  <w:style w:type="character" w:customStyle="1" w:styleId="ListLabel4">
    <w:name w:val="ListLabel 4"/>
    <w:qFormat/>
    <w:rsid w:val="005B407F"/>
    <w:rPr>
      <w:rFonts w:cs="Wingdings"/>
    </w:rPr>
  </w:style>
  <w:style w:type="character" w:customStyle="1" w:styleId="ListLabel5">
    <w:name w:val="ListLabel 5"/>
    <w:qFormat/>
    <w:rsid w:val="005B407F"/>
    <w:rPr>
      <w:rFonts w:cs="Symbol"/>
    </w:rPr>
  </w:style>
  <w:style w:type="character" w:customStyle="1" w:styleId="ListLabel6">
    <w:name w:val="ListLabel 6"/>
    <w:qFormat/>
    <w:rsid w:val="005B407F"/>
    <w:rPr>
      <w:rFonts w:cs="Courier New"/>
    </w:rPr>
  </w:style>
  <w:style w:type="character" w:customStyle="1" w:styleId="ListLabel7">
    <w:name w:val="ListLabel 7"/>
    <w:qFormat/>
    <w:rsid w:val="005B407F"/>
    <w:rPr>
      <w:rFonts w:cs="Wingdings"/>
    </w:rPr>
  </w:style>
  <w:style w:type="character" w:customStyle="1" w:styleId="ListLabel8">
    <w:name w:val="ListLabel 8"/>
    <w:qFormat/>
    <w:rsid w:val="005B407F"/>
    <w:rPr>
      <w:rFonts w:cs="Symbol"/>
    </w:rPr>
  </w:style>
  <w:style w:type="character" w:customStyle="1" w:styleId="ListLabel9">
    <w:name w:val="ListLabel 9"/>
    <w:qFormat/>
    <w:rsid w:val="005B407F"/>
    <w:rPr>
      <w:rFonts w:cs="Courier New"/>
    </w:rPr>
  </w:style>
  <w:style w:type="character" w:customStyle="1" w:styleId="ListLabel10">
    <w:name w:val="ListLabel 10"/>
    <w:qFormat/>
    <w:rsid w:val="005B407F"/>
    <w:rPr>
      <w:rFonts w:cs="Wingdings"/>
    </w:rPr>
  </w:style>
  <w:style w:type="character" w:customStyle="1" w:styleId="ListLabel11">
    <w:name w:val="ListLabel 11"/>
    <w:qFormat/>
    <w:rsid w:val="005B407F"/>
    <w:rPr>
      <w:rFonts w:cs="Symbol"/>
    </w:rPr>
  </w:style>
  <w:style w:type="character" w:customStyle="1" w:styleId="ListLabel12">
    <w:name w:val="ListLabel 12"/>
    <w:qFormat/>
    <w:rsid w:val="005B407F"/>
    <w:rPr>
      <w:rFonts w:cs="Times New Roman"/>
      <w:b w:val="0"/>
      <w:color w:val="auto"/>
    </w:rPr>
  </w:style>
  <w:style w:type="character" w:customStyle="1" w:styleId="ListLabel13">
    <w:name w:val="ListLabel 13"/>
    <w:qFormat/>
    <w:rsid w:val="005B407F"/>
    <w:rPr>
      <w:rFonts w:cs="Times New Roman"/>
    </w:rPr>
  </w:style>
  <w:style w:type="character" w:customStyle="1" w:styleId="ListLabel14">
    <w:name w:val="ListLabel 14"/>
    <w:qFormat/>
    <w:rsid w:val="005B407F"/>
    <w:rPr>
      <w:rFonts w:cs="Times New Roman"/>
    </w:rPr>
  </w:style>
  <w:style w:type="character" w:customStyle="1" w:styleId="ListLabel15">
    <w:name w:val="ListLabel 15"/>
    <w:qFormat/>
    <w:rsid w:val="005B407F"/>
    <w:rPr>
      <w:rFonts w:cs="Times New Roman"/>
    </w:rPr>
  </w:style>
  <w:style w:type="character" w:customStyle="1" w:styleId="ListLabel16">
    <w:name w:val="ListLabel 16"/>
    <w:qFormat/>
    <w:rsid w:val="005B407F"/>
    <w:rPr>
      <w:rFonts w:cs="Times New Roman"/>
    </w:rPr>
  </w:style>
  <w:style w:type="character" w:customStyle="1" w:styleId="ListLabel17">
    <w:name w:val="ListLabel 17"/>
    <w:qFormat/>
    <w:rsid w:val="005B407F"/>
    <w:rPr>
      <w:rFonts w:cs="Times New Roman"/>
    </w:rPr>
  </w:style>
  <w:style w:type="character" w:customStyle="1" w:styleId="ListLabel18">
    <w:name w:val="ListLabel 18"/>
    <w:qFormat/>
    <w:rsid w:val="005B407F"/>
    <w:rPr>
      <w:rFonts w:cs="Times New Roman"/>
    </w:rPr>
  </w:style>
  <w:style w:type="character" w:customStyle="1" w:styleId="ListLabel19">
    <w:name w:val="ListLabel 19"/>
    <w:qFormat/>
    <w:rsid w:val="005B407F"/>
    <w:rPr>
      <w:rFonts w:cs="Times New Roman"/>
    </w:rPr>
  </w:style>
  <w:style w:type="character" w:customStyle="1" w:styleId="ListLabel20">
    <w:name w:val="ListLabel 20"/>
    <w:qFormat/>
    <w:rsid w:val="005B407F"/>
    <w:rPr>
      <w:rFonts w:cs="Times New Roman"/>
    </w:rPr>
  </w:style>
  <w:style w:type="character" w:customStyle="1" w:styleId="ListLabel21">
    <w:name w:val="ListLabel 21"/>
    <w:qFormat/>
    <w:rsid w:val="005B407F"/>
    <w:rPr>
      <w:rFonts w:ascii="Tahoma" w:hAnsi="Tahoma"/>
      <w:b/>
      <w:color w:val="000000"/>
    </w:rPr>
  </w:style>
  <w:style w:type="character" w:customStyle="1" w:styleId="ListLabel22">
    <w:name w:val="ListLabel 22"/>
    <w:qFormat/>
    <w:rsid w:val="005B407F"/>
    <w:rPr>
      <w:color w:val="000000"/>
    </w:rPr>
  </w:style>
  <w:style w:type="character" w:customStyle="1" w:styleId="ListLabel23">
    <w:name w:val="ListLabel 23"/>
    <w:qFormat/>
    <w:rsid w:val="005B407F"/>
    <w:rPr>
      <w:strike w:val="0"/>
      <w:dstrike w:val="0"/>
      <w:color w:val="000000"/>
    </w:rPr>
  </w:style>
  <w:style w:type="character" w:customStyle="1" w:styleId="ListLabel24">
    <w:name w:val="ListLabel 24"/>
    <w:qFormat/>
    <w:rsid w:val="005B407F"/>
    <w:rPr>
      <w:color w:val="000000"/>
    </w:rPr>
  </w:style>
  <w:style w:type="character" w:customStyle="1" w:styleId="ListLabel25">
    <w:name w:val="ListLabel 25"/>
    <w:qFormat/>
    <w:rsid w:val="005B407F"/>
    <w:rPr>
      <w:color w:val="000000"/>
    </w:rPr>
  </w:style>
  <w:style w:type="character" w:customStyle="1" w:styleId="ListLabel26">
    <w:name w:val="ListLabel 26"/>
    <w:qFormat/>
    <w:rsid w:val="005B407F"/>
    <w:rPr>
      <w:color w:val="000000"/>
    </w:rPr>
  </w:style>
  <w:style w:type="character" w:customStyle="1" w:styleId="ListLabel27">
    <w:name w:val="ListLabel 27"/>
    <w:qFormat/>
    <w:rsid w:val="005B407F"/>
    <w:rPr>
      <w:color w:val="000000"/>
    </w:rPr>
  </w:style>
  <w:style w:type="character" w:customStyle="1" w:styleId="ListLabel28">
    <w:name w:val="ListLabel 28"/>
    <w:qFormat/>
    <w:rsid w:val="005B407F"/>
    <w:rPr>
      <w:color w:val="000000"/>
    </w:rPr>
  </w:style>
  <w:style w:type="character" w:customStyle="1" w:styleId="ListLabel29">
    <w:name w:val="ListLabel 29"/>
    <w:qFormat/>
    <w:rsid w:val="005B407F"/>
    <w:rPr>
      <w:color w:val="000000"/>
    </w:rPr>
  </w:style>
  <w:style w:type="character" w:customStyle="1" w:styleId="ListLabel30">
    <w:name w:val="ListLabel 30"/>
    <w:qFormat/>
    <w:rsid w:val="005B407F"/>
    <w:rPr>
      <w:rFonts w:ascii="Tahoma" w:hAnsi="Tahoma" w:cs="Times New Roman"/>
      <w:sz w:val="20"/>
    </w:rPr>
  </w:style>
  <w:style w:type="character" w:customStyle="1" w:styleId="ListLabel31">
    <w:name w:val="ListLabel 31"/>
    <w:qFormat/>
    <w:rsid w:val="005B407F"/>
    <w:rPr>
      <w:rFonts w:cs="Courier New"/>
    </w:rPr>
  </w:style>
  <w:style w:type="character" w:customStyle="1" w:styleId="ListLabel32">
    <w:name w:val="ListLabel 32"/>
    <w:qFormat/>
    <w:rsid w:val="005B407F"/>
    <w:rPr>
      <w:rFonts w:cs="Wingdings"/>
    </w:rPr>
  </w:style>
  <w:style w:type="character" w:customStyle="1" w:styleId="ListLabel33">
    <w:name w:val="ListLabel 33"/>
    <w:qFormat/>
    <w:rsid w:val="005B407F"/>
    <w:rPr>
      <w:rFonts w:cs="Symbol"/>
    </w:rPr>
  </w:style>
  <w:style w:type="character" w:customStyle="1" w:styleId="ListLabel34">
    <w:name w:val="ListLabel 34"/>
    <w:qFormat/>
    <w:rsid w:val="005B407F"/>
    <w:rPr>
      <w:rFonts w:cs="Courier New"/>
    </w:rPr>
  </w:style>
  <w:style w:type="character" w:customStyle="1" w:styleId="ListLabel35">
    <w:name w:val="ListLabel 35"/>
    <w:qFormat/>
    <w:rsid w:val="005B407F"/>
    <w:rPr>
      <w:rFonts w:cs="Wingdings"/>
    </w:rPr>
  </w:style>
  <w:style w:type="character" w:customStyle="1" w:styleId="ListLabel36">
    <w:name w:val="ListLabel 36"/>
    <w:qFormat/>
    <w:rsid w:val="005B407F"/>
    <w:rPr>
      <w:rFonts w:cs="Symbol"/>
    </w:rPr>
  </w:style>
  <w:style w:type="character" w:customStyle="1" w:styleId="ListLabel37">
    <w:name w:val="ListLabel 37"/>
    <w:qFormat/>
    <w:rsid w:val="005B407F"/>
    <w:rPr>
      <w:rFonts w:cs="Courier New"/>
    </w:rPr>
  </w:style>
  <w:style w:type="character" w:customStyle="1" w:styleId="ListLabel38">
    <w:name w:val="ListLabel 38"/>
    <w:qFormat/>
    <w:rsid w:val="005B407F"/>
    <w:rPr>
      <w:rFonts w:cs="Wingdings"/>
    </w:rPr>
  </w:style>
  <w:style w:type="character" w:customStyle="1" w:styleId="ListLabel39">
    <w:name w:val="ListLabel 39"/>
    <w:qFormat/>
    <w:rsid w:val="005B407F"/>
    <w:rPr>
      <w:rFonts w:ascii="Tahoma" w:hAnsi="Tahoma" w:cs="Wingdings"/>
      <w:sz w:val="20"/>
    </w:rPr>
  </w:style>
  <w:style w:type="character" w:customStyle="1" w:styleId="ListLabel40">
    <w:name w:val="ListLabel 40"/>
    <w:qFormat/>
    <w:rsid w:val="005B407F"/>
    <w:rPr>
      <w:rFonts w:cs="Courier New"/>
    </w:rPr>
  </w:style>
  <w:style w:type="character" w:customStyle="1" w:styleId="ListLabel41">
    <w:name w:val="ListLabel 41"/>
    <w:qFormat/>
    <w:rsid w:val="005B407F"/>
    <w:rPr>
      <w:rFonts w:cs="Wingdings"/>
    </w:rPr>
  </w:style>
  <w:style w:type="character" w:customStyle="1" w:styleId="ListLabel42">
    <w:name w:val="ListLabel 42"/>
    <w:qFormat/>
    <w:rsid w:val="005B407F"/>
    <w:rPr>
      <w:rFonts w:cs="Symbol"/>
    </w:rPr>
  </w:style>
  <w:style w:type="character" w:customStyle="1" w:styleId="ListLabel43">
    <w:name w:val="ListLabel 43"/>
    <w:qFormat/>
    <w:rsid w:val="005B407F"/>
    <w:rPr>
      <w:rFonts w:cs="Courier New"/>
    </w:rPr>
  </w:style>
  <w:style w:type="character" w:customStyle="1" w:styleId="ListLabel44">
    <w:name w:val="ListLabel 44"/>
    <w:qFormat/>
    <w:rsid w:val="005B407F"/>
    <w:rPr>
      <w:rFonts w:cs="Wingdings"/>
    </w:rPr>
  </w:style>
  <w:style w:type="character" w:customStyle="1" w:styleId="ListLabel45">
    <w:name w:val="ListLabel 45"/>
    <w:qFormat/>
    <w:rsid w:val="005B407F"/>
    <w:rPr>
      <w:rFonts w:cs="Symbol"/>
    </w:rPr>
  </w:style>
  <w:style w:type="character" w:customStyle="1" w:styleId="ListLabel46">
    <w:name w:val="ListLabel 46"/>
    <w:qFormat/>
    <w:rsid w:val="005B407F"/>
    <w:rPr>
      <w:rFonts w:cs="Courier New"/>
    </w:rPr>
  </w:style>
  <w:style w:type="character" w:customStyle="1" w:styleId="ListLabel47">
    <w:name w:val="ListLabel 47"/>
    <w:qFormat/>
    <w:rsid w:val="005B407F"/>
    <w:rPr>
      <w:rFonts w:cs="Wingdings"/>
    </w:rPr>
  </w:style>
  <w:style w:type="character" w:customStyle="1" w:styleId="ListLabel48">
    <w:name w:val="ListLabel 48"/>
    <w:qFormat/>
    <w:rsid w:val="005B407F"/>
    <w:rPr>
      <w:rFonts w:ascii="Tahoma" w:hAnsi="Tahoma" w:cs="Wingdings"/>
      <w:sz w:val="20"/>
    </w:rPr>
  </w:style>
  <w:style w:type="character" w:customStyle="1" w:styleId="ListLabel49">
    <w:name w:val="ListLabel 49"/>
    <w:qFormat/>
    <w:rsid w:val="005B407F"/>
    <w:rPr>
      <w:rFonts w:cs="Courier New"/>
    </w:rPr>
  </w:style>
  <w:style w:type="character" w:customStyle="1" w:styleId="ListLabel50">
    <w:name w:val="ListLabel 50"/>
    <w:qFormat/>
    <w:rsid w:val="005B407F"/>
    <w:rPr>
      <w:rFonts w:cs="Wingdings"/>
    </w:rPr>
  </w:style>
  <w:style w:type="character" w:customStyle="1" w:styleId="ListLabel51">
    <w:name w:val="ListLabel 51"/>
    <w:qFormat/>
    <w:rsid w:val="005B407F"/>
    <w:rPr>
      <w:rFonts w:cs="Symbol"/>
    </w:rPr>
  </w:style>
  <w:style w:type="character" w:customStyle="1" w:styleId="ListLabel52">
    <w:name w:val="ListLabel 52"/>
    <w:qFormat/>
    <w:rsid w:val="005B407F"/>
    <w:rPr>
      <w:rFonts w:cs="Courier New"/>
    </w:rPr>
  </w:style>
  <w:style w:type="character" w:customStyle="1" w:styleId="ListLabel53">
    <w:name w:val="ListLabel 53"/>
    <w:qFormat/>
    <w:rsid w:val="005B407F"/>
    <w:rPr>
      <w:rFonts w:cs="Wingdings"/>
    </w:rPr>
  </w:style>
  <w:style w:type="character" w:customStyle="1" w:styleId="ListLabel54">
    <w:name w:val="ListLabel 54"/>
    <w:qFormat/>
    <w:rsid w:val="005B407F"/>
    <w:rPr>
      <w:rFonts w:cs="Symbol"/>
    </w:rPr>
  </w:style>
  <w:style w:type="character" w:customStyle="1" w:styleId="ListLabel55">
    <w:name w:val="ListLabel 55"/>
    <w:qFormat/>
    <w:rsid w:val="005B407F"/>
    <w:rPr>
      <w:rFonts w:cs="Courier New"/>
    </w:rPr>
  </w:style>
  <w:style w:type="character" w:customStyle="1" w:styleId="ListLabel56">
    <w:name w:val="ListLabel 56"/>
    <w:qFormat/>
    <w:rsid w:val="005B407F"/>
    <w:rPr>
      <w:rFonts w:cs="Wingdings"/>
    </w:rPr>
  </w:style>
  <w:style w:type="character" w:customStyle="1" w:styleId="ListLabel57">
    <w:name w:val="ListLabel 57"/>
    <w:qFormat/>
    <w:rsid w:val="005B407F"/>
    <w:rPr>
      <w:rFonts w:ascii="Tahoma" w:hAnsi="Tahoma" w:cs="Symbol"/>
      <w:b/>
      <w:sz w:val="20"/>
    </w:rPr>
  </w:style>
  <w:style w:type="character" w:customStyle="1" w:styleId="ListLabel58">
    <w:name w:val="ListLabel 58"/>
    <w:qFormat/>
    <w:rsid w:val="005B407F"/>
    <w:rPr>
      <w:rFonts w:cs="Courier New"/>
    </w:rPr>
  </w:style>
  <w:style w:type="character" w:customStyle="1" w:styleId="ListLabel59">
    <w:name w:val="ListLabel 59"/>
    <w:qFormat/>
    <w:rsid w:val="005B407F"/>
    <w:rPr>
      <w:rFonts w:cs="Wingdings"/>
    </w:rPr>
  </w:style>
  <w:style w:type="character" w:customStyle="1" w:styleId="ListLabel60">
    <w:name w:val="ListLabel 60"/>
    <w:qFormat/>
    <w:rsid w:val="005B407F"/>
    <w:rPr>
      <w:rFonts w:cs="Symbol"/>
    </w:rPr>
  </w:style>
  <w:style w:type="character" w:customStyle="1" w:styleId="ListLabel61">
    <w:name w:val="ListLabel 61"/>
    <w:qFormat/>
    <w:rsid w:val="005B407F"/>
    <w:rPr>
      <w:rFonts w:cs="Courier New"/>
    </w:rPr>
  </w:style>
  <w:style w:type="character" w:customStyle="1" w:styleId="ListLabel62">
    <w:name w:val="ListLabel 62"/>
    <w:qFormat/>
    <w:rsid w:val="005B407F"/>
    <w:rPr>
      <w:rFonts w:cs="Wingdings"/>
    </w:rPr>
  </w:style>
  <w:style w:type="character" w:customStyle="1" w:styleId="ListLabel63">
    <w:name w:val="ListLabel 63"/>
    <w:qFormat/>
    <w:rsid w:val="005B407F"/>
    <w:rPr>
      <w:rFonts w:cs="Symbol"/>
    </w:rPr>
  </w:style>
  <w:style w:type="character" w:customStyle="1" w:styleId="ListLabel64">
    <w:name w:val="ListLabel 64"/>
    <w:qFormat/>
    <w:rsid w:val="005B407F"/>
    <w:rPr>
      <w:rFonts w:cs="Courier New"/>
    </w:rPr>
  </w:style>
  <w:style w:type="character" w:customStyle="1" w:styleId="ListLabel65">
    <w:name w:val="ListLabel 65"/>
    <w:qFormat/>
    <w:rsid w:val="005B407F"/>
    <w:rPr>
      <w:rFonts w:cs="Wingdings"/>
    </w:rPr>
  </w:style>
  <w:style w:type="character" w:customStyle="1" w:styleId="ListLabel66">
    <w:name w:val="ListLabel 66"/>
    <w:qFormat/>
    <w:rsid w:val="005B407F"/>
    <w:rPr>
      <w:rFonts w:ascii="Tahoma" w:hAnsi="Tahoma" w:cs="Symbol"/>
      <w:b w:val="0"/>
      <w:sz w:val="20"/>
    </w:rPr>
  </w:style>
  <w:style w:type="character" w:customStyle="1" w:styleId="ListLabel67">
    <w:name w:val="ListLabel 67"/>
    <w:qFormat/>
    <w:rsid w:val="005B407F"/>
    <w:rPr>
      <w:rFonts w:cs="Courier New"/>
    </w:rPr>
  </w:style>
  <w:style w:type="character" w:customStyle="1" w:styleId="ListLabel68">
    <w:name w:val="ListLabel 68"/>
    <w:qFormat/>
    <w:rsid w:val="005B407F"/>
    <w:rPr>
      <w:rFonts w:cs="Wingdings"/>
    </w:rPr>
  </w:style>
  <w:style w:type="character" w:customStyle="1" w:styleId="ListLabel69">
    <w:name w:val="ListLabel 69"/>
    <w:qFormat/>
    <w:rsid w:val="005B407F"/>
    <w:rPr>
      <w:rFonts w:cs="Symbol"/>
    </w:rPr>
  </w:style>
  <w:style w:type="character" w:customStyle="1" w:styleId="ListLabel70">
    <w:name w:val="ListLabel 70"/>
    <w:qFormat/>
    <w:rsid w:val="005B407F"/>
    <w:rPr>
      <w:rFonts w:cs="Courier New"/>
    </w:rPr>
  </w:style>
  <w:style w:type="character" w:customStyle="1" w:styleId="ListLabel71">
    <w:name w:val="ListLabel 71"/>
    <w:qFormat/>
    <w:rsid w:val="005B407F"/>
    <w:rPr>
      <w:rFonts w:cs="Wingdings"/>
    </w:rPr>
  </w:style>
  <w:style w:type="character" w:customStyle="1" w:styleId="ListLabel72">
    <w:name w:val="ListLabel 72"/>
    <w:qFormat/>
    <w:rsid w:val="005B407F"/>
    <w:rPr>
      <w:rFonts w:cs="Symbol"/>
    </w:rPr>
  </w:style>
  <w:style w:type="character" w:customStyle="1" w:styleId="ListLabel73">
    <w:name w:val="ListLabel 73"/>
    <w:qFormat/>
    <w:rsid w:val="005B407F"/>
    <w:rPr>
      <w:rFonts w:cs="Courier New"/>
    </w:rPr>
  </w:style>
  <w:style w:type="character" w:customStyle="1" w:styleId="ListLabel74">
    <w:name w:val="ListLabel 74"/>
    <w:qFormat/>
    <w:rsid w:val="005B407F"/>
    <w:rPr>
      <w:rFonts w:cs="Wingdings"/>
    </w:rPr>
  </w:style>
  <w:style w:type="character" w:customStyle="1" w:styleId="ListLabel75">
    <w:name w:val="ListLabel 75"/>
    <w:qFormat/>
    <w:rsid w:val="005B407F"/>
    <w:rPr>
      <w:rFonts w:ascii="Tahoma" w:hAnsi="Tahoma"/>
      <w:b/>
      <w:sz w:val="20"/>
    </w:rPr>
  </w:style>
  <w:style w:type="character" w:customStyle="1" w:styleId="ListLabel76">
    <w:name w:val="ListLabel 76"/>
    <w:qFormat/>
    <w:rsid w:val="005B407F"/>
    <w:rPr>
      <w:rFonts w:ascii="Tahoma" w:eastAsia="SimSun" w:hAnsi="Tahoma" w:cs="Tahoma"/>
      <w:sz w:val="20"/>
    </w:rPr>
  </w:style>
  <w:style w:type="character" w:customStyle="1" w:styleId="ListLabel77">
    <w:name w:val="ListLabel 77"/>
    <w:qFormat/>
    <w:rsid w:val="005B407F"/>
    <w:rPr>
      <w:rFonts w:ascii="Tahoma" w:hAnsi="Tahoma"/>
      <w:sz w:val="20"/>
      <w:szCs w:val="20"/>
    </w:rPr>
  </w:style>
  <w:style w:type="character" w:customStyle="1" w:styleId="ListLabel78">
    <w:name w:val="ListLabel 78"/>
    <w:qFormat/>
    <w:rsid w:val="005B407F"/>
    <w:rPr>
      <w:rFonts w:cs="Tahoma"/>
      <w:color w:val="auto"/>
      <w:sz w:val="20"/>
      <w:szCs w:val="20"/>
    </w:rPr>
  </w:style>
  <w:style w:type="character" w:customStyle="1" w:styleId="ListLabel79">
    <w:name w:val="ListLabel 79"/>
    <w:qFormat/>
    <w:rsid w:val="005B407F"/>
    <w:rPr>
      <w:b w:val="0"/>
      <w:bCs w:val="0"/>
      <w:sz w:val="20"/>
      <w:szCs w:val="20"/>
    </w:rPr>
  </w:style>
  <w:style w:type="character" w:customStyle="1" w:styleId="ListLabel80">
    <w:name w:val="ListLabel 80"/>
    <w:qFormat/>
    <w:rsid w:val="005B407F"/>
    <w:rPr>
      <w:rFonts w:cs="Tahoma"/>
      <w:color w:val="auto"/>
      <w:sz w:val="20"/>
      <w:szCs w:val="20"/>
    </w:rPr>
  </w:style>
  <w:style w:type="character" w:customStyle="1" w:styleId="ListLabel81">
    <w:name w:val="ListLabel 81"/>
    <w:qFormat/>
    <w:rsid w:val="005B407F"/>
    <w:rPr>
      <w:b w:val="0"/>
      <w:bCs w:val="0"/>
      <w:sz w:val="20"/>
      <w:szCs w:val="20"/>
    </w:rPr>
  </w:style>
  <w:style w:type="character" w:customStyle="1" w:styleId="ListLabel82">
    <w:name w:val="ListLabel 82"/>
    <w:qFormat/>
    <w:rsid w:val="005B407F"/>
    <w:rPr>
      <w:rFonts w:cs="Tahoma"/>
      <w:color w:val="auto"/>
      <w:sz w:val="20"/>
      <w:szCs w:val="20"/>
    </w:rPr>
  </w:style>
  <w:style w:type="character" w:customStyle="1" w:styleId="ListLabel83">
    <w:name w:val="ListLabel 83"/>
    <w:qFormat/>
    <w:rsid w:val="005B407F"/>
    <w:rPr>
      <w:b w:val="0"/>
      <w:bCs w:val="0"/>
      <w:sz w:val="20"/>
      <w:szCs w:val="20"/>
    </w:rPr>
  </w:style>
  <w:style w:type="character" w:customStyle="1" w:styleId="ListLabel84">
    <w:name w:val="ListLabel 84"/>
    <w:qFormat/>
    <w:rsid w:val="005B407F"/>
    <w:rPr>
      <w:rFonts w:cs="Tahoma"/>
      <w:color w:val="auto"/>
      <w:sz w:val="20"/>
      <w:szCs w:val="20"/>
    </w:rPr>
  </w:style>
  <w:style w:type="character" w:customStyle="1" w:styleId="ListLabel85">
    <w:name w:val="ListLabel 85"/>
    <w:qFormat/>
    <w:rsid w:val="005B407F"/>
    <w:rPr>
      <w:b w:val="0"/>
      <w:bCs w:val="0"/>
      <w:sz w:val="20"/>
      <w:szCs w:val="20"/>
    </w:rPr>
  </w:style>
  <w:style w:type="character" w:customStyle="1" w:styleId="ListLabel86">
    <w:name w:val="ListLabel 86"/>
    <w:qFormat/>
    <w:rsid w:val="005B407F"/>
    <w:rPr>
      <w:rFonts w:cs="Tahoma"/>
      <w:color w:val="auto"/>
      <w:sz w:val="20"/>
      <w:szCs w:val="20"/>
    </w:rPr>
  </w:style>
  <w:style w:type="character" w:customStyle="1" w:styleId="ListLabel87">
    <w:name w:val="ListLabel 87"/>
    <w:qFormat/>
    <w:rsid w:val="005B407F"/>
    <w:rPr>
      <w:b w:val="0"/>
      <w:bCs w:val="0"/>
      <w:sz w:val="20"/>
      <w:szCs w:val="20"/>
    </w:rPr>
  </w:style>
  <w:style w:type="character" w:customStyle="1" w:styleId="ListLabel88">
    <w:name w:val="ListLabel 88"/>
    <w:qFormat/>
    <w:rsid w:val="005B407F"/>
    <w:rPr>
      <w:rFonts w:cs="Tahoma"/>
      <w:color w:val="auto"/>
      <w:sz w:val="20"/>
      <w:szCs w:val="20"/>
    </w:rPr>
  </w:style>
  <w:style w:type="character" w:customStyle="1" w:styleId="ListLabel89">
    <w:name w:val="ListLabel 89"/>
    <w:qFormat/>
    <w:rsid w:val="005B407F"/>
    <w:rPr>
      <w:b w:val="0"/>
      <w:bCs w:val="0"/>
      <w:sz w:val="20"/>
      <w:szCs w:val="20"/>
    </w:rPr>
  </w:style>
  <w:style w:type="character" w:customStyle="1" w:styleId="ListLabel90">
    <w:name w:val="ListLabel 90"/>
    <w:qFormat/>
    <w:rsid w:val="005B407F"/>
    <w:rPr>
      <w:rFonts w:cs="Tahoma"/>
      <w:color w:val="auto"/>
      <w:sz w:val="20"/>
      <w:szCs w:val="20"/>
    </w:rPr>
  </w:style>
  <w:style w:type="character" w:customStyle="1" w:styleId="ListLabel91">
    <w:name w:val="ListLabel 91"/>
    <w:qFormat/>
    <w:rsid w:val="005B407F"/>
    <w:rPr>
      <w:b w:val="0"/>
      <w:bCs w:val="0"/>
      <w:sz w:val="20"/>
      <w:szCs w:val="20"/>
    </w:rPr>
  </w:style>
  <w:style w:type="character" w:customStyle="1" w:styleId="ListLabel92">
    <w:name w:val="ListLabel 92"/>
    <w:qFormat/>
    <w:rsid w:val="005B407F"/>
    <w:rPr>
      <w:rFonts w:cs="Tahoma"/>
      <w:color w:val="auto"/>
      <w:sz w:val="20"/>
      <w:szCs w:val="20"/>
    </w:rPr>
  </w:style>
  <w:style w:type="character" w:customStyle="1" w:styleId="ListLabel93">
    <w:name w:val="ListLabel 93"/>
    <w:qFormat/>
    <w:rsid w:val="005B407F"/>
    <w:rPr>
      <w:b w:val="0"/>
      <w:bCs w:val="0"/>
      <w:sz w:val="20"/>
      <w:szCs w:val="20"/>
    </w:rPr>
  </w:style>
  <w:style w:type="character" w:customStyle="1" w:styleId="ListLabel94">
    <w:name w:val="ListLabel 94"/>
    <w:qFormat/>
    <w:rsid w:val="005B407F"/>
    <w:rPr>
      <w:rFonts w:cs="Tahoma"/>
      <w:color w:val="auto"/>
      <w:sz w:val="20"/>
      <w:szCs w:val="20"/>
    </w:rPr>
  </w:style>
  <w:style w:type="character" w:customStyle="1" w:styleId="ListLabel95">
    <w:name w:val="ListLabel 95"/>
    <w:qFormat/>
    <w:rsid w:val="005B407F"/>
    <w:rPr>
      <w:b w:val="0"/>
      <w:bCs w:val="0"/>
      <w:sz w:val="20"/>
      <w:szCs w:val="20"/>
    </w:rPr>
  </w:style>
  <w:style w:type="character" w:customStyle="1" w:styleId="ListLabel96">
    <w:name w:val="ListLabel 96"/>
    <w:qFormat/>
    <w:rsid w:val="005B407F"/>
    <w:rPr>
      <w:rFonts w:cs="Tahoma"/>
      <w:color w:val="auto"/>
      <w:sz w:val="20"/>
      <w:szCs w:val="20"/>
    </w:rPr>
  </w:style>
  <w:style w:type="character" w:customStyle="1" w:styleId="ListLabel97">
    <w:name w:val="ListLabel 97"/>
    <w:qFormat/>
    <w:rsid w:val="005B407F"/>
    <w:rPr>
      <w:b w:val="0"/>
      <w:bCs w:val="0"/>
      <w:sz w:val="20"/>
      <w:szCs w:val="20"/>
    </w:rPr>
  </w:style>
  <w:style w:type="character" w:customStyle="1" w:styleId="ListLabel98">
    <w:name w:val="ListLabel 98"/>
    <w:qFormat/>
    <w:rsid w:val="005B407F"/>
    <w:rPr>
      <w:rFonts w:cs="Tahoma"/>
      <w:color w:val="auto"/>
      <w:sz w:val="20"/>
      <w:szCs w:val="20"/>
    </w:rPr>
  </w:style>
  <w:style w:type="character" w:customStyle="1" w:styleId="ListLabel99">
    <w:name w:val="ListLabel 99"/>
    <w:qFormat/>
    <w:rsid w:val="005B407F"/>
    <w:rPr>
      <w:b w:val="0"/>
      <w:bCs w:val="0"/>
      <w:sz w:val="20"/>
      <w:szCs w:val="20"/>
    </w:rPr>
  </w:style>
  <w:style w:type="character" w:customStyle="1" w:styleId="ListLabel100">
    <w:name w:val="ListLabel 100"/>
    <w:qFormat/>
    <w:rsid w:val="005B407F"/>
    <w:rPr>
      <w:rFonts w:cs="Tahoma"/>
      <w:color w:val="auto"/>
      <w:sz w:val="20"/>
      <w:szCs w:val="20"/>
    </w:rPr>
  </w:style>
  <w:style w:type="character" w:customStyle="1" w:styleId="ListLabel101">
    <w:name w:val="ListLabel 101"/>
    <w:qFormat/>
    <w:rsid w:val="005B407F"/>
    <w:rPr>
      <w:b w:val="0"/>
      <w:bCs w:val="0"/>
      <w:sz w:val="20"/>
      <w:szCs w:val="20"/>
    </w:rPr>
  </w:style>
  <w:style w:type="character" w:customStyle="1" w:styleId="ListLabel102">
    <w:name w:val="ListLabel 102"/>
    <w:qFormat/>
    <w:rsid w:val="005B407F"/>
    <w:rPr>
      <w:rFonts w:cs="Tahoma"/>
      <w:color w:val="auto"/>
      <w:sz w:val="20"/>
      <w:szCs w:val="20"/>
    </w:rPr>
  </w:style>
  <w:style w:type="character" w:customStyle="1" w:styleId="ListLabel103">
    <w:name w:val="ListLabel 103"/>
    <w:qFormat/>
    <w:rsid w:val="005B407F"/>
    <w:rPr>
      <w:b w:val="0"/>
      <w:bCs w:val="0"/>
      <w:sz w:val="20"/>
      <w:szCs w:val="20"/>
    </w:rPr>
  </w:style>
  <w:style w:type="character" w:customStyle="1" w:styleId="ListLabel104">
    <w:name w:val="ListLabel 104"/>
    <w:qFormat/>
    <w:rsid w:val="005B407F"/>
    <w:rPr>
      <w:rFonts w:cs="Tahoma"/>
      <w:color w:val="auto"/>
      <w:sz w:val="20"/>
      <w:szCs w:val="20"/>
    </w:rPr>
  </w:style>
  <w:style w:type="character" w:customStyle="1" w:styleId="ListLabel105">
    <w:name w:val="ListLabel 105"/>
    <w:qFormat/>
    <w:rsid w:val="005B407F"/>
    <w:rPr>
      <w:b w:val="0"/>
      <w:bCs w:val="0"/>
      <w:sz w:val="20"/>
      <w:szCs w:val="20"/>
    </w:rPr>
  </w:style>
  <w:style w:type="character" w:customStyle="1" w:styleId="ListLabel106">
    <w:name w:val="ListLabel 106"/>
    <w:qFormat/>
    <w:rsid w:val="005B407F"/>
    <w:rPr>
      <w:rFonts w:cs="Tahoma"/>
      <w:color w:val="auto"/>
      <w:sz w:val="20"/>
      <w:szCs w:val="20"/>
    </w:rPr>
  </w:style>
  <w:style w:type="character" w:customStyle="1" w:styleId="ListLabel107">
    <w:name w:val="ListLabel 107"/>
    <w:qFormat/>
    <w:rsid w:val="005B407F"/>
    <w:rPr>
      <w:b w:val="0"/>
      <w:bCs w:val="0"/>
      <w:sz w:val="20"/>
      <w:szCs w:val="20"/>
    </w:rPr>
  </w:style>
  <w:style w:type="character" w:customStyle="1" w:styleId="ListLabel108">
    <w:name w:val="ListLabel 108"/>
    <w:qFormat/>
    <w:rsid w:val="005B407F"/>
    <w:rPr>
      <w:rFonts w:cs="Tahoma"/>
      <w:color w:val="auto"/>
      <w:sz w:val="20"/>
      <w:szCs w:val="20"/>
    </w:rPr>
  </w:style>
  <w:style w:type="character" w:customStyle="1" w:styleId="ListLabel109">
    <w:name w:val="ListLabel 109"/>
    <w:qFormat/>
    <w:rsid w:val="005B407F"/>
    <w:rPr>
      <w:b w:val="0"/>
      <w:bCs w:val="0"/>
      <w:sz w:val="20"/>
      <w:szCs w:val="20"/>
    </w:rPr>
  </w:style>
  <w:style w:type="character" w:customStyle="1" w:styleId="ListLabel110">
    <w:name w:val="ListLabel 110"/>
    <w:qFormat/>
    <w:rsid w:val="005B407F"/>
    <w:rPr>
      <w:rFonts w:cs="Tahoma"/>
      <w:color w:val="auto"/>
      <w:sz w:val="20"/>
      <w:szCs w:val="20"/>
    </w:rPr>
  </w:style>
  <w:style w:type="character" w:customStyle="1" w:styleId="ListLabel111">
    <w:name w:val="ListLabel 111"/>
    <w:qFormat/>
    <w:rsid w:val="005B407F"/>
    <w:rPr>
      <w:b w:val="0"/>
      <w:bCs w:val="0"/>
      <w:sz w:val="20"/>
      <w:szCs w:val="20"/>
    </w:rPr>
  </w:style>
  <w:style w:type="character" w:customStyle="1" w:styleId="ListLabel112">
    <w:name w:val="ListLabel 112"/>
    <w:qFormat/>
    <w:rsid w:val="005B407F"/>
    <w:rPr>
      <w:b w:val="0"/>
      <w:bCs w:val="0"/>
      <w:sz w:val="20"/>
      <w:szCs w:val="20"/>
    </w:rPr>
  </w:style>
  <w:style w:type="character" w:customStyle="1" w:styleId="ListLabel113">
    <w:name w:val="ListLabel 113"/>
    <w:qFormat/>
    <w:rsid w:val="005B407F"/>
    <w:rPr>
      <w:b w:val="0"/>
      <w:bCs/>
    </w:rPr>
  </w:style>
  <w:style w:type="character" w:customStyle="1" w:styleId="ListLabel114">
    <w:name w:val="ListLabel 114"/>
    <w:qFormat/>
    <w:rsid w:val="005B407F"/>
    <w:rPr>
      <w:b w:val="0"/>
      <w:bCs/>
    </w:rPr>
  </w:style>
  <w:style w:type="character" w:customStyle="1" w:styleId="ListLabel115">
    <w:name w:val="ListLabel 115"/>
    <w:qFormat/>
    <w:rsid w:val="005B407F"/>
    <w:rPr>
      <w:b w:val="0"/>
      <w:bCs w:val="0"/>
      <w:sz w:val="20"/>
      <w:szCs w:val="20"/>
    </w:rPr>
  </w:style>
  <w:style w:type="character" w:customStyle="1" w:styleId="ListLabel116">
    <w:name w:val="ListLabel 116"/>
    <w:qFormat/>
    <w:rsid w:val="005B407F"/>
    <w:rPr>
      <w:b w:val="0"/>
      <w:bCs/>
    </w:rPr>
  </w:style>
  <w:style w:type="character" w:customStyle="1" w:styleId="ListLabel117">
    <w:name w:val="ListLabel 117"/>
    <w:qFormat/>
    <w:rsid w:val="005B407F"/>
    <w:rPr>
      <w:b w:val="0"/>
      <w:bCs/>
    </w:rPr>
  </w:style>
  <w:style w:type="character" w:customStyle="1" w:styleId="ListLabel118">
    <w:name w:val="ListLabel 118"/>
    <w:qFormat/>
    <w:rsid w:val="005B407F"/>
    <w:rPr>
      <w:b w:val="0"/>
      <w:bCs w:val="0"/>
      <w:sz w:val="20"/>
      <w:szCs w:val="20"/>
    </w:rPr>
  </w:style>
  <w:style w:type="character" w:customStyle="1" w:styleId="ListLabel119">
    <w:name w:val="ListLabel 119"/>
    <w:qFormat/>
    <w:rsid w:val="005B407F"/>
    <w:rPr>
      <w:b w:val="0"/>
      <w:bCs/>
    </w:rPr>
  </w:style>
  <w:style w:type="character" w:customStyle="1" w:styleId="ListLabel120">
    <w:name w:val="ListLabel 120"/>
    <w:qFormat/>
    <w:rsid w:val="005B407F"/>
    <w:rPr>
      <w:b w:val="0"/>
      <w:bCs/>
    </w:rPr>
  </w:style>
  <w:style w:type="character" w:customStyle="1" w:styleId="ListLabel121">
    <w:name w:val="ListLabel 121"/>
    <w:qFormat/>
    <w:rsid w:val="005B407F"/>
    <w:rPr>
      <w:b w:val="0"/>
      <w:bCs w:val="0"/>
      <w:sz w:val="20"/>
      <w:szCs w:val="20"/>
    </w:rPr>
  </w:style>
  <w:style w:type="character" w:customStyle="1" w:styleId="ListLabel122">
    <w:name w:val="ListLabel 122"/>
    <w:qFormat/>
    <w:rsid w:val="005B407F"/>
    <w:rPr>
      <w:b w:val="0"/>
      <w:bCs/>
    </w:rPr>
  </w:style>
  <w:style w:type="character" w:customStyle="1" w:styleId="ListLabel123">
    <w:name w:val="ListLabel 123"/>
    <w:qFormat/>
    <w:rsid w:val="005B407F"/>
    <w:rPr>
      <w:b w:val="0"/>
      <w:bCs/>
    </w:rPr>
  </w:style>
  <w:style w:type="character" w:customStyle="1" w:styleId="ListLabel124">
    <w:name w:val="ListLabel 124"/>
    <w:qFormat/>
    <w:rsid w:val="005B407F"/>
    <w:rPr>
      <w:b w:val="0"/>
      <w:bCs w:val="0"/>
      <w:sz w:val="20"/>
      <w:szCs w:val="20"/>
    </w:rPr>
  </w:style>
  <w:style w:type="character" w:customStyle="1" w:styleId="ListLabel125">
    <w:name w:val="ListLabel 125"/>
    <w:qFormat/>
    <w:rsid w:val="005B407F"/>
    <w:rPr>
      <w:b w:val="0"/>
      <w:bCs/>
    </w:rPr>
  </w:style>
  <w:style w:type="character" w:customStyle="1" w:styleId="ListLabel126">
    <w:name w:val="ListLabel 126"/>
    <w:qFormat/>
    <w:rsid w:val="005B407F"/>
    <w:rPr>
      <w:b w:val="0"/>
      <w:bCs/>
    </w:rPr>
  </w:style>
  <w:style w:type="character" w:customStyle="1" w:styleId="ListLabel127">
    <w:name w:val="ListLabel 127"/>
    <w:qFormat/>
    <w:rsid w:val="005B407F"/>
    <w:rPr>
      <w:b w:val="0"/>
      <w:bCs w:val="0"/>
      <w:sz w:val="20"/>
      <w:szCs w:val="20"/>
    </w:rPr>
  </w:style>
  <w:style w:type="character" w:customStyle="1" w:styleId="ListLabel128">
    <w:name w:val="ListLabel 128"/>
    <w:qFormat/>
    <w:rsid w:val="005B407F"/>
    <w:rPr>
      <w:b w:val="0"/>
      <w:bCs/>
    </w:rPr>
  </w:style>
  <w:style w:type="character" w:customStyle="1" w:styleId="ListLabel129">
    <w:name w:val="ListLabel 129"/>
    <w:qFormat/>
    <w:rsid w:val="005B407F"/>
    <w:rPr>
      <w:b w:val="0"/>
      <w:bCs/>
    </w:rPr>
  </w:style>
  <w:style w:type="character" w:customStyle="1" w:styleId="ListLabel130">
    <w:name w:val="ListLabel 130"/>
    <w:qFormat/>
    <w:rsid w:val="005B407F"/>
    <w:rPr>
      <w:b w:val="0"/>
      <w:bCs w:val="0"/>
      <w:sz w:val="20"/>
      <w:szCs w:val="20"/>
    </w:rPr>
  </w:style>
  <w:style w:type="character" w:customStyle="1" w:styleId="ListLabel131">
    <w:name w:val="ListLabel 131"/>
    <w:qFormat/>
    <w:rsid w:val="005B407F"/>
    <w:rPr>
      <w:b w:val="0"/>
      <w:bCs/>
    </w:rPr>
  </w:style>
  <w:style w:type="character" w:customStyle="1" w:styleId="ListLabel132">
    <w:name w:val="ListLabel 132"/>
    <w:qFormat/>
    <w:rsid w:val="005B407F"/>
    <w:rPr>
      <w:b w:val="0"/>
      <w:bCs/>
    </w:rPr>
  </w:style>
  <w:style w:type="character" w:customStyle="1" w:styleId="ListLabel133">
    <w:name w:val="ListLabel 133"/>
    <w:qFormat/>
    <w:rsid w:val="005B407F"/>
    <w:rPr>
      <w:b w:val="0"/>
      <w:bCs w:val="0"/>
      <w:sz w:val="20"/>
      <w:szCs w:val="20"/>
    </w:rPr>
  </w:style>
  <w:style w:type="character" w:customStyle="1" w:styleId="ListLabel134">
    <w:name w:val="ListLabel 134"/>
    <w:qFormat/>
    <w:rsid w:val="005B407F"/>
    <w:rPr>
      <w:b w:val="0"/>
      <w:bCs/>
    </w:rPr>
  </w:style>
  <w:style w:type="character" w:customStyle="1" w:styleId="ListLabel135">
    <w:name w:val="ListLabel 135"/>
    <w:qFormat/>
    <w:rsid w:val="005B407F"/>
    <w:rPr>
      <w:b w:val="0"/>
      <w:bCs/>
    </w:rPr>
  </w:style>
  <w:style w:type="character" w:customStyle="1" w:styleId="ListLabel136">
    <w:name w:val="ListLabel 136"/>
    <w:qFormat/>
    <w:rsid w:val="005B407F"/>
    <w:rPr>
      <w:b w:val="0"/>
      <w:bCs w:val="0"/>
      <w:sz w:val="20"/>
      <w:szCs w:val="20"/>
    </w:rPr>
  </w:style>
  <w:style w:type="character" w:customStyle="1" w:styleId="ListLabel137">
    <w:name w:val="ListLabel 137"/>
    <w:qFormat/>
    <w:rsid w:val="005B407F"/>
    <w:rPr>
      <w:b w:val="0"/>
      <w:bCs/>
    </w:rPr>
  </w:style>
  <w:style w:type="character" w:customStyle="1" w:styleId="ListLabel138">
    <w:name w:val="ListLabel 138"/>
    <w:qFormat/>
    <w:rsid w:val="005B407F"/>
    <w:rPr>
      <w:b w:val="0"/>
      <w:bCs/>
    </w:rPr>
  </w:style>
  <w:style w:type="character" w:customStyle="1" w:styleId="ListLabel139">
    <w:name w:val="ListLabel 139"/>
    <w:qFormat/>
    <w:rsid w:val="005B407F"/>
    <w:rPr>
      <w:b w:val="0"/>
      <w:bCs w:val="0"/>
      <w:sz w:val="20"/>
      <w:szCs w:val="20"/>
    </w:rPr>
  </w:style>
  <w:style w:type="character" w:customStyle="1" w:styleId="ListLabel140">
    <w:name w:val="ListLabel 140"/>
    <w:qFormat/>
    <w:rsid w:val="005B407F"/>
    <w:rPr>
      <w:b w:val="0"/>
      <w:bCs/>
    </w:rPr>
  </w:style>
  <w:style w:type="character" w:customStyle="1" w:styleId="ListLabel141">
    <w:name w:val="ListLabel 141"/>
    <w:qFormat/>
    <w:rsid w:val="005B407F"/>
    <w:rPr>
      <w:b w:val="0"/>
      <w:bCs/>
    </w:rPr>
  </w:style>
  <w:style w:type="character" w:customStyle="1" w:styleId="ListLabel142">
    <w:name w:val="ListLabel 142"/>
    <w:qFormat/>
    <w:rsid w:val="005B407F"/>
    <w:rPr>
      <w:b w:val="0"/>
      <w:bCs w:val="0"/>
      <w:sz w:val="20"/>
      <w:szCs w:val="20"/>
    </w:rPr>
  </w:style>
  <w:style w:type="character" w:customStyle="1" w:styleId="ListLabel143">
    <w:name w:val="ListLabel 143"/>
    <w:qFormat/>
    <w:rsid w:val="005B407F"/>
    <w:rPr>
      <w:b w:val="0"/>
      <w:bCs/>
    </w:rPr>
  </w:style>
  <w:style w:type="character" w:customStyle="1" w:styleId="ListLabel144">
    <w:name w:val="ListLabel 144"/>
    <w:qFormat/>
    <w:rsid w:val="005B407F"/>
    <w:rPr>
      <w:b w:val="0"/>
      <w:bCs/>
    </w:rPr>
  </w:style>
  <w:style w:type="character" w:customStyle="1" w:styleId="ListLabel145">
    <w:name w:val="ListLabel 145"/>
    <w:qFormat/>
    <w:rsid w:val="005B407F"/>
    <w:rPr>
      <w:b w:val="0"/>
      <w:bCs w:val="0"/>
      <w:sz w:val="20"/>
      <w:szCs w:val="20"/>
    </w:rPr>
  </w:style>
  <w:style w:type="character" w:customStyle="1" w:styleId="ListLabel146">
    <w:name w:val="ListLabel 146"/>
    <w:qFormat/>
    <w:rsid w:val="005B407F"/>
    <w:rPr>
      <w:b w:val="0"/>
      <w:bCs/>
    </w:rPr>
  </w:style>
  <w:style w:type="character" w:customStyle="1" w:styleId="ListLabel147">
    <w:name w:val="ListLabel 147"/>
    <w:qFormat/>
    <w:rsid w:val="005B407F"/>
    <w:rPr>
      <w:b w:val="0"/>
      <w:bCs/>
    </w:rPr>
  </w:style>
  <w:style w:type="character" w:customStyle="1" w:styleId="ListLabel148">
    <w:name w:val="ListLabel 148"/>
    <w:qFormat/>
    <w:rsid w:val="005B407F"/>
    <w:rPr>
      <w:b w:val="0"/>
      <w:bCs w:val="0"/>
      <w:sz w:val="20"/>
      <w:szCs w:val="20"/>
    </w:rPr>
  </w:style>
  <w:style w:type="character" w:customStyle="1" w:styleId="ListLabel149">
    <w:name w:val="ListLabel 149"/>
    <w:qFormat/>
    <w:rsid w:val="005B407F"/>
    <w:rPr>
      <w:b w:val="0"/>
      <w:bCs/>
    </w:rPr>
  </w:style>
  <w:style w:type="character" w:customStyle="1" w:styleId="ListLabel150">
    <w:name w:val="ListLabel 150"/>
    <w:qFormat/>
    <w:rsid w:val="005B407F"/>
    <w:rPr>
      <w:b w:val="0"/>
      <w:bCs/>
    </w:rPr>
  </w:style>
  <w:style w:type="character" w:customStyle="1" w:styleId="ListLabel151">
    <w:name w:val="ListLabel 151"/>
    <w:qFormat/>
    <w:rsid w:val="005B407F"/>
    <w:rPr>
      <w:b w:val="0"/>
      <w:bCs w:val="0"/>
      <w:sz w:val="20"/>
      <w:szCs w:val="20"/>
    </w:rPr>
  </w:style>
  <w:style w:type="character" w:customStyle="1" w:styleId="ListLabel152">
    <w:name w:val="ListLabel 152"/>
    <w:qFormat/>
    <w:rsid w:val="005B407F"/>
    <w:rPr>
      <w:b w:val="0"/>
      <w:bCs/>
    </w:rPr>
  </w:style>
  <w:style w:type="character" w:customStyle="1" w:styleId="ListLabel153">
    <w:name w:val="ListLabel 153"/>
    <w:qFormat/>
    <w:rsid w:val="005B407F"/>
    <w:rPr>
      <w:b w:val="0"/>
      <w:bCs/>
    </w:rPr>
  </w:style>
  <w:style w:type="character" w:customStyle="1" w:styleId="ListLabel154">
    <w:name w:val="ListLabel 154"/>
    <w:qFormat/>
    <w:rsid w:val="005B407F"/>
    <w:rPr>
      <w:b w:val="0"/>
      <w:bCs w:val="0"/>
      <w:sz w:val="20"/>
      <w:szCs w:val="20"/>
    </w:rPr>
  </w:style>
  <w:style w:type="character" w:customStyle="1" w:styleId="ListLabel155">
    <w:name w:val="ListLabel 155"/>
    <w:qFormat/>
    <w:rsid w:val="005B407F"/>
    <w:rPr>
      <w:b w:val="0"/>
      <w:bCs/>
    </w:rPr>
  </w:style>
  <w:style w:type="character" w:customStyle="1" w:styleId="ListLabel156">
    <w:name w:val="ListLabel 156"/>
    <w:qFormat/>
    <w:rsid w:val="005B407F"/>
    <w:rPr>
      <w:b w:val="0"/>
      <w:bCs/>
    </w:rPr>
  </w:style>
  <w:style w:type="character" w:customStyle="1" w:styleId="ListLabel157">
    <w:name w:val="ListLabel 157"/>
    <w:qFormat/>
    <w:rsid w:val="005B407F"/>
    <w:rPr>
      <w:b w:val="0"/>
      <w:bCs w:val="0"/>
      <w:sz w:val="20"/>
      <w:szCs w:val="20"/>
    </w:rPr>
  </w:style>
  <w:style w:type="character" w:customStyle="1" w:styleId="ListLabel158">
    <w:name w:val="ListLabel 158"/>
    <w:qFormat/>
    <w:rsid w:val="005B407F"/>
    <w:rPr>
      <w:b w:val="0"/>
      <w:bCs/>
    </w:rPr>
  </w:style>
  <w:style w:type="character" w:customStyle="1" w:styleId="ListLabel159">
    <w:name w:val="ListLabel 159"/>
    <w:qFormat/>
    <w:rsid w:val="005B407F"/>
    <w:rPr>
      <w:b w:val="0"/>
      <w:bCs/>
    </w:rPr>
  </w:style>
  <w:style w:type="character" w:customStyle="1" w:styleId="ListLabel160">
    <w:name w:val="ListLabel 160"/>
    <w:qFormat/>
    <w:rsid w:val="005B407F"/>
    <w:rPr>
      <w:b w:val="0"/>
      <w:bCs w:val="0"/>
      <w:sz w:val="20"/>
      <w:szCs w:val="20"/>
    </w:rPr>
  </w:style>
  <w:style w:type="character" w:customStyle="1" w:styleId="ListLabel161">
    <w:name w:val="ListLabel 161"/>
    <w:qFormat/>
    <w:rsid w:val="005B407F"/>
    <w:rPr>
      <w:b w:val="0"/>
      <w:bCs/>
    </w:rPr>
  </w:style>
  <w:style w:type="character" w:customStyle="1" w:styleId="ListLabel162">
    <w:name w:val="ListLabel 162"/>
    <w:qFormat/>
    <w:rsid w:val="005B407F"/>
    <w:rPr>
      <w:b w:val="0"/>
      <w:bCs/>
    </w:rPr>
  </w:style>
  <w:style w:type="character" w:customStyle="1" w:styleId="ListLabel163">
    <w:name w:val="ListLabel 163"/>
    <w:qFormat/>
    <w:rsid w:val="005B407F"/>
    <w:rPr>
      <w:b w:val="0"/>
      <w:bCs w:val="0"/>
      <w:sz w:val="20"/>
      <w:szCs w:val="20"/>
    </w:rPr>
  </w:style>
  <w:style w:type="character" w:customStyle="1" w:styleId="ListLabel164">
    <w:name w:val="ListLabel 164"/>
    <w:qFormat/>
    <w:rsid w:val="005B407F"/>
    <w:rPr>
      <w:b w:val="0"/>
      <w:bCs/>
    </w:rPr>
  </w:style>
  <w:style w:type="character" w:customStyle="1" w:styleId="ListLabel165">
    <w:name w:val="ListLabel 165"/>
    <w:qFormat/>
    <w:rsid w:val="005B407F"/>
    <w:rPr>
      <w:b w:val="0"/>
      <w:bCs/>
    </w:rPr>
  </w:style>
  <w:style w:type="character" w:customStyle="1" w:styleId="ListLabel166">
    <w:name w:val="ListLabel 166"/>
    <w:qFormat/>
    <w:rsid w:val="005B407F"/>
    <w:rPr>
      <w:b w:val="0"/>
      <w:bCs w:val="0"/>
      <w:sz w:val="20"/>
      <w:szCs w:val="20"/>
    </w:rPr>
  </w:style>
  <w:style w:type="character" w:customStyle="1" w:styleId="ListLabel167">
    <w:name w:val="ListLabel 167"/>
    <w:qFormat/>
    <w:rsid w:val="005B407F"/>
    <w:rPr>
      <w:b w:val="0"/>
      <w:bCs/>
    </w:rPr>
  </w:style>
  <w:style w:type="character" w:customStyle="1" w:styleId="ListLabel168">
    <w:name w:val="ListLabel 168"/>
    <w:qFormat/>
    <w:rsid w:val="005B407F"/>
    <w:rPr>
      <w:b w:val="0"/>
      <w:bCs/>
    </w:rPr>
  </w:style>
  <w:style w:type="character" w:customStyle="1" w:styleId="ListLabel169">
    <w:name w:val="ListLabel 169"/>
    <w:qFormat/>
    <w:rsid w:val="005B407F"/>
    <w:rPr>
      <w:b w:val="0"/>
      <w:bCs w:val="0"/>
      <w:sz w:val="20"/>
      <w:szCs w:val="20"/>
    </w:rPr>
  </w:style>
  <w:style w:type="character" w:customStyle="1" w:styleId="ListLabel170">
    <w:name w:val="ListLabel 170"/>
    <w:qFormat/>
    <w:rsid w:val="005B407F"/>
    <w:rPr>
      <w:b w:val="0"/>
      <w:bCs/>
    </w:rPr>
  </w:style>
  <w:style w:type="character" w:customStyle="1" w:styleId="ListLabel171">
    <w:name w:val="ListLabel 171"/>
    <w:qFormat/>
    <w:rsid w:val="005B407F"/>
    <w:rPr>
      <w:b w:val="0"/>
      <w:bCs/>
    </w:rPr>
  </w:style>
  <w:style w:type="character" w:customStyle="1" w:styleId="ListLabel172">
    <w:name w:val="ListLabel 172"/>
    <w:qFormat/>
    <w:rsid w:val="005B407F"/>
    <w:rPr>
      <w:b w:val="0"/>
      <w:bCs w:val="0"/>
      <w:sz w:val="20"/>
      <w:szCs w:val="20"/>
    </w:rPr>
  </w:style>
  <w:style w:type="character" w:customStyle="1" w:styleId="ListLabel173">
    <w:name w:val="ListLabel 173"/>
    <w:qFormat/>
    <w:rsid w:val="005B407F"/>
    <w:rPr>
      <w:b w:val="0"/>
      <w:bCs/>
    </w:rPr>
  </w:style>
  <w:style w:type="character" w:customStyle="1" w:styleId="ListLabel174">
    <w:name w:val="ListLabel 174"/>
    <w:qFormat/>
    <w:rsid w:val="005B407F"/>
    <w:rPr>
      <w:b w:val="0"/>
      <w:bCs/>
    </w:rPr>
  </w:style>
  <w:style w:type="character" w:customStyle="1" w:styleId="ListLabel175">
    <w:name w:val="ListLabel 175"/>
    <w:qFormat/>
    <w:rsid w:val="005B407F"/>
    <w:rPr>
      <w:b w:val="0"/>
      <w:bCs w:val="0"/>
      <w:sz w:val="20"/>
      <w:szCs w:val="20"/>
    </w:rPr>
  </w:style>
  <w:style w:type="character" w:customStyle="1" w:styleId="ListLabel176">
    <w:name w:val="ListLabel 176"/>
    <w:qFormat/>
    <w:rsid w:val="005B407F"/>
    <w:rPr>
      <w:b w:val="0"/>
      <w:bCs/>
    </w:rPr>
  </w:style>
  <w:style w:type="character" w:customStyle="1" w:styleId="ListLabel177">
    <w:name w:val="ListLabel 177"/>
    <w:qFormat/>
    <w:rsid w:val="005B407F"/>
    <w:rPr>
      <w:b w:val="0"/>
      <w:bCs/>
    </w:rPr>
  </w:style>
  <w:style w:type="character" w:customStyle="1" w:styleId="ListLabel178">
    <w:name w:val="ListLabel 178"/>
    <w:qFormat/>
    <w:rsid w:val="005B407F"/>
    <w:rPr>
      <w:b w:val="0"/>
      <w:bCs w:val="0"/>
      <w:sz w:val="20"/>
      <w:szCs w:val="20"/>
    </w:rPr>
  </w:style>
  <w:style w:type="character" w:customStyle="1" w:styleId="ListLabel179">
    <w:name w:val="ListLabel 179"/>
    <w:qFormat/>
    <w:rsid w:val="005B407F"/>
    <w:rPr>
      <w:b w:val="0"/>
      <w:bCs/>
    </w:rPr>
  </w:style>
  <w:style w:type="character" w:customStyle="1" w:styleId="ListLabel180">
    <w:name w:val="ListLabel 180"/>
    <w:qFormat/>
    <w:rsid w:val="005B407F"/>
    <w:rPr>
      <w:b w:val="0"/>
      <w:bCs/>
    </w:rPr>
  </w:style>
  <w:style w:type="character" w:customStyle="1" w:styleId="ListLabel181">
    <w:name w:val="ListLabel 181"/>
    <w:qFormat/>
    <w:rsid w:val="005B407F"/>
    <w:rPr>
      <w:b w:val="0"/>
      <w:bCs w:val="0"/>
      <w:sz w:val="20"/>
      <w:szCs w:val="20"/>
    </w:rPr>
  </w:style>
  <w:style w:type="character" w:customStyle="1" w:styleId="ListLabel182">
    <w:name w:val="ListLabel 182"/>
    <w:qFormat/>
    <w:rsid w:val="005B407F"/>
    <w:rPr>
      <w:b w:val="0"/>
      <w:bCs/>
    </w:rPr>
  </w:style>
  <w:style w:type="character" w:customStyle="1" w:styleId="ListLabel183">
    <w:name w:val="ListLabel 183"/>
    <w:qFormat/>
    <w:rsid w:val="005B407F"/>
    <w:rPr>
      <w:b w:val="0"/>
      <w:bCs/>
    </w:rPr>
  </w:style>
  <w:style w:type="character" w:customStyle="1" w:styleId="ListLabel184">
    <w:name w:val="ListLabel 184"/>
    <w:qFormat/>
    <w:rsid w:val="005B407F"/>
    <w:rPr>
      <w:b w:val="0"/>
      <w:bCs w:val="0"/>
      <w:sz w:val="20"/>
      <w:szCs w:val="20"/>
    </w:rPr>
  </w:style>
  <w:style w:type="character" w:customStyle="1" w:styleId="ListLabel185">
    <w:name w:val="ListLabel 185"/>
    <w:qFormat/>
    <w:rsid w:val="005B407F"/>
    <w:rPr>
      <w:b w:val="0"/>
      <w:bCs/>
    </w:rPr>
  </w:style>
  <w:style w:type="character" w:customStyle="1" w:styleId="ListLabel186">
    <w:name w:val="ListLabel 186"/>
    <w:qFormat/>
    <w:rsid w:val="005B407F"/>
    <w:rPr>
      <w:b w:val="0"/>
      <w:bCs/>
    </w:rPr>
  </w:style>
  <w:style w:type="character" w:customStyle="1" w:styleId="ListLabel187">
    <w:name w:val="ListLabel 187"/>
    <w:qFormat/>
    <w:rsid w:val="005B407F"/>
    <w:rPr>
      <w:b w:val="0"/>
      <w:bCs w:val="0"/>
      <w:sz w:val="20"/>
      <w:szCs w:val="20"/>
    </w:rPr>
  </w:style>
  <w:style w:type="character" w:customStyle="1" w:styleId="ListLabel188">
    <w:name w:val="ListLabel 188"/>
    <w:qFormat/>
    <w:rsid w:val="005B407F"/>
    <w:rPr>
      <w:b w:val="0"/>
      <w:bCs/>
    </w:rPr>
  </w:style>
  <w:style w:type="character" w:customStyle="1" w:styleId="ListLabel189">
    <w:name w:val="ListLabel 189"/>
    <w:qFormat/>
    <w:rsid w:val="005B407F"/>
    <w:rPr>
      <w:b w:val="0"/>
      <w:bCs/>
    </w:rPr>
  </w:style>
  <w:style w:type="character" w:customStyle="1" w:styleId="ListLabel190">
    <w:name w:val="ListLabel 190"/>
    <w:qFormat/>
    <w:rsid w:val="005B407F"/>
    <w:rPr>
      <w:b w:val="0"/>
      <w:bCs w:val="0"/>
      <w:sz w:val="20"/>
      <w:szCs w:val="20"/>
    </w:rPr>
  </w:style>
  <w:style w:type="character" w:customStyle="1" w:styleId="ListLabel191">
    <w:name w:val="ListLabel 191"/>
    <w:qFormat/>
    <w:rsid w:val="005B407F"/>
    <w:rPr>
      <w:b w:val="0"/>
      <w:bCs/>
    </w:rPr>
  </w:style>
  <w:style w:type="character" w:customStyle="1" w:styleId="ListLabel192">
    <w:name w:val="ListLabel 192"/>
    <w:qFormat/>
    <w:rsid w:val="005B407F"/>
    <w:rPr>
      <w:b w:val="0"/>
      <w:bCs/>
    </w:rPr>
  </w:style>
  <w:style w:type="character" w:customStyle="1" w:styleId="ListLabel193">
    <w:name w:val="ListLabel 193"/>
    <w:qFormat/>
    <w:rsid w:val="005B407F"/>
    <w:rPr>
      <w:b w:val="0"/>
      <w:bCs w:val="0"/>
      <w:sz w:val="20"/>
      <w:szCs w:val="20"/>
    </w:rPr>
  </w:style>
  <w:style w:type="character" w:customStyle="1" w:styleId="ListLabel194">
    <w:name w:val="ListLabel 194"/>
    <w:qFormat/>
    <w:rsid w:val="005B407F"/>
    <w:rPr>
      <w:b w:val="0"/>
      <w:bCs/>
    </w:rPr>
  </w:style>
  <w:style w:type="character" w:customStyle="1" w:styleId="ListLabel195">
    <w:name w:val="ListLabel 195"/>
    <w:qFormat/>
    <w:rsid w:val="005B407F"/>
    <w:rPr>
      <w:b w:val="0"/>
      <w:bCs/>
    </w:rPr>
  </w:style>
  <w:style w:type="character" w:customStyle="1" w:styleId="ListLabel196">
    <w:name w:val="ListLabel 196"/>
    <w:qFormat/>
    <w:rsid w:val="005B407F"/>
    <w:rPr>
      <w:b w:val="0"/>
      <w:bCs w:val="0"/>
      <w:sz w:val="20"/>
      <w:szCs w:val="20"/>
    </w:rPr>
  </w:style>
  <w:style w:type="character" w:customStyle="1" w:styleId="ListLabel197">
    <w:name w:val="ListLabel 197"/>
    <w:qFormat/>
    <w:rsid w:val="005B407F"/>
    <w:rPr>
      <w:b w:val="0"/>
      <w:bCs/>
    </w:rPr>
  </w:style>
  <w:style w:type="character" w:customStyle="1" w:styleId="ListLabel198">
    <w:name w:val="ListLabel 198"/>
    <w:qFormat/>
    <w:rsid w:val="005B407F"/>
    <w:rPr>
      <w:b w:val="0"/>
      <w:bCs/>
    </w:rPr>
  </w:style>
  <w:style w:type="character" w:customStyle="1" w:styleId="ListLabel199">
    <w:name w:val="ListLabel 199"/>
    <w:qFormat/>
    <w:rsid w:val="005B407F"/>
    <w:rPr>
      <w:b w:val="0"/>
      <w:bCs w:val="0"/>
      <w:sz w:val="20"/>
      <w:szCs w:val="20"/>
    </w:rPr>
  </w:style>
  <w:style w:type="character" w:customStyle="1" w:styleId="ListLabel200">
    <w:name w:val="ListLabel 200"/>
    <w:qFormat/>
    <w:rsid w:val="005B407F"/>
    <w:rPr>
      <w:b w:val="0"/>
      <w:bCs/>
    </w:rPr>
  </w:style>
  <w:style w:type="character" w:customStyle="1" w:styleId="ListLabel201">
    <w:name w:val="ListLabel 201"/>
    <w:qFormat/>
    <w:rsid w:val="005B407F"/>
    <w:rPr>
      <w:b w:val="0"/>
      <w:bCs/>
    </w:rPr>
  </w:style>
  <w:style w:type="character" w:customStyle="1" w:styleId="ListLabel202">
    <w:name w:val="ListLabel 202"/>
    <w:qFormat/>
    <w:rsid w:val="005B407F"/>
    <w:rPr>
      <w:b w:val="0"/>
      <w:bCs w:val="0"/>
      <w:sz w:val="20"/>
      <w:szCs w:val="20"/>
    </w:rPr>
  </w:style>
  <w:style w:type="character" w:customStyle="1" w:styleId="ListLabel203">
    <w:name w:val="ListLabel 203"/>
    <w:qFormat/>
    <w:rsid w:val="005B407F"/>
    <w:rPr>
      <w:b w:val="0"/>
      <w:bCs/>
    </w:rPr>
  </w:style>
  <w:style w:type="character" w:customStyle="1" w:styleId="ListLabel204">
    <w:name w:val="ListLabel 204"/>
    <w:qFormat/>
    <w:rsid w:val="005B407F"/>
    <w:rPr>
      <w:b w:val="0"/>
      <w:bCs/>
    </w:rPr>
  </w:style>
  <w:style w:type="character" w:customStyle="1" w:styleId="ListLabel205">
    <w:name w:val="ListLabel 205"/>
    <w:qFormat/>
    <w:rsid w:val="005B407F"/>
    <w:rPr>
      <w:b w:val="0"/>
      <w:bCs w:val="0"/>
      <w:sz w:val="20"/>
      <w:szCs w:val="20"/>
    </w:rPr>
  </w:style>
  <w:style w:type="character" w:customStyle="1" w:styleId="ListLabel206">
    <w:name w:val="ListLabel 206"/>
    <w:qFormat/>
    <w:rsid w:val="005B407F"/>
    <w:rPr>
      <w:b w:val="0"/>
      <w:bCs/>
    </w:rPr>
  </w:style>
  <w:style w:type="character" w:customStyle="1" w:styleId="ListLabel207">
    <w:name w:val="ListLabel 207"/>
    <w:qFormat/>
    <w:rsid w:val="005B407F"/>
    <w:rPr>
      <w:b w:val="0"/>
      <w:bCs/>
    </w:rPr>
  </w:style>
  <w:style w:type="character" w:customStyle="1" w:styleId="ListLabel208">
    <w:name w:val="ListLabel 208"/>
    <w:qFormat/>
    <w:rsid w:val="005B407F"/>
    <w:rPr>
      <w:b w:val="0"/>
      <w:bCs w:val="0"/>
      <w:sz w:val="20"/>
      <w:szCs w:val="20"/>
    </w:rPr>
  </w:style>
  <w:style w:type="character" w:customStyle="1" w:styleId="ListLabel209">
    <w:name w:val="ListLabel 209"/>
    <w:qFormat/>
    <w:rsid w:val="005B407F"/>
    <w:rPr>
      <w:b w:val="0"/>
      <w:bCs/>
    </w:rPr>
  </w:style>
  <w:style w:type="character" w:customStyle="1" w:styleId="ListLabel210">
    <w:name w:val="ListLabel 210"/>
    <w:qFormat/>
    <w:rsid w:val="005B407F"/>
    <w:rPr>
      <w:b w:val="0"/>
      <w:bCs/>
    </w:rPr>
  </w:style>
  <w:style w:type="character" w:customStyle="1" w:styleId="ListLabel211">
    <w:name w:val="ListLabel 211"/>
    <w:qFormat/>
    <w:rsid w:val="005B407F"/>
    <w:rPr>
      <w:b w:val="0"/>
      <w:bCs w:val="0"/>
      <w:sz w:val="20"/>
      <w:szCs w:val="20"/>
    </w:rPr>
  </w:style>
  <w:style w:type="character" w:customStyle="1" w:styleId="ListLabel212">
    <w:name w:val="ListLabel 212"/>
    <w:qFormat/>
    <w:rsid w:val="005B407F"/>
    <w:rPr>
      <w:b w:val="0"/>
      <w:bCs/>
    </w:rPr>
  </w:style>
  <w:style w:type="character" w:customStyle="1" w:styleId="ListLabel213">
    <w:name w:val="ListLabel 213"/>
    <w:qFormat/>
    <w:rsid w:val="005B407F"/>
    <w:rPr>
      <w:b w:val="0"/>
      <w:bCs/>
    </w:rPr>
  </w:style>
  <w:style w:type="character" w:customStyle="1" w:styleId="ListLabel214">
    <w:name w:val="ListLabel 214"/>
    <w:qFormat/>
    <w:rsid w:val="005B407F"/>
    <w:rPr>
      <w:b w:val="0"/>
      <w:bCs w:val="0"/>
      <w:sz w:val="20"/>
      <w:szCs w:val="20"/>
    </w:rPr>
  </w:style>
  <w:style w:type="character" w:customStyle="1" w:styleId="ListLabel215">
    <w:name w:val="ListLabel 215"/>
    <w:qFormat/>
    <w:rsid w:val="005B407F"/>
    <w:rPr>
      <w:b w:val="0"/>
      <w:bCs/>
    </w:rPr>
  </w:style>
  <w:style w:type="character" w:customStyle="1" w:styleId="ListLabel216">
    <w:name w:val="ListLabel 216"/>
    <w:qFormat/>
    <w:rsid w:val="005B407F"/>
    <w:rPr>
      <w:b w:val="0"/>
      <w:bCs/>
    </w:rPr>
  </w:style>
  <w:style w:type="character" w:customStyle="1" w:styleId="ListLabel217">
    <w:name w:val="ListLabel 217"/>
    <w:qFormat/>
    <w:rsid w:val="005B407F"/>
    <w:rPr>
      <w:b w:val="0"/>
      <w:bCs w:val="0"/>
      <w:sz w:val="20"/>
      <w:szCs w:val="20"/>
    </w:rPr>
  </w:style>
  <w:style w:type="character" w:customStyle="1" w:styleId="ListLabel218">
    <w:name w:val="ListLabel 218"/>
    <w:qFormat/>
    <w:rsid w:val="005B407F"/>
    <w:rPr>
      <w:b w:val="0"/>
      <w:bCs/>
    </w:rPr>
  </w:style>
  <w:style w:type="character" w:customStyle="1" w:styleId="ListLabel219">
    <w:name w:val="ListLabel 219"/>
    <w:qFormat/>
    <w:rsid w:val="005B407F"/>
    <w:rPr>
      <w:b w:val="0"/>
      <w:bCs/>
    </w:rPr>
  </w:style>
  <w:style w:type="character" w:customStyle="1" w:styleId="ListLabel220">
    <w:name w:val="ListLabel 220"/>
    <w:qFormat/>
    <w:rsid w:val="005B407F"/>
    <w:rPr>
      <w:b w:val="0"/>
      <w:bCs w:val="0"/>
      <w:sz w:val="20"/>
      <w:szCs w:val="20"/>
    </w:rPr>
  </w:style>
  <w:style w:type="character" w:customStyle="1" w:styleId="ListLabel221">
    <w:name w:val="ListLabel 221"/>
    <w:qFormat/>
    <w:rsid w:val="005B407F"/>
    <w:rPr>
      <w:b w:val="0"/>
      <w:bCs/>
    </w:rPr>
  </w:style>
  <w:style w:type="character" w:customStyle="1" w:styleId="ListLabel222">
    <w:name w:val="ListLabel 222"/>
    <w:qFormat/>
    <w:rsid w:val="005B407F"/>
    <w:rPr>
      <w:b w:val="0"/>
      <w:bCs/>
    </w:rPr>
  </w:style>
  <w:style w:type="character" w:customStyle="1" w:styleId="ListLabel223">
    <w:name w:val="ListLabel 223"/>
    <w:qFormat/>
    <w:rsid w:val="005B407F"/>
    <w:rPr>
      <w:b w:val="0"/>
      <w:bCs w:val="0"/>
      <w:sz w:val="20"/>
      <w:szCs w:val="20"/>
    </w:rPr>
  </w:style>
  <w:style w:type="character" w:customStyle="1" w:styleId="ListLabel224">
    <w:name w:val="ListLabel 224"/>
    <w:qFormat/>
    <w:rsid w:val="005B407F"/>
    <w:rPr>
      <w:b w:val="0"/>
      <w:bCs/>
    </w:rPr>
  </w:style>
  <w:style w:type="character" w:customStyle="1" w:styleId="ListLabel225">
    <w:name w:val="ListLabel 225"/>
    <w:qFormat/>
    <w:rsid w:val="005B407F"/>
    <w:rPr>
      <w:b w:val="0"/>
      <w:bCs/>
    </w:rPr>
  </w:style>
  <w:style w:type="character" w:customStyle="1" w:styleId="ListLabel226">
    <w:name w:val="ListLabel 226"/>
    <w:qFormat/>
    <w:rsid w:val="005B407F"/>
    <w:rPr>
      <w:b w:val="0"/>
      <w:bCs w:val="0"/>
      <w:sz w:val="20"/>
      <w:szCs w:val="20"/>
    </w:rPr>
  </w:style>
  <w:style w:type="character" w:customStyle="1" w:styleId="ListLabel227">
    <w:name w:val="ListLabel 227"/>
    <w:qFormat/>
    <w:rsid w:val="005B407F"/>
    <w:rPr>
      <w:b w:val="0"/>
      <w:bCs/>
    </w:rPr>
  </w:style>
  <w:style w:type="character" w:customStyle="1" w:styleId="ListLabel228">
    <w:name w:val="ListLabel 228"/>
    <w:qFormat/>
    <w:rsid w:val="005B407F"/>
    <w:rPr>
      <w:b w:val="0"/>
      <w:bCs/>
    </w:rPr>
  </w:style>
  <w:style w:type="character" w:customStyle="1" w:styleId="ListLabel229">
    <w:name w:val="ListLabel 229"/>
    <w:qFormat/>
    <w:rsid w:val="005B407F"/>
    <w:rPr>
      <w:b w:val="0"/>
      <w:bCs w:val="0"/>
      <w:sz w:val="20"/>
      <w:szCs w:val="20"/>
    </w:rPr>
  </w:style>
  <w:style w:type="character" w:customStyle="1" w:styleId="ListLabel230">
    <w:name w:val="ListLabel 230"/>
    <w:qFormat/>
    <w:rsid w:val="005B407F"/>
    <w:rPr>
      <w:b w:val="0"/>
      <w:bCs/>
    </w:rPr>
  </w:style>
  <w:style w:type="character" w:customStyle="1" w:styleId="ListLabel231">
    <w:name w:val="ListLabel 231"/>
    <w:qFormat/>
    <w:rsid w:val="005B407F"/>
    <w:rPr>
      <w:b w:val="0"/>
      <w:bCs/>
    </w:rPr>
  </w:style>
  <w:style w:type="character" w:customStyle="1" w:styleId="ListLabel232">
    <w:name w:val="ListLabel 232"/>
    <w:qFormat/>
    <w:rsid w:val="005B407F"/>
    <w:rPr>
      <w:b w:val="0"/>
      <w:bCs w:val="0"/>
      <w:sz w:val="20"/>
      <w:szCs w:val="20"/>
    </w:rPr>
  </w:style>
  <w:style w:type="character" w:customStyle="1" w:styleId="ListLabel233">
    <w:name w:val="ListLabel 233"/>
    <w:qFormat/>
    <w:rsid w:val="005B407F"/>
    <w:rPr>
      <w:b w:val="0"/>
      <w:bCs/>
    </w:rPr>
  </w:style>
  <w:style w:type="character" w:customStyle="1" w:styleId="ListLabel234">
    <w:name w:val="ListLabel 234"/>
    <w:qFormat/>
    <w:rsid w:val="005B407F"/>
    <w:rPr>
      <w:b w:val="0"/>
      <w:bCs/>
    </w:rPr>
  </w:style>
  <w:style w:type="character" w:customStyle="1" w:styleId="ListLabel235">
    <w:name w:val="ListLabel 235"/>
    <w:qFormat/>
    <w:rsid w:val="005B407F"/>
    <w:rPr>
      <w:b w:val="0"/>
      <w:bCs w:val="0"/>
      <w:sz w:val="20"/>
      <w:szCs w:val="20"/>
    </w:rPr>
  </w:style>
  <w:style w:type="character" w:customStyle="1" w:styleId="ListLabel236">
    <w:name w:val="ListLabel 236"/>
    <w:qFormat/>
    <w:rsid w:val="005B407F"/>
    <w:rPr>
      <w:b w:val="0"/>
      <w:bCs/>
    </w:rPr>
  </w:style>
  <w:style w:type="character" w:customStyle="1" w:styleId="ListLabel237">
    <w:name w:val="ListLabel 237"/>
    <w:qFormat/>
    <w:rsid w:val="005B407F"/>
    <w:rPr>
      <w:b w:val="0"/>
      <w:bCs/>
    </w:rPr>
  </w:style>
  <w:style w:type="character" w:customStyle="1" w:styleId="ListLabel238">
    <w:name w:val="ListLabel 238"/>
    <w:qFormat/>
    <w:rsid w:val="005B407F"/>
    <w:rPr>
      <w:b w:val="0"/>
      <w:bCs w:val="0"/>
      <w:sz w:val="20"/>
      <w:szCs w:val="20"/>
    </w:rPr>
  </w:style>
  <w:style w:type="character" w:customStyle="1" w:styleId="ListLabel239">
    <w:name w:val="ListLabel 239"/>
    <w:qFormat/>
    <w:rsid w:val="005B407F"/>
    <w:rPr>
      <w:b w:val="0"/>
      <w:bCs/>
    </w:rPr>
  </w:style>
  <w:style w:type="character" w:customStyle="1" w:styleId="ListLabel240">
    <w:name w:val="ListLabel 240"/>
    <w:qFormat/>
    <w:rsid w:val="005B407F"/>
    <w:rPr>
      <w:b w:val="0"/>
      <w:bCs/>
    </w:rPr>
  </w:style>
  <w:style w:type="character" w:customStyle="1" w:styleId="ListLabel241">
    <w:name w:val="ListLabel 241"/>
    <w:qFormat/>
    <w:rsid w:val="005B407F"/>
    <w:rPr>
      <w:b w:val="0"/>
      <w:bCs w:val="0"/>
      <w:sz w:val="20"/>
      <w:szCs w:val="20"/>
    </w:rPr>
  </w:style>
  <w:style w:type="character" w:customStyle="1" w:styleId="ListLabel242">
    <w:name w:val="ListLabel 242"/>
    <w:qFormat/>
    <w:rsid w:val="005B407F"/>
    <w:rPr>
      <w:b w:val="0"/>
      <w:bCs/>
    </w:rPr>
  </w:style>
  <w:style w:type="character" w:customStyle="1" w:styleId="ListLabel243">
    <w:name w:val="ListLabel 243"/>
    <w:qFormat/>
    <w:rsid w:val="005B407F"/>
    <w:rPr>
      <w:b w:val="0"/>
      <w:bCs/>
    </w:rPr>
  </w:style>
  <w:style w:type="character" w:customStyle="1" w:styleId="ListLabel244">
    <w:name w:val="ListLabel 244"/>
    <w:qFormat/>
    <w:rsid w:val="005B407F"/>
    <w:rPr>
      <w:b w:val="0"/>
      <w:bCs w:val="0"/>
      <w:sz w:val="20"/>
      <w:szCs w:val="20"/>
    </w:rPr>
  </w:style>
  <w:style w:type="character" w:customStyle="1" w:styleId="ListLabel245">
    <w:name w:val="ListLabel 245"/>
    <w:qFormat/>
    <w:rsid w:val="005B407F"/>
    <w:rPr>
      <w:b w:val="0"/>
      <w:bCs/>
    </w:rPr>
  </w:style>
  <w:style w:type="character" w:customStyle="1" w:styleId="ListLabel246">
    <w:name w:val="ListLabel 246"/>
    <w:qFormat/>
    <w:rsid w:val="005B407F"/>
    <w:rPr>
      <w:b w:val="0"/>
      <w:bCs/>
    </w:rPr>
  </w:style>
  <w:style w:type="character" w:customStyle="1" w:styleId="ListLabel247">
    <w:name w:val="ListLabel 247"/>
    <w:qFormat/>
    <w:rsid w:val="005B407F"/>
    <w:rPr>
      <w:b w:val="0"/>
      <w:bCs w:val="0"/>
      <w:sz w:val="20"/>
      <w:szCs w:val="20"/>
    </w:rPr>
  </w:style>
  <w:style w:type="character" w:customStyle="1" w:styleId="ListLabel248">
    <w:name w:val="ListLabel 248"/>
    <w:qFormat/>
    <w:rsid w:val="005B407F"/>
    <w:rPr>
      <w:b w:val="0"/>
      <w:bCs/>
    </w:rPr>
  </w:style>
  <w:style w:type="character" w:customStyle="1" w:styleId="ListLabel249">
    <w:name w:val="ListLabel 249"/>
    <w:qFormat/>
    <w:rsid w:val="005B407F"/>
    <w:rPr>
      <w:b w:val="0"/>
      <w:bCs/>
    </w:rPr>
  </w:style>
  <w:style w:type="character" w:customStyle="1" w:styleId="ListLabel250">
    <w:name w:val="ListLabel 250"/>
    <w:qFormat/>
    <w:rsid w:val="005B407F"/>
    <w:rPr>
      <w:b w:val="0"/>
      <w:bCs w:val="0"/>
      <w:sz w:val="20"/>
      <w:szCs w:val="20"/>
    </w:rPr>
  </w:style>
  <w:style w:type="character" w:customStyle="1" w:styleId="ListLabel251">
    <w:name w:val="ListLabel 251"/>
    <w:qFormat/>
    <w:rsid w:val="005B407F"/>
    <w:rPr>
      <w:b w:val="0"/>
      <w:bCs/>
    </w:rPr>
  </w:style>
  <w:style w:type="character" w:customStyle="1" w:styleId="ListLabel252">
    <w:name w:val="ListLabel 252"/>
    <w:qFormat/>
    <w:rsid w:val="005B407F"/>
    <w:rPr>
      <w:b w:val="0"/>
      <w:bCs/>
    </w:rPr>
  </w:style>
  <w:style w:type="character" w:customStyle="1" w:styleId="ListLabel253">
    <w:name w:val="ListLabel 253"/>
    <w:qFormat/>
    <w:rsid w:val="005B407F"/>
    <w:rPr>
      <w:b w:val="0"/>
      <w:bCs w:val="0"/>
      <w:sz w:val="20"/>
      <w:szCs w:val="20"/>
    </w:rPr>
  </w:style>
  <w:style w:type="character" w:customStyle="1" w:styleId="ListLabel254">
    <w:name w:val="ListLabel 254"/>
    <w:qFormat/>
    <w:rsid w:val="005B407F"/>
    <w:rPr>
      <w:b w:val="0"/>
      <w:bCs/>
    </w:rPr>
  </w:style>
  <w:style w:type="character" w:customStyle="1" w:styleId="ListLabel255">
    <w:name w:val="ListLabel 255"/>
    <w:qFormat/>
    <w:rsid w:val="005B407F"/>
    <w:rPr>
      <w:b w:val="0"/>
      <w:bCs/>
    </w:rPr>
  </w:style>
  <w:style w:type="character" w:customStyle="1" w:styleId="ListLabel256">
    <w:name w:val="ListLabel 256"/>
    <w:qFormat/>
    <w:rsid w:val="005B407F"/>
    <w:rPr>
      <w:b w:val="0"/>
      <w:bCs w:val="0"/>
      <w:sz w:val="20"/>
      <w:szCs w:val="20"/>
    </w:rPr>
  </w:style>
  <w:style w:type="character" w:customStyle="1" w:styleId="ListLabel257">
    <w:name w:val="ListLabel 257"/>
    <w:qFormat/>
    <w:rsid w:val="005B407F"/>
    <w:rPr>
      <w:b w:val="0"/>
      <w:bCs/>
    </w:rPr>
  </w:style>
  <w:style w:type="character" w:customStyle="1" w:styleId="ListLabel258">
    <w:name w:val="ListLabel 258"/>
    <w:qFormat/>
    <w:rsid w:val="005B407F"/>
    <w:rPr>
      <w:b w:val="0"/>
      <w:bCs/>
    </w:rPr>
  </w:style>
  <w:style w:type="character" w:customStyle="1" w:styleId="ListLabel259">
    <w:name w:val="ListLabel 259"/>
    <w:qFormat/>
    <w:rsid w:val="005B407F"/>
    <w:rPr>
      <w:b w:val="0"/>
      <w:bCs w:val="0"/>
      <w:sz w:val="20"/>
      <w:szCs w:val="20"/>
    </w:rPr>
  </w:style>
  <w:style w:type="character" w:customStyle="1" w:styleId="ListLabel260">
    <w:name w:val="ListLabel 260"/>
    <w:qFormat/>
    <w:rsid w:val="005B407F"/>
    <w:rPr>
      <w:b w:val="0"/>
      <w:bCs/>
    </w:rPr>
  </w:style>
  <w:style w:type="character" w:customStyle="1" w:styleId="ListLabel261">
    <w:name w:val="ListLabel 261"/>
    <w:qFormat/>
    <w:rsid w:val="005B407F"/>
    <w:rPr>
      <w:b w:val="0"/>
      <w:bCs/>
    </w:rPr>
  </w:style>
  <w:style w:type="character" w:customStyle="1" w:styleId="ListLabel262">
    <w:name w:val="ListLabel 262"/>
    <w:qFormat/>
    <w:rsid w:val="005B407F"/>
    <w:rPr>
      <w:b w:val="0"/>
      <w:bCs w:val="0"/>
      <w:sz w:val="20"/>
      <w:szCs w:val="20"/>
    </w:rPr>
  </w:style>
  <w:style w:type="character" w:customStyle="1" w:styleId="ListLabel263">
    <w:name w:val="ListLabel 263"/>
    <w:qFormat/>
    <w:rsid w:val="005B407F"/>
    <w:rPr>
      <w:b w:val="0"/>
      <w:bCs/>
    </w:rPr>
  </w:style>
  <w:style w:type="character" w:customStyle="1" w:styleId="ListLabel264">
    <w:name w:val="ListLabel 264"/>
    <w:qFormat/>
    <w:rsid w:val="005B407F"/>
    <w:rPr>
      <w:b w:val="0"/>
      <w:bCs/>
    </w:rPr>
  </w:style>
  <w:style w:type="character" w:customStyle="1" w:styleId="ListLabel265">
    <w:name w:val="ListLabel 265"/>
    <w:qFormat/>
    <w:rsid w:val="005B407F"/>
    <w:rPr>
      <w:b w:val="0"/>
      <w:bCs w:val="0"/>
      <w:sz w:val="20"/>
      <w:szCs w:val="20"/>
    </w:rPr>
  </w:style>
  <w:style w:type="character" w:customStyle="1" w:styleId="ListLabel266">
    <w:name w:val="ListLabel 266"/>
    <w:qFormat/>
    <w:rsid w:val="005B407F"/>
    <w:rPr>
      <w:b w:val="0"/>
      <w:bCs/>
    </w:rPr>
  </w:style>
  <w:style w:type="character" w:customStyle="1" w:styleId="ListLabel267">
    <w:name w:val="ListLabel 267"/>
    <w:qFormat/>
    <w:rsid w:val="005B407F"/>
    <w:rPr>
      <w:b w:val="0"/>
      <w:bCs/>
    </w:rPr>
  </w:style>
  <w:style w:type="character" w:customStyle="1" w:styleId="ListLabel268">
    <w:name w:val="ListLabel 268"/>
    <w:qFormat/>
    <w:rsid w:val="005B407F"/>
    <w:rPr>
      <w:b w:val="0"/>
      <w:bCs w:val="0"/>
      <w:sz w:val="20"/>
      <w:szCs w:val="20"/>
    </w:rPr>
  </w:style>
  <w:style w:type="character" w:customStyle="1" w:styleId="ListLabel269">
    <w:name w:val="ListLabel 269"/>
    <w:qFormat/>
    <w:rsid w:val="005B407F"/>
    <w:rPr>
      <w:b w:val="0"/>
      <w:bCs/>
    </w:rPr>
  </w:style>
  <w:style w:type="character" w:customStyle="1" w:styleId="ListLabel270">
    <w:name w:val="ListLabel 270"/>
    <w:qFormat/>
    <w:rsid w:val="005B407F"/>
    <w:rPr>
      <w:b w:val="0"/>
      <w:bCs/>
    </w:rPr>
  </w:style>
  <w:style w:type="character" w:customStyle="1" w:styleId="ListLabel271">
    <w:name w:val="ListLabel 271"/>
    <w:qFormat/>
    <w:rsid w:val="005B407F"/>
    <w:rPr>
      <w:b w:val="0"/>
      <w:bCs w:val="0"/>
      <w:sz w:val="20"/>
      <w:szCs w:val="20"/>
    </w:rPr>
  </w:style>
  <w:style w:type="character" w:customStyle="1" w:styleId="ListLabel272">
    <w:name w:val="ListLabel 272"/>
    <w:qFormat/>
    <w:rsid w:val="005B407F"/>
    <w:rPr>
      <w:b w:val="0"/>
      <w:bCs/>
    </w:rPr>
  </w:style>
  <w:style w:type="character" w:customStyle="1" w:styleId="ListLabel273">
    <w:name w:val="ListLabel 273"/>
    <w:qFormat/>
    <w:rsid w:val="005B407F"/>
    <w:rPr>
      <w:b w:val="0"/>
      <w:bCs/>
    </w:rPr>
  </w:style>
  <w:style w:type="character" w:customStyle="1" w:styleId="ListLabel274">
    <w:name w:val="ListLabel 274"/>
    <w:qFormat/>
    <w:rsid w:val="005B407F"/>
    <w:rPr>
      <w:b w:val="0"/>
      <w:bCs w:val="0"/>
      <w:sz w:val="20"/>
      <w:szCs w:val="20"/>
    </w:rPr>
  </w:style>
  <w:style w:type="character" w:customStyle="1" w:styleId="ListLabel275">
    <w:name w:val="ListLabel 275"/>
    <w:qFormat/>
    <w:rsid w:val="005B407F"/>
    <w:rPr>
      <w:b w:val="0"/>
      <w:bCs/>
    </w:rPr>
  </w:style>
  <w:style w:type="character" w:customStyle="1" w:styleId="ListLabel276">
    <w:name w:val="ListLabel 276"/>
    <w:qFormat/>
    <w:rsid w:val="005B407F"/>
    <w:rPr>
      <w:b w:val="0"/>
      <w:bCs/>
    </w:rPr>
  </w:style>
  <w:style w:type="character" w:customStyle="1" w:styleId="ListLabel277">
    <w:name w:val="ListLabel 277"/>
    <w:qFormat/>
    <w:rsid w:val="005B407F"/>
    <w:rPr>
      <w:b w:val="0"/>
      <w:bCs w:val="0"/>
      <w:sz w:val="20"/>
      <w:szCs w:val="20"/>
    </w:rPr>
  </w:style>
  <w:style w:type="character" w:customStyle="1" w:styleId="ListLabel278">
    <w:name w:val="ListLabel 278"/>
    <w:qFormat/>
    <w:rsid w:val="005B407F"/>
    <w:rPr>
      <w:b w:val="0"/>
      <w:bCs/>
    </w:rPr>
  </w:style>
  <w:style w:type="character" w:customStyle="1" w:styleId="ListLabel279">
    <w:name w:val="ListLabel 279"/>
    <w:qFormat/>
    <w:rsid w:val="005B407F"/>
    <w:rPr>
      <w:b w:val="0"/>
      <w:bCs/>
    </w:rPr>
  </w:style>
  <w:style w:type="character" w:customStyle="1" w:styleId="ListLabel280">
    <w:name w:val="ListLabel 280"/>
    <w:qFormat/>
    <w:rsid w:val="005B407F"/>
    <w:rPr>
      <w:b w:val="0"/>
      <w:bCs w:val="0"/>
      <w:sz w:val="20"/>
      <w:szCs w:val="20"/>
    </w:rPr>
  </w:style>
  <w:style w:type="character" w:customStyle="1" w:styleId="ListLabel281">
    <w:name w:val="ListLabel 281"/>
    <w:qFormat/>
    <w:rsid w:val="005B407F"/>
    <w:rPr>
      <w:b w:val="0"/>
      <w:bCs/>
    </w:rPr>
  </w:style>
  <w:style w:type="character" w:customStyle="1" w:styleId="ListLabel282">
    <w:name w:val="ListLabel 282"/>
    <w:qFormat/>
    <w:rsid w:val="005B407F"/>
    <w:rPr>
      <w:b w:val="0"/>
      <w:bCs/>
    </w:rPr>
  </w:style>
  <w:style w:type="character" w:customStyle="1" w:styleId="ListLabel283">
    <w:name w:val="ListLabel 283"/>
    <w:qFormat/>
    <w:rsid w:val="005B407F"/>
    <w:rPr>
      <w:b w:val="0"/>
      <w:bCs w:val="0"/>
      <w:sz w:val="20"/>
      <w:szCs w:val="20"/>
    </w:rPr>
  </w:style>
  <w:style w:type="character" w:customStyle="1" w:styleId="ListLabel284">
    <w:name w:val="ListLabel 284"/>
    <w:qFormat/>
    <w:rsid w:val="005B407F"/>
    <w:rPr>
      <w:b w:val="0"/>
      <w:bCs/>
    </w:rPr>
  </w:style>
  <w:style w:type="character" w:customStyle="1" w:styleId="ListLabel285">
    <w:name w:val="ListLabel 285"/>
    <w:qFormat/>
    <w:rsid w:val="005B407F"/>
    <w:rPr>
      <w:b w:val="0"/>
      <w:bCs/>
    </w:rPr>
  </w:style>
  <w:style w:type="character" w:customStyle="1" w:styleId="ListLabel286">
    <w:name w:val="ListLabel 286"/>
    <w:qFormat/>
    <w:rsid w:val="005B407F"/>
    <w:rPr>
      <w:b w:val="0"/>
      <w:bCs w:val="0"/>
      <w:sz w:val="20"/>
      <w:szCs w:val="20"/>
    </w:rPr>
  </w:style>
  <w:style w:type="character" w:customStyle="1" w:styleId="ListLabel287">
    <w:name w:val="ListLabel 287"/>
    <w:qFormat/>
    <w:rsid w:val="005B407F"/>
    <w:rPr>
      <w:b w:val="0"/>
      <w:bCs/>
    </w:rPr>
  </w:style>
  <w:style w:type="character" w:customStyle="1" w:styleId="ListLabel288">
    <w:name w:val="ListLabel 288"/>
    <w:qFormat/>
    <w:rsid w:val="005B407F"/>
    <w:rPr>
      <w:b w:val="0"/>
      <w:bCs/>
    </w:rPr>
  </w:style>
  <w:style w:type="character" w:customStyle="1" w:styleId="ListLabel289">
    <w:name w:val="ListLabel 289"/>
    <w:qFormat/>
    <w:rsid w:val="005B407F"/>
    <w:rPr>
      <w:b w:val="0"/>
      <w:bCs w:val="0"/>
      <w:sz w:val="20"/>
      <w:szCs w:val="20"/>
    </w:rPr>
  </w:style>
  <w:style w:type="character" w:customStyle="1" w:styleId="ListLabel290">
    <w:name w:val="ListLabel 290"/>
    <w:qFormat/>
    <w:rsid w:val="005B407F"/>
    <w:rPr>
      <w:b w:val="0"/>
      <w:bCs/>
    </w:rPr>
  </w:style>
  <w:style w:type="character" w:customStyle="1" w:styleId="ListLabel291">
    <w:name w:val="ListLabel 291"/>
    <w:qFormat/>
    <w:rsid w:val="005B407F"/>
    <w:rPr>
      <w:b w:val="0"/>
      <w:bCs/>
    </w:rPr>
  </w:style>
  <w:style w:type="character" w:customStyle="1" w:styleId="ListLabel292">
    <w:name w:val="ListLabel 292"/>
    <w:qFormat/>
    <w:rsid w:val="005B407F"/>
    <w:rPr>
      <w:b w:val="0"/>
      <w:bCs w:val="0"/>
      <w:sz w:val="20"/>
      <w:szCs w:val="20"/>
    </w:rPr>
  </w:style>
  <w:style w:type="character" w:customStyle="1" w:styleId="ListLabel293">
    <w:name w:val="ListLabel 293"/>
    <w:qFormat/>
    <w:rsid w:val="005B407F"/>
    <w:rPr>
      <w:b w:val="0"/>
      <w:bCs/>
    </w:rPr>
  </w:style>
  <w:style w:type="character" w:customStyle="1" w:styleId="ListLabel294">
    <w:name w:val="ListLabel 294"/>
    <w:qFormat/>
    <w:rsid w:val="005B407F"/>
    <w:rPr>
      <w:b w:val="0"/>
      <w:bCs/>
    </w:rPr>
  </w:style>
  <w:style w:type="character" w:customStyle="1" w:styleId="ListLabel295">
    <w:name w:val="ListLabel 295"/>
    <w:qFormat/>
    <w:rsid w:val="005B407F"/>
    <w:rPr>
      <w:b w:val="0"/>
      <w:bCs w:val="0"/>
      <w:sz w:val="20"/>
      <w:szCs w:val="20"/>
    </w:rPr>
  </w:style>
  <w:style w:type="character" w:customStyle="1" w:styleId="ListLabel296">
    <w:name w:val="ListLabel 296"/>
    <w:qFormat/>
    <w:rsid w:val="005B407F"/>
    <w:rPr>
      <w:b w:val="0"/>
      <w:bCs/>
    </w:rPr>
  </w:style>
  <w:style w:type="character" w:customStyle="1" w:styleId="ListLabel297">
    <w:name w:val="ListLabel 297"/>
    <w:qFormat/>
    <w:rsid w:val="005B407F"/>
    <w:rPr>
      <w:b w:val="0"/>
      <w:bCs/>
    </w:rPr>
  </w:style>
  <w:style w:type="character" w:customStyle="1" w:styleId="ListLabel298">
    <w:name w:val="ListLabel 298"/>
    <w:qFormat/>
    <w:rsid w:val="005B407F"/>
    <w:rPr>
      <w:b w:val="0"/>
      <w:bCs w:val="0"/>
      <w:sz w:val="20"/>
      <w:szCs w:val="20"/>
    </w:rPr>
  </w:style>
  <w:style w:type="character" w:customStyle="1" w:styleId="ListLabel299">
    <w:name w:val="ListLabel 299"/>
    <w:qFormat/>
    <w:rsid w:val="005B407F"/>
    <w:rPr>
      <w:b w:val="0"/>
      <w:bCs/>
    </w:rPr>
  </w:style>
  <w:style w:type="character" w:customStyle="1" w:styleId="ListLabel300">
    <w:name w:val="ListLabel 300"/>
    <w:qFormat/>
    <w:rsid w:val="005B407F"/>
    <w:rPr>
      <w:b w:val="0"/>
      <w:bCs/>
    </w:rPr>
  </w:style>
  <w:style w:type="character" w:customStyle="1" w:styleId="ListLabel301">
    <w:name w:val="ListLabel 301"/>
    <w:qFormat/>
    <w:rsid w:val="005B407F"/>
    <w:rPr>
      <w:b w:val="0"/>
      <w:bCs w:val="0"/>
      <w:sz w:val="20"/>
      <w:szCs w:val="20"/>
    </w:rPr>
  </w:style>
  <w:style w:type="character" w:customStyle="1" w:styleId="ListLabel302">
    <w:name w:val="ListLabel 302"/>
    <w:qFormat/>
    <w:rsid w:val="005B407F"/>
    <w:rPr>
      <w:b w:val="0"/>
      <w:bCs/>
    </w:rPr>
  </w:style>
  <w:style w:type="character" w:customStyle="1" w:styleId="ListLabel303">
    <w:name w:val="ListLabel 303"/>
    <w:qFormat/>
    <w:rsid w:val="005B407F"/>
    <w:rPr>
      <w:b w:val="0"/>
      <w:bCs/>
    </w:rPr>
  </w:style>
  <w:style w:type="character" w:customStyle="1" w:styleId="ListLabel304">
    <w:name w:val="ListLabel 304"/>
    <w:qFormat/>
    <w:rsid w:val="005B407F"/>
    <w:rPr>
      <w:b w:val="0"/>
      <w:bCs w:val="0"/>
      <w:sz w:val="20"/>
      <w:szCs w:val="20"/>
    </w:rPr>
  </w:style>
  <w:style w:type="character" w:customStyle="1" w:styleId="ListLabel305">
    <w:name w:val="ListLabel 305"/>
    <w:qFormat/>
    <w:rsid w:val="005B407F"/>
    <w:rPr>
      <w:b w:val="0"/>
      <w:bCs/>
    </w:rPr>
  </w:style>
  <w:style w:type="character" w:customStyle="1" w:styleId="ListLabel306">
    <w:name w:val="ListLabel 306"/>
    <w:qFormat/>
    <w:rsid w:val="005B407F"/>
    <w:rPr>
      <w:b w:val="0"/>
      <w:bCs/>
    </w:rPr>
  </w:style>
  <w:style w:type="character" w:customStyle="1" w:styleId="ListLabel307">
    <w:name w:val="ListLabel 307"/>
    <w:qFormat/>
    <w:rsid w:val="005B407F"/>
    <w:rPr>
      <w:b w:val="0"/>
      <w:bCs w:val="0"/>
      <w:sz w:val="20"/>
      <w:szCs w:val="20"/>
    </w:rPr>
  </w:style>
  <w:style w:type="character" w:customStyle="1" w:styleId="ListLabel308">
    <w:name w:val="ListLabel 308"/>
    <w:qFormat/>
    <w:rsid w:val="005B407F"/>
    <w:rPr>
      <w:b w:val="0"/>
      <w:bCs/>
    </w:rPr>
  </w:style>
  <w:style w:type="character" w:customStyle="1" w:styleId="ListLabel309">
    <w:name w:val="ListLabel 309"/>
    <w:qFormat/>
    <w:rsid w:val="005B407F"/>
    <w:rPr>
      <w:b w:val="0"/>
      <w:bCs/>
    </w:rPr>
  </w:style>
  <w:style w:type="character" w:customStyle="1" w:styleId="ListLabel310">
    <w:name w:val="ListLabel 310"/>
    <w:qFormat/>
    <w:rsid w:val="005B407F"/>
    <w:rPr>
      <w:b w:val="0"/>
      <w:bCs w:val="0"/>
      <w:sz w:val="20"/>
      <w:szCs w:val="20"/>
    </w:rPr>
  </w:style>
  <w:style w:type="character" w:customStyle="1" w:styleId="ListLabel311">
    <w:name w:val="ListLabel 311"/>
    <w:qFormat/>
    <w:rsid w:val="005B407F"/>
    <w:rPr>
      <w:b w:val="0"/>
      <w:bCs/>
    </w:rPr>
  </w:style>
  <w:style w:type="character" w:customStyle="1" w:styleId="ListLabel312">
    <w:name w:val="ListLabel 312"/>
    <w:qFormat/>
    <w:rsid w:val="005B407F"/>
    <w:rPr>
      <w:b w:val="0"/>
      <w:bCs/>
    </w:rPr>
  </w:style>
  <w:style w:type="character" w:customStyle="1" w:styleId="ListLabel313">
    <w:name w:val="ListLabel 313"/>
    <w:qFormat/>
    <w:rsid w:val="005B407F"/>
    <w:rPr>
      <w:b w:val="0"/>
      <w:bCs w:val="0"/>
      <w:sz w:val="20"/>
      <w:szCs w:val="20"/>
    </w:rPr>
  </w:style>
  <w:style w:type="character" w:customStyle="1" w:styleId="ListLabel314">
    <w:name w:val="ListLabel 314"/>
    <w:qFormat/>
    <w:rsid w:val="005B407F"/>
    <w:rPr>
      <w:b w:val="0"/>
      <w:bCs/>
    </w:rPr>
  </w:style>
  <w:style w:type="character" w:customStyle="1" w:styleId="ListLabel315">
    <w:name w:val="ListLabel 315"/>
    <w:qFormat/>
    <w:rsid w:val="005B407F"/>
    <w:rPr>
      <w:b w:val="0"/>
      <w:bCs/>
    </w:rPr>
  </w:style>
  <w:style w:type="character" w:customStyle="1" w:styleId="ListLabel316">
    <w:name w:val="ListLabel 316"/>
    <w:qFormat/>
    <w:rsid w:val="005B407F"/>
    <w:rPr>
      <w:b w:val="0"/>
      <w:bCs w:val="0"/>
      <w:sz w:val="20"/>
      <w:szCs w:val="20"/>
    </w:rPr>
  </w:style>
  <w:style w:type="character" w:customStyle="1" w:styleId="ListLabel317">
    <w:name w:val="ListLabel 317"/>
    <w:qFormat/>
    <w:rsid w:val="005B407F"/>
    <w:rPr>
      <w:b w:val="0"/>
      <w:bCs/>
    </w:rPr>
  </w:style>
  <w:style w:type="character" w:customStyle="1" w:styleId="ListLabel318">
    <w:name w:val="ListLabel 318"/>
    <w:qFormat/>
    <w:rsid w:val="005B407F"/>
    <w:rPr>
      <w:b w:val="0"/>
      <w:bCs/>
    </w:rPr>
  </w:style>
  <w:style w:type="character" w:customStyle="1" w:styleId="ListLabel319">
    <w:name w:val="ListLabel 319"/>
    <w:qFormat/>
    <w:rsid w:val="005B407F"/>
    <w:rPr>
      <w:b w:val="0"/>
      <w:bCs w:val="0"/>
      <w:sz w:val="20"/>
      <w:szCs w:val="20"/>
    </w:rPr>
  </w:style>
  <w:style w:type="character" w:customStyle="1" w:styleId="ListLabel320">
    <w:name w:val="ListLabel 320"/>
    <w:qFormat/>
    <w:rsid w:val="005B407F"/>
    <w:rPr>
      <w:b w:val="0"/>
      <w:bCs/>
    </w:rPr>
  </w:style>
  <w:style w:type="character" w:customStyle="1" w:styleId="ListLabel321">
    <w:name w:val="ListLabel 321"/>
    <w:qFormat/>
    <w:rsid w:val="005B407F"/>
    <w:rPr>
      <w:b w:val="0"/>
      <w:bCs/>
    </w:rPr>
  </w:style>
  <w:style w:type="character" w:customStyle="1" w:styleId="ListLabel322">
    <w:name w:val="ListLabel 322"/>
    <w:qFormat/>
    <w:rsid w:val="005B407F"/>
    <w:rPr>
      <w:b w:val="0"/>
      <w:bCs w:val="0"/>
      <w:sz w:val="20"/>
      <w:szCs w:val="20"/>
    </w:rPr>
  </w:style>
  <w:style w:type="character" w:customStyle="1" w:styleId="ListLabel323">
    <w:name w:val="ListLabel 323"/>
    <w:qFormat/>
    <w:rsid w:val="005B407F"/>
    <w:rPr>
      <w:b w:val="0"/>
      <w:bCs/>
    </w:rPr>
  </w:style>
  <w:style w:type="character" w:customStyle="1" w:styleId="ListLabel324">
    <w:name w:val="ListLabel 324"/>
    <w:qFormat/>
    <w:rsid w:val="005B407F"/>
    <w:rPr>
      <w:b w:val="0"/>
      <w:bCs/>
    </w:rPr>
  </w:style>
  <w:style w:type="character" w:customStyle="1" w:styleId="ListLabel325">
    <w:name w:val="ListLabel 325"/>
    <w:qFormat/>
    <w:rsid w:val="005B407F"/>
    <w:rPr>
      <w:b w:val="0"/>
      <w:bCs w:val="0"/>
      <w:sz w:val="20"/>
      <w:szCs w:val="20"/>
    </w:rPr>
  </w:style>
  <w:style w:type="character" w:customStyle="1" w:styleId="ListLabel326">
    <w:name w:val="ListLabel 326"/>
    <w:qFormat/>
    <w:rsid w:val="005B407F"/>
    <w:rPr>
      <w:b w:val="0"/>
      <w:bCs/>
    </w:rPr>
  </w:style>
  <w:style w:type="character" w:customStyle="1" w:styleId="ListLabel327">
    <w:name w:val="ListLabel 327"/>
    <w:qFormat/>
    <w:rsid w:val="005B407F"/>
    <w:rPr>
      <w:b w:val="0"/>
      <w:bCs/>
    </w:rPr>
  </w:style>
  <w:style w:type="character" w:customStyle="1" w:styleId="ListLabel328">
    <w:name w:val="ListLabel 328"/>
    <w:qFormat/>
    <w:rsid w:val="005B407F"/>
    <w:rPr>
      <w:b w:val="0"/>
      <w:bCs w:val="0"/>
      <w:sz w:val="20"/>
      <w:szCs w:val="20"/>
    </w:rPr>
  </w:style>
  <w:style w:type="character" w:customStyle="1" w:styleId="ListLabel329">
    <w:name w:val="ListLabel 329"/>
    <w:qFormat/>
    <w:rsid w:val="005B407F"/>
    <w:rPr>
      <w:b w:val="0"/>
      <w:bCs/>
    </w:rPr>
  </w:style>
  <w:style w:type="character" w:customStyle="1" w:styleId="ListLabel330">
    <w:name w:val="ListLabel 330"/>
    <w:qFormat/>
    <w:rsid w:val="005B407F"/>
    <w:rPr>
      <w:b w:val="0"/>
      <w:bCs/>
    </w:rPr>
  </w:style>
  <w:style w:type="character" w:customStyle="1" w:styleId="ListLabel331">
    <w:name w:val="ListLabel 331"/>
    <w:qFormat/>
    <w:rsid w:val="005B407F"/>
    <w:rPr>
      <w:b w:val="0"/>
      <w:bCs w:val="0"/>
      <w:sz w:val="20"/>
      <w:szCs w:val="20"/>
    </w:rPr>
  </w:style>
  <w:style w:type="character" w:customStyle="1" w:styleId="ListLabel332">
    <w:name w:val="ListLabel 332"/>
    <w:qFormat/>
    <w:rsid w:val="005B407F"/>
    <w:rPr>
      <w:b w:val="0"/>
      <w:bCs/>
    </w:rPr>
  </w:style>
  <w:style w:type="character" w:customStyle="1" w:styleId="ListLabel333">
    <w:name w:val="ListLabel 333"/>
    <w:qFormat/>
    <w:rsid w:val="005B407F"/>
    <w:rPr>
      <w:b w:val="0"/>
      <w:bCs/>
    </w:rPr>
  </w:style>
  <w:style w:type="character" w:customStyle="1" w:styleId="ListLabel334">
    <w:name w:val="ListLabel 334"/>
    <w:qFormat/>
    <w:rsid w:val="005B407F"/>
    <w:rPr>
      <w:b w:val="0"/>
      <w:bCs w:val="0"/>
      <w:sz w:val="20"/>
      <w:szCs w:val="20"/>
    </w:rPr>
  </w:style>
  <w:style w:type="character" w:customStyle="1" w:styleId="ListLabel335">
    <w:name w:val="ListLabel 335"/>
    <w:qFormat/>
    <w:rsid w:val="005B407F"/>
    <w:rPr>
      <w:b w:val="0"/>
      <w:bCs/>
    </w:rPr>
  </w:style>
  <w:style w:type="character" w:customStyle="1" w:styleId="ListLabel336">
    <w:name w:val="ListLabel 336"/>
    <w:qFormat/>
    <w:rsid w:val="005B407F"/>
    <w:rPr>
      <w:b w:val="0"/>
      <w:bCs/>
    </w:rPr>
  </w:style>
  <w:style w:type="character" w:customStyle="1" w:styleId="ListLabel337">
    <w:name w:val="ListLabel 337"/>
    <w:qFormat/>
    <w:rsid w:val="005B407F"/>
    <w:rPr>
      <w:b w:val="0"/>
      <w:bCs w:val="0"/>
      <w:sz w:val="20"/>
      <w:szCs w:val="20"/>
    </w:rPr>
  </w:style>
  <w:style w:type="character" w:customStyle="1" w:styleId="ListLabel338">
    <w:name w:val="ListLabel 338"/>
    <w:qFormat/>
    <w:rsid w:val="005B407F"/>
    <w:rPr>
      <w:b w:val="0"/>
      <w:bCs/>
    </w:rPr>
  </w:style>
  <w:style w:type="character" w:customStyle="1" w:styleId="ListLabel339">
    <w:name w:val="ListLabel 339"/>
    <w:qFormat/>
    <w:rsid w:val="005B407F"/>
    <w:rPr>
      <w:b w:val="0"/>
      <w:bCs/>
    </w:rPr>
  </w:style>
  <w:style w:type="character" w:customStyle="1" w:styleId="ListLabel340">
    <w:name w:val="ListLabel 340"/>
    <w:qFormat/>
    <w:rsid w:val="005B407F"/>
    <w:rPr>
      <w:b w:val="0"/>
      <w:bCs w:val="0"/>
      <w:sz w:val="20"/>
      <w:szCs w:val="20"/>
    </w:rPr>
  </w:style>
  <w:style w:type="character" w:customStyle="1" w:styleId="ListLabel341">
    <w:name w:val="ListLabel 341"/>
    <w:qFormat/>
    <w:rsid w:val="005B407F"/>
    <w:rPr>
      <w:b w:val="0"/>
      <w:bCs/>
    </w:rPr>
  </w:style>
  <w:style w:type="character" w:customStyle="1" w:styleId="ListLabel342">
    <w:name w:val="ListLabel 342"/>
    <w:qFormat/>
    <w:rsid w:val="005B407F"/>
    <w:rPr>
      <w:b w:val="0"/>
      <w:bCs/>
    </w:rPr>
  </w:style>
  <w:style w:type="character" w:customStyle="1" w:styleId="ListLabel343">
    <w:name w:val="ListLabel 343"/>
    <w:qFormat/>
    <w:rsid w:val="005B407F"/>
    <w:rPr>
      <w:b w:val="0"/>
      <w:bCs w:val="0"/>
      <w:sz w:val="20"/>
      <w:szCs w:val="20"/>
    </w:rPr>
  </w:style>
  <w:style w:type="character" w:customStyle="1" w:styleId="ListLabel344">
    <w:name w:val="ListLabel 344"/>
    <w:qFormat/>
    <w:rsid w:val="005B407F"/>
    <w:rPr>
      <w:b w:val="0"/>
      <w:bCs/>
    </w:rPr>
  </w:style>
  <w:style w:type="character" w:customStyle="1" w:styleId="ListLabel345">
    <w:name w:val="ListLabel 345"/>
    <w:qFormat/>
    <w:rsid w:val="005B407F"/>
    <w:rPr>
      <w:b w:val="0"/>
      <w:bCs/>
    </w:rPr>
  </w:style>
  <w:style w:type="character" w:customStyle="1" w:styleId="ListLabel346">
    <w:name w:val="ListLabel 346"/>
    <w:qFormat/>
    <w:rsid w:val="005B407F"/>
    <w:rPr>
      <w:b w:val="0"/>
      <w:bCs w:val="0"/>
      <w:sz w:val="20"/>
      <w:szCs w:val="20"/>
    </w:rPr>
  </w:style>
  <w:style w:type="character" w:customStyle="1" w:styleId="ListLabel347">
    <w:name w:val="ListLabel 347"/>
    <w:qFormat/>
    <w:rsid w:val="005B407F"/>
    <w:rPr>
      <w:b w:val="0"/>
      <w:bCs/>
    </w:rPr>
  </w:style>
  <w:style w:type="character" w:customStyle="1" w:styleId="ListLabel348">
    <w:name w:val="ListLabel 348"/>
    <w:qFormat/>
    <w:rsid w:val="005B407F"/>
    <w:rPr>
      <w:b w:val="0"/>
      <w:bCs/>
    </w:rPr>
  </w:style>
  <w:style w:type="character" w:customStyle="1" w:styleId="ListLabel349">
    <w:name w:val="ListLabel 349"/>
    <w:qFormat/>
    <w:rsid w:val="005B407F"/>
    <w:rPr>
      <w:b w:val="0"/>
      <w:bCs w:val="0"/>
      <w:sz w:val="20"/>
      <w:szCs w:val="20"/>
    </w:rPr>
  </w:style>
  <w:style w:type="character" w:customStyle="1" w:styleId="ListLabel350">
    <w:name w:val="ListLabel 350"/>
    <w:qFormat/>
    <w:rsid w:val="005B407F"/>
    <w:rPr>
      <w:b w:val="0"/>
      <w:bCs/>
    </w:rPr>
  </w:style>
  <w:style w:type="character" w:customStyle="1" w:styleId="ListLabel351">
    <w:name w:val="ListLabel 351"/>
    <w:qFormat/>
    <w:rsid w:val="005B407F"/>
    <w:rPr>
      <w:b w:val="0"/>
      <w:bCs/>
    </w:rPr>
  </w:style>
  <w:style w:type="character" w:customStyle="1" w:styleId="ListLabel352">
    <w:name w:val="ListLabel 352"/>
    <w:qFormat/>
    <w:rsid w:val="005B407F"/>
    <w:rPr>
      <w:b w:val="0"/>
      <w:bCs w:val="0"/>
      <w:sz w:val="20"/>
      <w:szCs w:val="20"/>
    </w:rPr>
  </w:style>
  <w:style w:type="character" w:customStyle="1" w:styleId="ListLabel353">
    <w:name w:val="ListLabel 353"/>
    <w:qFormat/>
    <w:rsid w:val="005B407F"/>
    <w:rPr>
      <w:b w:val="0"/>
      <w:bCs/>
    </w:rPr>
  </w:style>
  <w:style w:type="character" w:customStyle="1" w:styleId="ListLabel354">
    <w:name w:val="ListLabel 354"/>
    <w:qFormat/>
    <w:rsid w:val="005B407F"/>
    <w:rPr>
      <w:b w:val="0"/>
      <w:bCs/>
    </w:rPr>
  </w:style>
  <w:style w:type="character" w:customStyle="1" w:styleId="ListLabel355">
    <w:name w:val="ListLabel 355"/>
    <w:qFormat/>
    <w:rsid w:val="005B407F"/>
    <w:rPr>
      <w:b w:val="0"/>
      <w:bCs w:val="0"/>
      <w:sz w:val="20"/>
      <w:szCs w:val="20"/>
    </w:rPr>
  </w:style>
  <w:style w:type="character" w:customStyle="1" w:styleId="ListLabel356">
    <w:name w:val="ListLabel 356"/>
    <w:qFormat/>
    <w:rsid w:val="005B407F"/>
    <w:rPr>
      <w:b w:val="0"/>
      <w:bCs/>
    </w:rPr>
  </w:style>
  <w:style w:type="character" w:customStyle="1" w:styleId="ListLabel357">
    <w:name w:val="ListLabel 357"/>
    <w:qFormat/>
    <w:rsid w:val="005B407F"/>
    <w:rPr>
      <w:b w:val="0"/>
      <w:bCs/>
    </w:rPr>
  </w:style>
  <w:style w:type="character" w:customStyle="1" w:styleId="ListLabel358">
    <w:name w:val="ListLabel 358"/>
    <w:qFormat/>
    <w:rsid w:val="005B407F"/>
    <w:rPr>
      <w:b w:val="0"/>
      <w:bCs w:val="0"/>
      <w:sz w:val="20"/>
      <w:szCs w:val="20"/>
    </w:rPr>
  </w:style>
  <w:style w:type="character" w:customStyle="1" w:styleId="ListLabel359">
    <w:name w:val="ListLabel 359"/>
    <w:qFormat/>
    <w:rsid w:val="005B407F"/>
    <w:rPr>
      <w:b w:val="0"/>
      <w:bCs/>
    </w:rPr>
  </w:style>
  <w:style w:type="character" w:customStyle="1" w:styleId="ListLabel360">
    <w:name w:val="ListLabel 360"/>
    <w:qFormat/>
    <w:rsid w:val="005B407F"/>
    <w:rPr>
      <w:b w:val="0"/>
      <w:bCs/>
    </w:rPr>
  </w:style>
  <w:style w:type="character" w:customStyle="1" w:styleId="ListLabel361">
    <w:name w:val="ListLabel 361"/>
    <w:qFormat/>
    <w:rsid w:val="005B407F"/>
    <w:rPr>
      <w:b w:val="0"/>
      <w:bCs w:val="0"/>
      <w:sz w:val="20"/>
      <w:szCs w:val="20"/>
    </w:rPr>
  </w:style>
  <w:style w:type="character" w:customStyle="1" w:styleId="ListLabel362">
    <w:name w:val="ListLabel 362"/>
    <w:qFormat/>
    <w:rsid w:val="005B407F"/>
    <w:rPr>
      <w:b w:val="0"/>
      <w:bCs/>
    </w:rPr>
  </w:style>
  <w:style w:type="character" w:customStyle="1" w:styleId="ListLabel363">
    <w:name w:val="ListLabel 363"/>
    <w:qFormat/>
    <w:rsid w:val="005B407F"/>
    <w:rPr>
      <w:b w:val="0"/>
      <w:bCs/>
    </w:rPr>
  </w:style>
  <w:style w:type="character" w:customStyle="1" w:styleId="ListLabel364">
    <w:name w:val="ListLabel 364"/>
    <w:qFormat/>
    <w:rsid w:val="005B407F"/>
    <w:rPr>
      <w:b w:val="0"/>
      <w:bCs w:val="0"/>
      <w:sz w:val="20"/>
      <w:szCs w:val="20"/>
    </w:rPr>
  </w:style>
  <w:style w:type="character" w:customStyle="1" w:styleId="ListLabel365">
    <w:name w:val="ListLabel 365"/>
    <w:qFormat/>
    <w:rsid w:val="005B407F"/>
    <w:rPr>
      <w:b w:val="0"/>
      <w:bCs/>
    </w:rPr>
  </w:style>
  <w:style w:type="character" w:customStyle="1" w:styleId="ListLabel366">
    <w:name w:val="ListLabel 366"/>
    <w:qFormat/>
    <w:rsid w:val="005B407F"/>
    <w:rPr>
      <w:b w:val="0"/>
      <w:bCs/>
    </w:rPr>
  </w:style>
  <w:style w:type="character" w:customStyle="1" w:styleId="ListLabel367">
    <w:name w:val="ListLabel 367"/>
    <w:qFormat/>
    <w:rsid w:val="005B407F"/>
    <w:rPr>
      <w:b w:val="0"/>
      <w:bCs w:val="0"/>
      <w:sz w:val="20"/>
      <w:szCs w:val="20"/>
    </w:rPr>
  </w:style>
  <w:style w:type="character" w:customStyle="1" w:styleId="ListLabel368">
    <w:name w:val="ListLabel 368"/>
    <w:qFormat/>
    <w:rsid w:val="005B407F"/>
    <w:rPr>
      <w:b w:val="0"/>
      <w:bCs/>
    </w:rPr>
  </w:style>
  <w:style w:type="character" w:customStyle="1" w:styleId="ListLabel369">
    <w:name w:val="ListLabel 369"/>
    <w:qFormat/>
    <w:rsid w:val="005B407F"/>
    <w:rPr>
      <w:b w:val="0"/>
      <w:bCs/>
    </w:rPr>
  </w:style>
  <w:style w:type="character" w:customStyle="1" w:styleId="ListLabel370">
    <w:name w:val="ListLabel 370"/>
    <w:qFormat/>
    <w:rsid w:val="005B407F"/>
    <w:rPr>
      <w:b w:val="0"/>
      <w:bCs w:val="0"/>
      <w:sz w:val="20"/>
      <w:szCs w:val="20"/>
    </w:rPr>
  </w:style>
  <w:style w:type="character" w:customStyle="1" w:styleId="ListLabel371">
    <w:name w:val="ListLabel 371"/>
    <w:qFormat/>
    <w:rsid w:val="005B407F"/>
    <w:rPr>
      <w:b w:val="0"/>
      <w:bCs/>
    </w:rPr>
  </w:style>
  <w:style w:type="character" w:customStyle="1" w:styleId="ListLabel372">
    <w:name w:val="ListLabel 372"/>
    <w:qFormat/>
    <w:rsid w:val="005B407F"/>
    <w:rPr>
      <w:b w:val="0"/>
      <w:bCs/>
    </w:rPr>
  </w:style>
  <w:style w:type="character" w:customStyle="1" w:styleId="ListLabel373">
    <w:name w:val="ListLabel 373"/>
    <w:qFormat/>
    <w:rsid w:val="005B407F"/>
    <w:rPr>
      <w:b w:val="0"/>
      <w:bCs w:val="0"/>
      <w:sz w:val="20"/>
      <w:szCs w:val="20"/>
    </w:rPr>
  </w:style>
  <w:style w:type="character" w:customStyle="1" w:styleId="ListLabel374">
    <w:name w:val="ListLabel 374"/>
    <w:qFormat/>
    <w:rsid w:val="005B407F"/>
    <w:rPr>
      <w:b w:val="0"/>
      <w:bCs/>
    </w:rPr>
  </w:style>
  <w:style w:type="character" w:customStyle="1" w:styleId="ListLabel375">
    <w:name w:val="ListLabel 375"/>
    <w:qFormat/>
    <w:rsid w:val="005B407F"/>
    <w:rPr>
      <w:b w:val="0"/>
      <w:bCs/>
    </w:rPr>
  </w:style>
  <w:style w:type="character" w:customStyle="1" w:styleId="ListLabel376">
    <w:name w:val="ListLabel 376"/>
    <w:qFormat/>
    <w:rsid w:val="005B407F"/>
    <w:rPr>
      <w:b w:val="0"/>
      <w:bCs w:val="0"/>
      <w:sz w:val="20"/>
      <w:szCs w:val="20"/>
    </w:rPr>
  </w:style>
  <w:style w:type="character" w:customStyle="1" w:styleId="ListLabel377">
    <w:name w:val="ListLabel 377"/>
    <w:qFormat/>
    <w:rsid w:val="005B407F"/>
    <w:rPr>
      <w:b w:val="0"/>
      <w:bCs/>
    </w:rPr>
  </w:style>
  <w:style w:type="character" w:customStyle="1" w:styleId="ListLabel378">
    <w:name w:val="ListLabel 378"/>
    <w:qFormat/>
    <w:rsid w:val="005B407F"/>
    <w:rPr>
      <w:b w:val="0"/>
      <w:bCs/>
    </w:rPr>
  </w:style>
  <w:style w:type="character" w:customStyle="1" w:styleId="ListLabel379">
    <w:name w:val="ListLabel 379"/>
    <w:qFormat/>
    <w:rsid w:val="005B407F"/>
    <w:rPr>
      <w:b w:val="0"/>
      <w:bCs w:val="0"/>
      <w:sz w:val="20"/>
      <w:szCs w:val="20"/>
    </w:rPr>
  </w:style>
  <w:style w:type="character" w:customStyle="1" w:styleId="ListLabel380">
    <w:name w:val="ListLabel 380"/>
    <w:qFormat/>
    <w:rsid w:val="005B407F"/>
    <w:rPr>
      <w:b w:val="0"/>
      <w:bCs/>
    </w:rPr>
  </w:style>
  <w:style w:type="character" w:customStyle="1" w:styleId="ListLabel381">
    <w:name w:val="ListLabel 381"/>
    <w:qFormat/>
    <w:rsid w:val="005B407F"/>
    <w:rPr>
      <w:b w:val="0"/>
      <w:bCs/>
    </w:rPr>
  </w:style>
  <w:style w:type="character" w:customStyle="1" w:styleId="ListLabel382">
    <w:name w:val="ListLabel 382"/>
    <w:qFormat/>
    <w:rsid w:val="005B407F"/>
    <w:rPr>
      <w:b w:val="0"/>
      <w:bCs w:val="0"/>
      <w:sz w:val="20"/>
      <w:szCs w:val="20"/>
    </w:rPr>
  </w:style>
  <w:style w:type="character" w:customStyle="1" w:styleId="ListLabel383">
    <w:name w:val="ListLabel 383"/>
    <w:qFormat/>
    <w:rsid w:val="005B407F"/>
    <w:rPr>
      <w:b w:val="0"/>
      <w:bCs/>
    </w:rPr>
  </w:style>
  <w:style w:type="character" w:customStyle="1" w:styleId="ListLabel384">
    <w:name w:val="ListLabel 384"/>
    <w:qFormat/>
    <w:rsid w:val="005B407F"/>
    <w:rPr>
      <w:b w:val="0"/>
      <w:bCs/>
    </w:rPr>
  </w:style>
  <w:style w:type="character" w:customStyle="1" w:styleId="ListLabel385">
    <w:name w:val="ListLabel 385"/>
    <w:qFormat/>
    <w:rsid w:val="005B407F"/>
    <w:rPr>
      <w:b w:val="0"/>
      <w:bCs w:val="0"/>
      <w:sz w:val="20"/>
      <w:szCs w:val="20"/>
    </w:rPr>
  </w:style>
  <w:style w:type="character" w:customStyle="1" w:styleId="ListLabel386">
    <w:name w:val="ListLabel 386"/>
    <w:qFormat/>
    <w:rsid w:val="005B407F"/>
    <w:rPr>
      <w:b w:val="0"/>
      <w:bCs/>
    </w:rPr>
  </w:style>
  <w:style w:type="character" w:customStyle="1" w:styleId="ListLabel387">
    <w:name w:val="ListLabel 387"/>
    <w:qFormat/>
    <w:rsid w:val="005B407F"/>
    <w:rPr>
      <w:b w:val="0"/>
      <w:bCs/>
    </w:rPr>
  </w:style>
  <w:style w:type="character" w:customStyle="1" w:styleId="ListLabel388">
    <w:name w:val="ListLabel 388"/>
    <w:qFormat/>
    <w:rsid w:val="005B407F"/>
    <w:rPr>
      <w:b w:val="0"/>
      <w:bCs w:val="0"/>
      <w:sz w:val="20"/>
      <w:szCs w:val="20"/>
    </w:rPr>
  </w:style>
  <w:style w:type="character" w:customStyle="1" w:styleId="ListLabel389">
    <w:name w:val="ListLabel 389"/>
    <w:qFormat/>
    <w:rsid w:val="005B407F"/>
    <w:rPr>
      <w:b w:val="0"/>
      <w:bCs/>
    </w:rPr>
  </w:style>
  <w:style w:type="character" w:customStyle="1" w:styleId="ListLabel390">
    <w:name w:val="ListLabel 390"/>
    <w:qFormat/>
    <w:rsid w:val="005B407F"/>
    <w:rPr>
      <w:b w:val="0"/>
      <w:bCs/>
    </w:rPr>
  </w:style>
  <w:style w:type="character" w:customStyle="1" w:styleId="ListLabel391">
    <w:name w:val="ListLabel 391"/>
    <w:qFormat/>
    <w:rsid w:val="005B407F"/>
    <w:rPr>
      <w:b w:val="0"/>
      <w:bCs w:val="0"/>
      <w:sz w:val="20"/>
      <w:szCs w:val="20"/>
    </w:rPr>
  </w:style>
  <w:style w:type="character" w:customStyle="1" w:styleId="ListLabel392">
    <w:name w:val="ListLabel 392"/>
    <w:qFormat/>
    <w:rsid w:val="005B407F"/>
    <w:rPr>
      <w:b w:val="0"/>
      <w:bCs/>
    </w:rPr>
  </w:style>
  <w:style w:type="character" w:customStyle="1" w:styleId="ListLabel393">
    <w:name w:val="ListLabel 393"/>
    <w:qFormat/>
    <w:rsid w:val="005B407F"/>
    <w:rPr>
      <w:b w:val="0"/>
      <w:bCs/>
    </w:rPr>
  </w:style>
  <w:style w:type="character" w:customStyle="1" w:styleId="ListLabel394">
    <w:name w:val="ListLabel 394"/>
    <w:qFormat/>
    <w:rsid w:val="005B407F"/>
    <w:rPr>
      <w:b w:val="0"/>
      <w:bCs w:val="0"/>
      <w:sz w:val="20"/>
      <w:szCs w:val="20"/>
    </w:rPr>
  </w:style>
  <w:style w:type="character" w:customStyle="1" w:styleId="ListLabel395">
    <w:name w:val="ListLabel 395"/>
    <w:qFormat/>
    <w:rsid w:val="005B407F"/>
    <w:rPr>
      <w:b w:val="0"/>
      <w:bCs/>
    </w:rPr>
  </w:style>
  <w:style w:type="character" w:customStyle="1" w:styleId="ListLabel396">
    <w:name w:val="ListLabel 396"/>
    <w:qFormat/>
    <w:rsid w:val="005B407F"/>
    <w:rPr>
      <w:b w:val="0"/>
      <w:bCs/>
    </w:rPr>
  </w:style>
  <w:style w:type="character" w:customStyle="1" w:styleId="ListLabel397">
    <w:name w:val="ListLabel 397"/>
    <w:qFormat/>
    <w:rsid w:val="005B407F"/>
    <w:rPr>
      <w:b w:val="0"/>
      <w:bCs w:val="0"/>
      <w:sz w:val="20"/>
      <w:szCs w:val="20"/>
    </w:rPr>
  </w:style>
  <w:style w:type="character" w:customStyle="1" w:styleId="ListLabel398">
    <w:name w:val="ListLabel 398"/>
    <w:qFormat/>
    <w:rsid w:val="005B407F"/>
    <w:rPr>
      <w:b w:val="0"/>
      <w:bCs/>
    </w:rPr>
  </w:style>
  <w:style w:type="character" w:customStyle="1" w:styleId="ListLabel399">
    <w:name w:val="ListLabel 399"/>
    <w:qFormat/>
    <w:rsid w:val="005B407F"/>
    <w:rPr>
      <w:b w:val="0"/>
      <w:bCs/>
    </w:rPr>
  </w:style>
  <w:style w:type="character" w:customStyle="1" w:styleId="ListLabel400">
    <w:name w:val="ListLabel 400"/>
    <w:qFormat/>
    <w:rsid w:val="005B407F"/>
    <w:rPr>
      <w:b w:val="0"/>
      <w:bCs w:val="0"/>
      <w:sz w:val="20"/>
      <w:szCs w:val="20"/>
    </w:rPr>
  </w:style>
  <w:style w:type="character" w:customStyle="1" w:styleId="ListLabel401">
    <w:name w:val="ListLabel 401"/>
    <w:qFormat/>
    <w:rsid w:val="005B407F"/>
    <w:rPr>
      <w:b w:val="0"/>
      <w:bCs/>
    </w:rPr>
  </w:style>
  <w:style w:type="character" w:customStyle="1" w:styleId="ListLabel402">
    <w:name w:val="ListLabel 402"/>
    <w:qFormat/>
    <w:rsid w:val="005B407F"/>
    <w:rPr>
      <w:b w:val="0"/>
      <w:bCs/>
    </w:rPr>
  </w:style>
  <w:style w:type="character" w:customStyle="1" w:styleId="ListLabel403">
    <w:name w:val="ListLabel 403"/>
    <w:qFormat/>
    <w:rsid w:val="005B407F"/>
    <w:rPr>
      <w:b w:val="0"/>
      <w:bCs w:val="0"/>
      <w:sz w:val="20"/>
      <w:szCs w:val="20"/>
    </w:rPr>
  </w:style>
  <w:style w:type="character" w:customStyle="1" w:styleId="ListLabel404">
    <w:name w:val="ListLabel 404"/>
    <w:qFormat/>
    <w:rsid w:val="005B407F"/>
    <w:rPr>
      <w:b w:val="0"/>
      <w:bCs/>
    </w:rPr>
  </w:style>
  <w:style w:type="character" w:customStyle="1" w:styleId="ListLabel405">
    <w:name w:val="ListLabel 405"/>
    <w:qFormat/>
    <w:rsid w:val="005B407F"/>
    <w:rPr>
      <w:b w:val="0"/>
      <w:bCs/>
    </w:rPr>
  </w:style>
  <w:style w:type="character" w:customStyle="1" w:styleId="ListLabel406">
    <w:name w:val="ListLabel 406"/>
    <w:qFormat/>
    <w:rsid w:val="005B407F"/>
    <w:rPr>
      <w:b w:val="0"/>
      <w:bCs w:val="0"/>
      <w:sz w:val="20"/>
      <w:szCs w:val="20"/>
    </w:rPr>
  </w:style>
  <w:style w:type="character" w:customStyle="1" w:styleId="ListLabel407">
    <w:name w:val="ListLabel 407"/>
    <w:qFormat/>
    <w:rsid w:val="005B407F"/>
    <w:rPr>
      <w:b w:val="0"/>
      <w:bCs/>
    </w:rPr>
  </w:style>
  <w:style w:type="character" w:customStyle="1" w:styleId="ListLabel408">
    <w:name w:val="ListLabel 408"/>
    <w:qFormat/>
    <w:rsid w:val="005B407F"/>
    <w:rPr>
      <w:b w:val="0"/>
      <w:bCs/>
    </w:rPr>
  </w:style>
  <w:style w:type="character" w:customStyle="1" w:styleId="ListLabel409">
    <w:name w:val="ListLabel 409"/>
    <w:qFormat/>
    <w:rsid w:val="005B407F"/>
    <w:rPr>
      <w:b w:val="0"/>
      <w:bCs w:val="0"/>
      <w:sz w:val="20"/>
      <w:szCs w:val="20"/>
    </w:rPr>
  </w:style>
  <w:style w:type="character" w:customStyle="1" w:styleId="ListLabel410">
    <w:name w:val="ListLabel 410"/>
    <w:qFormat/>
    <w:rsid w:val="005B407F"/>
    <w:rPr>
      <w:b w:val="0"/>
      <w:bCs/>
    </w:rPr>
  </w:style>
  <w:style w:type="character" w:customStyle="1" w:styleId="ListLabel411">
    <w:name w:val="ListLabel 411"/>
    <w:qFormat/>
    <w:rsid w:val="005B407F"/>
    <w:rPr>
      <w:b w:val="0"/>
      <w:bCs/>
    </w:rPr>
  </w:style>
  <w:style w:type="character" w:customStyle="1" w:styleId="ListLabel412">
    <w:name w:val="ListLabel 412"/>
    <w:qFormat/>
    <w:rsid w:val="005B407F"/>
    <w:rPr>
      <w:b w:val="0"/>
      <w:bCs w:val="0"/>
      <w:sz w:val="20"/>
      <w:szCs w:val="20"/>
    </w:rPr>
  </w:style>
  <w:style w:type="character" w:customStyle="1" w:styleId="ListLabel413">
    <w:name w:val="ListLabel 413"/>
    <w:qFormat/>
    <w:rsid w:val="005B407F"/>
    <w:rPr>
      <w:b w:val="0"/>
      <w:bCs/>
    </w:rPr>
  </w:style>
  <w:style w:type="character" w:customStyle="1" w:styleId="ListLabel414">
    <w:name w:val="ListLabel 414"/>
    <w:qFormat/>
    <w:rsid w:val="005B407F"/>
    <w:rPr>
      <w:b w:val="0"/>
      <w:bCs/>
    </w:rPr>
  </w:style>
  <w:style w:type="character" w:customStyle="1" w:styleId="ListLabel415">
    <w:name w:val="ListLabel 415"/>
    <w:qFormat/>
    <w:rsid w:val="005B407F"/>
    <w:rPr>
      <w:b w:val="0"/>
      <w:bCs w:val="0"/>
      <w:sz w:val="20"/>
      <w:szCs w:val="20"/>
    </w:rPr>
  </w:style>
  <w:style w:type="character" w:customStyle="1" w:styleId="ListLabel416">
    <w:name w:val="ListLabel 416"/>
    <w:qFormat/>
    <w:rsid w:val="005B407F"/>
    <w:rPr>
      <w:b w:val="0"/>
      <w:bCs/>
    </w:rPr>
  </w:style>
  <w:style w:type="character" w:customStyle="1" w:styleId="ListLabel417">
    <w:name w:val="ListLabel 417"/>
    <w:qFormat/>
    <w:rsid w:val="005B407F"/>
    <w:rPr>
      <w:b w:val="0"/>
      <w:bCs/>
    </w:rPr>
  </w:style>
  <w:style w:type="character" w:customStyle="1" w:styleId="ListLabel418">
    <w:name w:val="ListLabel 418"/>
    <w:qFormat/>
    <w:rsid w:val="005B407F"/>
    <w:rPr>
      <w:b w:val="0"/>
      <w:bCs w:val="0"/>
      <w:sz w:val="20"/>
      <w:szCs w:val="20"/>
    </w:rPr>
  </w:style>
  <w:style w:type="character" w:customStyle="1" w:styleId="ListLabel419">
    <w:name w:val="ListLabel 419"/>
    <w:qFormat/>
    <w:rsid w:val="005B407F"/>
    <w:rPr>
      <w:b w:val="0"/>
      <w:bCs/>
    </w:rPr>
  </w:style>
  <w:style w:type="character" w:customStyle="1" w:styleId="ListLabel420">
    <w:name w:val="ListLabel 420"/>
    <w:qFormat/>
    <w:rsid w:val="005B407F"/>
    <w:rPr>
      <w:b w:val="0"/>
      <w:bCs/>
    </w:rPr>
  </w:style>
  <w:style w:type="character" w:customStyle="1" w:styleId="ListLabel421">
    <w:name w:val="ListLabel 421"/>
    <w:qFormat/>
    <w:rsid w:val="005B407F"/>
    <w:rPr>
      <w:b w:val="0"/>
      <w:bCs w:val="0"/>
      <w:sz w:val="20"/>
      <w:szCs w:val="20"/>
    </w:rPr>
  </w:style>
  <w:style w:type="character" w:customStyle="1" w:styleId="ListLabel422">
    <w:name w:val="ListLabel 422"/>
    <w:qFormat/>
    <w:rsid w:val="005B407F"/>
    <w:rPr>
      <w:b w:val="0"/>
      <w:bCs/>
    </w:rPr>
  </w:style>
  <w:style w:type="character" w:customStyle="1" w:styleId="ListLabel423">
    <w:name w:val="ListLabel 423"/>
    <w:qFormat/>
    <w:rsid w:val="005B407F"/>
    <w:rPr>
      <w:b w:val="0"/>
      <w:bCs/>
    </w:rPr>
  </w:style>
  <w:style w:type="character" w:customStyle="1" w:styleId="ListLabel424">
    <w:name w:val="ListLabel 424"/>
    <w:qFormat/>
    <w:rsid w:val="005B407F"/>
    <w:rPr>
      <w:b w:val="0"/>
      <w:bCs w:val="0"/>
      <w:sz w:val="20"/>
      <w:szCs w:val="20"/>
    </w:rPr>
  </w:style>
  <w:style w:type="character" w:customStyle="1" w:styleId="ListLabel425">
    <w:name w:val="ListLabel 425"/>
    <w:qFormat/>
    <w:rsid w:val="005B407F"/>
    <w:rPr>
      <w:b w:val="0"/>
      <w:bCs/>
    </w:rPr>
  </w:style>
  <w:style w:type="character" w:customStyle="1" w:styleId="ListLabel426">
    <w:name w:val="ListLabel 426"/>
    <w:qFormat/>
    <w:rsid w:val="005B407F"/>
    <w:rPr>
      <w:b w:val="0"/>
      <w:bCs/>
    </w:rPr>
  </w:style>
  <w:style w:type="character" w:customStyle="1" w:styleId="ListLabel427">
    <w:name w:val="ListLabel 427"/>
    <w:qFormat/>
    <w:rsid w:val="005B407F"/>
    <w:rPr>
      <w:b w:val="0"/>
      <w:bCs w:val="0"/>
      <w:sz w:val="20"/>
      <w:szCs w:val="20"/>
    </w:rPr>
  </w:style>
  <w:style w:type="character" w:customStyle="1" w:styleId="ListLabel428">
    <w:name w:val="ListLabel 428"/>
    <w:qFormat/>
    <w:rsid w:val="005B407F"/>
    <w:rPr>
      <w:b w:val="0"/>
      <w:bCs/>
    </w:rPr>
  </w:style>
  <w:style w:type="character" w:customStyle="1" w:styleId="ListLabel429">
    <w:name w:val="ListLabel 429"/>
    <w:qFormat/>
    <w:rsid w:val="005B407F"/>
    <w:rPr>
      <w:b w:val="0"/>
      <w:bCs/>
    </w:rPr>
  </w:style>
  <w:style w:type="character" w:customStyle="1" w:styleId="ListLabel430">
    <w:name w:val="ListLabel 430"/>
    <w:qFormat/>
    <w:rsid w:val="005B407F"/>
    <w:rPr>
      <w:b w:val="0"/>
      <w:bCs w:val="0"/>
      <w:sz w:val="20"/>
      <w:szCs w:val="20"/>
    </w:rPr>
  </w:style>
  <w:style w:type="character" w:customStyle="1" w:styleId="ListLabel431">
    <w:name w:val="ListLabel 431"/>
    <w:qFormat/>
    <w:rsid w:val="005B407F"/>
    <w:rPr>
      <w:b w:val="0"/>
      <w:bCs/>
    </w:rPr>
  </w:style>
  <w:style w:type="character" w:customStyle="1" w:styleId="ListLabel432">
    <w:name w:val="ListLabel 432"/>
    <w:qFormat/>
    <w:rsid w:val="005B407F"/>
    <w:rPr>
      <w:b w:val="0"/>
      <w:bCs/>
    </w:rPr>
  </w:style>
  <w:style w:type="character" w:customStyle="1" w:styleId="ListLabel433">
    <w:name w:val="ListLabel 433"/>
    <w:qFormat/>
    <w:rsid w:val="005B407F"/>
    <w:rPr>
      <w:b w:val="0"/>
      <w:bCs w:val="0"/>
      <w:sz w:val="20"/>
      <w:szCs w:val="20"/>
    </w:rPr>
  </w:style>
  <w:style w:type="character" w:customStyle="1" w:styleId="ListLabel434">
    <w:name w:val="ListLabel 434"/>
    <w:qFormat/>
    <w:rsid w:val="005B407F"/>
    <w:rPr>
      <w:b w:val="0"/>
      <w:bCs/>
    </w:rPr>
  </w:style>
  <w:style w:type="character" w:customStyle="1" w:styleId="ListLabel435">
    <w:name w:val="ListLabel 435"/>
    <w:qFormat/>
    <w:rsid w:val="005B407F"/>
    <w:rPr>
      <w:b w:val="0"/>
      <w:bCs/>
    </w:rPr>
  </w:style>
  <w:style w:type="character" w:customStyle="1" w:styleId="ListLabel436">
    <w:name w:val="ListLabel 436"/>
    <w:qFormat/>
    <w:rsid w:val="005B407F"/>
    <w:rPr>
      <w:b w:val="0"/>
      <w:bCs w:val="0"/>
      <w:sz w:val="20"/>
      <w:szCs w:val="20"/>
    </w:rPr>
  </w:style>
  <w:style w:type="character" w:customStyle="1" w:styleId="ListLabel437">
    <w:name w:val="ListLabel 437"/>
    <w:qFormat/>
    <w:rsid w:val="005B407F"/>
    <w:rPr>
      <w:b w:val="0"/>
      <w:bCs/>
    </w:rPr>
  </w:style>
  <w:style w:type="character" w:customStyle="1" w:styleId="ListLabel438">
    <w:name w:val="ListLabel 438"/>
    <w:qFormat/>
    <w:rsid w:val="005B407F"/>
    <w:rPr>
      <w:b w:val="0"/>
      <w:bCs/>
    </w:rPr>
  </w:style>
  <w:style w:type="character" w:customStyle="1" w:styleId="ListLabel439">
    <w:name w:val="ListLabel 439"/>
    <w:qFormat/>
    <w:rsid w:val="005B407F"/>
    <w:rPr>
      <w:b w:val="0"/>
      <w:bCs w:val="0"/>
      <w:sz w:val="20"/>
      <w:szCs w:val="20"/>
    </w:rPr>
  </w:style>
  <w:style w:type="character" w:customStyle="1" w:styleId="ListLabel440">
    <w:name w:val="ListLabel 440"/>
    <w:qFormat/>
    <w:rsid w:val="005B407F"/>
    <w:rPr>
      <w:b w:val="0"/>
      <w:bCs/>
    </w:rPr>
  </w:style>
  <w:style w:type="character" w:customStyle="1" w:styleId="ListLabel441">
    <w:name w:val="ListLabel 441"/>
    <w:qFormat/>
    <w:rsid w:val="005B407F"/>
    <w:rPr>
      <w:b w:val="0"/>
      <w:bCs/>
    </w:rPr>
  </w:style>
  <w:style w:type="character" w:customStyle="1" w:styleId="ListLabel442">
    <w:name w:val="ListLabel 442"/>
    <w:qFormat/>
    <w:rsid w:val="005B407F"/>
    <w:rPr>
      <w:b w:val="0"/>
      <w:bCs w:val="0"/>
      <w:sz w:val="20"/>
      <w:szCs w:val="20"/>
    </w:rPr>
  </w:style>
  <w:style w:type="character" w:customStyle="1" w:styleId="ListLabel443">
    <w:name w:val="ListLabel 443"/>
    <w:qFormat/>
    <w:rsid w:val="005B407F"/>
    <w:rPr>
      <w:b w:val="0"/>
      <w:bCs/>
    </w:rPr>
  </w:style>
  <w:style w:type="character" w:customStyle="1" w:styleId="ListLabel444">
    <w:name w:val="ListLabel 444"/>
    <w:qFormat/>
    <w:rsid w:val="005B407F"/>
    <w:rPr>
      <w:b w:val="0"/>
      <w:bCs/>
    </w:rPr>
  </w:style>
  <w:style w:type="character" w:customStyle="1" w:styleId="ListLabel445">
    <w:name w:val="ListLabel 445"/>
    <w:qFormat/>
    <w:rsid w:val="005B407F"/>
    <w:rPr>
      <w:b w:val="0"/>
      <w:bCs w:val="0"/>
      <w:sz w:val="20"/>
      <w:szCs w:val="20"/>
    </w:rPr>
  </w:style>
  <w:style w:type="character" w:customStyle="1" w:styleId="ListLabel446">
    <w:name w:val="ListLabel 446"/>
    <w:qFormat/>
    <w:rsid w:val="005B407F"/>
    <w:rPr>
      <w:b w:val="0"/>
      <w:bCs/>
    </w:rPr>
  </w:style>
  <w:style w:type="character" w:customStyle="1" w:styleId="ListLabel447">
    <w:name w:val="ListLabel 447"/>
    <w:qFormat/>
    <w:rsid w:val="005B407F"/>
    <w:rPr>
      <w:b w:val="0"/>
      <w:bCs/>
    </w:rPr>
  </w:style>
  <w:style w:type="character" w:customStyle="1" w:styleId="ListLabel448">
    <w:name w:val="ListLabel 448"/>
    <w:qFormat/>
    <w:rsid w:val="005B407F"/>
    <w:rPr>
      <w:b w:val="0"/>
      <w:bCs w:val="0"/>
      <w:sz w:val="20"/>
      <w:szCs w:val="20"/>
    </w:rPr>
  </w:style>
  <w:style w:type="character" w:customStyle="1" w:styleId="ListLabel449">
    <w:name w:val="ListLabel 449"/>
    <w:qFormat/>
    <w:rsid w:val="005B407F"/>
    <w:rPr>
      <w:b w:val="0"/>
      <w:bCs/>
    </w:rPr>
  </w:style>
  <w:style w:type="character" w:customStyle="1" w:styleId="ListLabel450">
    <w:name w:val="ListLabel 450"/>
    <w:qFormat/>
    <w:rsid w:val="005B407F"/>
    <w:rPr>
      <w:b w:val="0"/>
      <w:bCs/>
    </w:rPr>
  </w:style>
  <w:style w:type="character" w:customStyle="1" w:styleId="ListLabel451">
    <w:name w:val="ListLabel 451"/>
    <w:qFormat/>
    <w:rsid w:val="005B407F"/>
    <w:rPr>
      <w:b w:val="0"/>
      <w:bCs w:val="0"/>
      <w:sz w:val="20"/>
      <w:szCs w:val="20"/>
    </w:rPr>
  </w:style>
  <w:style w:type="character" w:customStyle="1" w:styleId="ListLabel452">
    <w:name w:val="ListLabel 452"/>
    <w:qFormat/>
    <w:rsid w:val="005B407F"/>
    <w:rPr>
      <w:b w:val="0"/>
      <w:bCs/>
    </w:rPr>
  </w:style>
  <w:style w:type="character" w:customStyle="1" w:styleId="ListLabel453">
    <w:name w:val="ListLabel 453"/>
    <w:qFormat/>
    <w:rsid w:val="005B407F"/>
    <w:rPr>
      <w:b w:val="0"/>
      <w:bCs/>
    </w:rPr>
  </w:style>
  <w:style w:type="character" w:customStyle="1" w:styleId="ListLabel454">
    <w:name w:val="ListLabel 454"/>
    <w:qFormat/>
    <w:rsid w:val="005B407F"/>
    <w:rPr>
      <w:b w:val="0"/>
      <w:bCs w:val="0"/>
      <w:sz w:val="20"/>
      <w:szCs w:val="20"/>
    </w:rPr>
  </w:style>
  <w:style w:type="character" w:customStyle="1" w:styleId="ListLabel455">
    <w:name w:val="ListLabel 455"/>
    <w:qFormat/>
    <w:rsid w:val="005B407F"/>
    <w:rPr>
      <w:b w:val="0"/>
      <w:bCs/>
    </w:rPr>
  </w:style>
  <w:style w:type="character" w:customStyle="1" w:styleId="ListLabel456">
    <w:name w:val="ListLabel 456"/>
    <w:qFormat/>
    <w:rsid w:val="005B407F"/>
    <w:rPr>
      <w:b w:val="0"/>
      <w:bCs/>
    </w:rPr>
  </w:style>
  <w:style w:type="character" w:customStyle="1" w:styleId="ListLabel457">
    <w:name w:val="ListLabel 457"/>
    <w:qFormat/>
    <w:rsid w:val="005B407F"/>
    <w:rPr>
      <w:b w:val="0"/>
      <w:bCs w:val="0"/>
      <w:sz w:val="20"/>
      <w:szCs w:val="20"/>
    </w:rPr>
  </w:style>
  <w:style w:type="character" w:customStyle="1" w:styleId="ListLabel458">
    <w:name w:val="ListLabel 458"/>
    <w:qFormat/>
    <w:rsid w:val="005B407F"/>
    <w:rPr>
      <w:b w:val="0"/>
      <w:bCs/>
    </w:rPr>
  </w:style>
  <w:style w:type="character" w:customStyle="1" w:styleId="ListLabel459">
    <w:name w:val="ListLabel 459"/>
    <w:qFormat/>
    <w:rsid w:val="005B407F"/>
    <w:rPr>
      <w:b w:val="0"/>
      <w:bCs/>
    </w:rPr>
  </w:style>
  <w:style w:type="character" w:customStyle="1" w:styleId="ListLabel460">
    <w:name w:val="ListLabel 460"/>
    <w:qFormat/>
    <w:rsid w:val="005B407F"/>
    <w:rPr>
      <w:b w:val="0"/>
      <w:bCs w:val="0"/>
      <w:sz w:val="20"/>
      <w:szCs w:val="20"/>
    </w:rPr>
  </w:style>
  <w:style w:type="character" w:customStyle="1" w:styleId="ListLabel461">
    <w:name w:val="ListLabel 461"/>
    <w:qFormat/>
    <w:rsid w:val="005B407F"/>
    <w:rPr>
      <w:b w:val="0"/>
      <w:bCs/>
    </w:rPr>
  </w:style>
  <w:style w:type="character" w:customStyle="1" w:styleId="ListLabel462">
    <w:name w:val="ListLabel 462"/>
    <w:qFormat/>
    <w:rsid w:val="005B407F"/>
    <w:rPr>
      <w:b w:val="0"/>
      <w:bCs/>
    </w:rPr>
  </w:style>
  <w:style w:type="character" w:customStyle="1" w:styleId="ListLabel463">
    <w:name w:val="ListLabel 463"/>
    <w:qFormat/>
    <w:rsid w:val="005B407F"/>
    <w:rPr>
      <w:b w:val="0"/>
      <w:bCs w:val="0"/>
      <w:sz w:val="20"/>
      <w:szCs w:val="20"/>
    </w:rPr>
  </w:style>
  <w:style w:type="character" w:customStyle="1" w:styleId="ListLabel464">
    <w:name w:val="ListLabel 464"/>
    <w:qFormat/>
    <w:rsid w:val="005B407F"/>
    <w:rPr>
      <w:b w:val="0"/>
      <w:bCs/>
    </w:rPr>
  </w:style>
  <w:style w:type="character" w:customStyle="1" w:styleId="ListLabel465">
    <w:name w:val="ListLabel 465"/>
    <w:qFormat/>
    <w:rsid w:val="005B407F"/>
    <w:rPr>
      <w:b w:val="0"/>
      <w:bCs/>
    </w:rPr>
  </w:style>
  <w:style w:type="character" w:customStyle="1" w:styleId="ListLabel466">
    <w:name w:val="ListLabel 466"/>
    <w:qFormat/>
    <w:rsid w:val="005B407F"/>
    <w:rPr>
      <w:b w:val="0"/>
      <w:bCs w:val="0"/>
      <w:sz w:val="20"/>
      <w:szCs w:val="20"/>
    </w:rPr>
  </w:style>
  <w:style w:type="character" w:customStyle="1" w:styleId="ListLabel467">
    <w:name w:val="ListLabel 467"/>
    <w:qFormat/>
    <w:rsid w:val="005B407F"/>
    <w:rPr>
      <w:b w:val="0"/>
      <w:bCs/>
    </w:rPr>
  </w:style>
  <w:style w:type="character" w:customStyle="1" w:styleId="ListLabel468">
    <w:name w:val="ListLabel 468"/>
    <w:qFormat/>
    <w:rsid w:val="005B407F"/>
    <w:rPr>
      <w:b w:val="0"/>
      <w:bCs/>
    </w:rPr>
  </w:style>
  <w:style w:type="character" w:customStyle="1" w:styleId="ListLabel469">
    <w:name w:val="ListLabel 469"/>
    <w:qFormat/>
    <w:rsid w:val="005B407F"/>
    <w:rPr>
      <w:b w:val="0"/>
      <w:bCs w:val="0"/>
      <w:sz w:val="20"/>
      <w:szCs w:val="20"/>
    </w:rPr>
  </w:style>
  <w:style w:type="character" w:customStyle="1" w:styleId="ListLabel470">
    <w:name w:val="ListLabel 470"/>
    <w:qFormat/>
    <w:rsid w:val="005B407F"/>
    <w:rPr>
      <w:b w:val="0"/>
      <w:bCs/>
    </w:rPr>
  </w:style>
  <w:style w:type="character" w:customStyle="1" w:styleId="ListLabel471">
    <w:name w:val="ListLabel 471"/>
    <w:qFormat/>
    <w:rsid w:val="005B407F"/>
    <w:rPr>
      <w:b w:val="0"/>
      <w:bCs/>
    </w:rPr>
  </w:style>
  <w:style w:type="character" w:customStyle="1" w:styleId="ListLabel472">
    <w:name w:val="ListLabel 472"/>
    <w:qFormat/>
    <w:rsid w:val="005B407F"/>
    <w:rPr>
      <w:b w:val="0"/>
      <w:bCs w:val="0"/>
      <w:sz w:val="20"/>
      <w:szCs w:val="20"/>
    </w:rPr>
  </w:style>
  <w:style w:type="character" w:customStyle="1" w:styleId="ListLabel473">
    <w:name w:val="ListLabel 473"/>
    <w:qFormat/>
    <w:rsid w:val="005B407F"/>
    <w:rPr>
      <w:b w:val="0"/>
      <w:bCs/>
    </w:rPr>
  </w:style>
  <w:style w:type="character" w:customStyle="1" w:styleId="ListLabel474">
    <w:name w:val="ListLabel 474"/>
    <w:qFormat/>
    <w:rsid w:val="005B407F"/>
    <w:rPr>
      <w:b w:val="0"/>
      <w:bCs/>
    </w:rPr>
  </w:style>
  <w:style w:type="character" w:customStyle="1" w:styleId="ListLabel475">
    <w:name w:val="ListLabel 475"/>
    <w:qFormat/>
    <w:rsid w:val="005B407F"/>
    <w:rPr>
      <w:b w:val="0"/>
      <w:bCs w:val="0"/>
      <w:sz w:val="20"/>
      <w:szCs w:val="20"/>
    </w:rPr>
  </w:style>
  <w:style w:type="character" w:customStyle="1" w:styleId="ListLabel476">
    <w:name w:val="ListLabel 476"/>
    <w:qFormat/>
    <w:rsid w:val="005B407F"/>
    <w:rPr>
      <w:b w:val="0"/>
      <w:bCs/>
    </w:rPr>
  </w:style>
  <w:style w:type="character" w:customStyle="1" w:styleId="ListLabel477">
    <w:name w:val="ListLabel 477"/>
    <w:qFormat/>
    <w:rsid w:val="005B407F"/>
    <w:rPr>
      <w:b w:val="0"/>
      <w:bCs/>
    </w:rPr>
  </w:style>
  <w:style w:type="character" w:customStyle="1" w:styleId="ListLabel478">
    <w:name w:val="ListLabel 478"/>
    <w:qFormat/>
    <w:rsid w:val="005B407F"/>
    <w:rPr>
      <w:b w:val="0"/>
      <w:bCs w:val="0"/>
      <w:sz w:val="20"/>
      <w:szCs w:val="20"/>
    </w:rPr>
  </w:style>
  <w:style w:type="character" w:customStyle="1" w:styleId="ListLabel479">
    <w:name w:val="ListLabel 479"/>
    <w:qFormat/>
    <w:rsid w:val="005B407F"/>
    <w:rPr>
      <w:b w:val="0"/>
      <w:bCs/>
    </w:rPr>
  </w:style>
  <w:style w:type="character" w:customStyle="1" w:styleId="ListLabel480">
    <w:name w:val="ListLabel 480"/>
    <w:qFormat/>
    <w:rsid w:val="005B407F"/>
    <w:rPr>
      <w:b w:val="0"/>
      <w:bCs/>
    </w:rPr>
  </w:style>
  <w:style w:type="character" w:customStyle="1" w:styleId="ListLabel481">
    <w:name w:val="ListLabel 481"/>
    <w:qFormat/>
    <w:rsid w:val="005B407F"/>
    <w:rPr>
      <w:b w:val="0"/>
      <w:bCs w:val="0"/>
      <w:sz w:val="20"/>
      <w:szCs w:val="20"/>
    </w:rPr>
  </w:style>
  <w:style w:type="character" w:customStyle="1" w:styleId="ListLabel482">
    <w:name w:val="ListLabel 482"/>
    <w:qFormat/>
    <w:rsid w:val="005B407F"/>
    <w:rPr>
      <w:b w:val="0"/>
      <w:bCs/>
    </w:rPr>
  </w:style>
  <w:style w:type="character" w:customStyle="1" w:styleId="ListLabel483">
    <w:name w:val="ListLabel 483"/>
    <w:qFormat/>
    <w:rsid w:val="005B407F"/>
    <w:rPr>
      <w:b w:val="0"/>
      <w:bCs/>
    </w:rPr>
  </w:style>
  <w:style w:type="character" w:customStyle="1" w:styleId="ListLabel484">
    <w:name w:val="ListLabel 484"/>
    <w:qFormat/>
    <w:rsid w:val="005B407F"/>
    <w:rPr>
      <w:b w:val="0"/>
      <w:bCs w:val="0"/>
      <w:sz w:val="20"/>
      <w:szCs w:val="20"/>
    </w:rPr>
  </w:style>
  <w:style w:type="character" w:customStyle="1" w:styleId="ListLabel485">
    <w:name w:val="ListLabel 485"/>
    <w:qFormat/>
    <w:rsid w:val="005B407F"/>
    <w:rPr>
      <w:b w:val="0"/>
      <w:bCs/>
    </w:rPr>
  </w:style>
  <w:style w:type="character" w:customStyle="1" w:styleId="ListLabel486">
    <w:name w:val="ListLabel 486"/>
    <w:qFormat/>
    <w:rsid w:val="005B407F"/>
    <w:rPr>
      <w:b w:val="0"/>
      <w:bCs/>
    </w:rPr>
  </w:style>
  <w:style w:type="character" w:customStyle="1" w:styleId="ListLabel487">
    <w:name w:val="ListLabel 487"/>
    <w:qFormat/>
    <w:rsid w:val="005B407F"/>
    <w:rPr>
      <w:b w:val="0"/>
      <w:bCs w:val="0"/>
      <w:sz w:val="20"/>
      <w:szCs w:val="20"/>
    </w:rPr>
  </w:style>
  <w:style w:type="character" w:customStyle="1" w:styleId="ListLabel488">
    <w:name w:val="ListLabel 488"/>
    <w:qFormat/>
    <w:rsid w:val="005B407F"/>
    <w:rPr>
      <w:b w:val="0"/>
      <w:bCs/>
    </w:rPr>
  </w:style>
  <w:style w:type="character" w:customStyle="1" w:styleId="ListLabel489">
    <w:name w:val="ListLabel 489"/>
    <w:qFormat/>
    <w:rsid w:val="005B407F"/>
    <w:rPr>
      <w:b w:val="0"/>
      <w:bCs/>
    </w:rPr>
  </w:style>
  <w:style w:type="character" w:customStyle="1" w:styleId="ListLabel490">
    <w:name w:val="ListLabel 490"/>
    <w:qFormat/>
    <w:rsid w:val="005B407F"/>
    <w:rPr>
      <w:b w:val="0"/>
      <w:bCs w:val="0"/>
      <w:sz w:val="20"/>
      <w:szCs w:val="20"/>
    </w:rPr>
  </w:style>
  <w:style w:type="character" w:customStyle="1" w:styleId="ListLabel491">
    <w:name w:val="ListLabel 491"/>
    <w:qFormat/>
    <w:rsid w:val="005B407F"/>
    <w:rPr>
      <w:b w:val="0"/>
      <w:bCs/>
    </w:rPr>
  </w:style>
  <w:style w:type="character" w:customStyle="1" w:styleId="ListLabel492">
    <w:name w:val="ListLabel 492"/>
    <w:qFormat/>
    <w:rsid w:val="005B407F"/>
    <w:rPr>
      <w:b w:val="0"/>
      <w:bCs/>
    </w:rPr>
  </w:style>
  <w:style w:type="character" w:customStyle="1" w:styleId="ListLabel493">
    <w:name w:val="ListLabel 493"/>
    <w:qFormat/>
    <w:rsid w:val="005B407F"/>
    <w:rPr>
      <w:b w:val="0"/>
      <w:bCs w:val="0"/>
      <w:sz w:val="20"/>
      <w:szCs w:val="20"/>
    </w:rPr>
  </w:style>
  <w:style w:type="character" w:customStyle="1" w:styleId="ListLabel494">
    <w:name w:val="ListLabel 494"/>
    <w:qFormat/>
    <w:rsid w:val="005B407F"/>
    <w:rPr>
      <w:b w:val="0"/>
      <w:bCs/>
    </w:rPr>
  </w:style>
  <w:style w:type="character" w:customStyle="1" w:styleId="ListLabel495">
    <w:name w:val="ListLabel 495"/>
    <w:qFormat/>
    <w:rsid w:val="005B407F"/>
    <w:rPr>
      <w:b w:val="0"/>
      <w:bCs/>
    </w:rPr>
  </w:style>
  <w:style w:type="character" w:customStyle="1" w:styleId="ListLabel496">
    <w:name w:val="ListLabel 496"/>
    <w:qFormat/>
    <w:rsid w:val="005B407F"/>
    <w:rPr>
      <w:b w:val="0"/>
      <w:bCs w:val="0"/>
      <w:sz w:val="20"/>
      <w:szCs w:val="20"/>
    </w:rPr>
  </w:style>
  <w:style w:type="character" w:customStyle="1" w:styleId="ListLabel497">
    <w:name w:val="ListLabel 497"/>
    <w:qFormat/>
    <w:rsid w:val="005B407F"/>
    <w:rPr>
      <w:b w:val="0"/>
      <w:bCs/>
    </w:rPr>
  </w:style>
  <w:style w:type="character" w:customStyle="1" w:styleId="ListLabel498">
    <w:name w:val="ListLabel 498"/>
    <w:qFormat/>
    <w:rsid w:val="005B407F"/>
    <w:rPr>
      <w:b w:val="0"/>
      <w:bCs/>
    </w:rPr>
  </w:style>
  <w:style w:type="character" w:customStyle="1" w:styleId="ListLabel499">
    <w:name w:val="ListLabel 499"/>
    <w:qFormat/>
    <w:rsid w:val="005B407F"/>
    <w:rPr>
      <w:b w:val="0"/>
      <w:bCs w:val="0"/>
      <w:sz w:val="20"/>
      <w:szCs w:val="20"/>
    </w:rPr>
  </w:style>
  <w:style w:type="character" w:customStyle="1" w:styleId="ListLabel500">
    <w:name w:val="ListLabel 500"/>
    <w:qFormat/>
    <w:rsid w:val="005B407F"/>
    <w:rPr>
      <w:b w:val="0"/>
      <w:bCs/>
    </w:rPr>
  </w:style>
  <w:style w:type="character" w:customStyle="1" w:styleId="ListLabel501">
    <w:name w:val="ListLabel 501"/>
    <w:qFormat/>
    <w:rsid w:val="005B407F"/>
    <w:rPr>
      <w:b w:val="0"/>
      <w:bCs/>
    </w:rPr>
  </w:style>
  <w:style w:type="character" w:customStyle="1" w:styleId="ListLabel502">
    <w:name w:val="ListLabel 502"/>
    <w:qFormat/>
    <w:rsid w:val="005B407F"/>
    <w:rPr>
      <w:b w:val="0"/>
      <w:bCs w:val="0"/>
      <w:sz w:val="20"/>
      <w:szCs w:val="20"/>
    </w:rPr>
  </w:style>
  <w:style w:type="character" w:customStyle="1" w:styleId="ListLabel503">
    <w:name w:val="ListLabel 503"/>
    <w:qFormat/>
    <w:rsid w:val="005B407F"/>
    <w:rPr>
      <w:b w:val="0"/>
      <w:bCs/>
    </w:rPr>
  </w:style>
  <w:style w:type="character" w:customStyle="1" w:styleId="ListLabel504">
    <w:name w:val="ListLabel 504"/>
    <w:qFormat/>
    <w:rsid w:val="005B407F"/>
    <w:rPr>
      <w:b w:val="0"/>
      <w:bCs/>
    </w:rPr>
  </w:style>
  <w:style w:type="character" w:customStyle="1" w:styleId="ListLabel505">
    <w:name w:val="ListLabel 505"/>
    <w:qFormat/>
    <w:rsid w:val="005B407F"/>
    <w:rPr>
      <w:b w:val="0"/>
      <w:bCs w:val="0"/>
      <w:sz w:val="20"/>
      <w:szCs w:val="20"/>
    </w:rPr>
  </w:style>
  <w:style w:type="character" w:customStyle="1" w:styleId="ListLabel506">
    <w:name w:val="ListLabel 506"/>
    <w:qFormat/>
    <w:rsid w:val="005B407F"/>
    <w:rPr>
      <w:b w:val="0"/>
      <w:bCs/>
    </w:rPr>
  </w:style>
  <w:style w:type="character" w:customStyle="1" w:styleId="ListLabel507">
    <w:name w:val="ListLabel 507"/>
    <w:qFormat/>
    <w:rsid w:val="005B407F"/>
    <w:rPr>
      <w:b w:val="0"/>
      <w:bCs/>
    </w:rPr>
  </w:style>
  <w:style w:type="character" w:customStyle="1" w:styleId="ListLabel508">
    <w:name w:val="ListLabel 508"/>
    <w:qFormat/>
    <w:rsid w:val="005B407F"/>
    <w:rPr>
      <w:b w:val="0"/>
      <w:bCs w:val="0"/>
      <w:sz w:val="20"/>
      <w:szCs w:val="20"/>
    </w:rPr>
  </w:style>
  <w:style w:type="character" w:customStyle="1" w:styleId="ListLabel509">
    <w:name w:val="ListLabel 509"/>
    <w:qFormat/>
    <w:rsid w:val="005B407F"/>
    <w:rPr>
      <w:b w:val="0"/>
      <w:bCs/>
    </w:rPr>
  </w:style>
  <w:style w:type="character" w:customStyle="1" w:styleId="ListLabel510">
    <w:name w:val="ListLabel 510"/>
    <w:qFormat/>
    <w:rsid w:val="005B407F"/>
    <w:rPr>
      <w:b w:val="0"/>
      <w:bCs/>
    </w:rPr>
  </w:style>
  <w:style w:type="character" w:customStyle="1" w:styleId="ListLabel511">
    <w:name w:val="ListLabel 511"/>
    <w:qFormat/>
    <w:rsid w:val="005B407F"/>
    <w:rPr>
      <w:b w:val="0"/>
      <w:bCs w:val="0"/>
      <w:sz w:val="20"/>
      <w:szCs w:val="20"/>
    </w:rPr>
  </w:style>
  <w:style w:type="character" w:customStyle="1" w:styleId="ListLabel512">
    <w:name w:val="ListLabel 512"/>
    <w:qFormat/>
    <w:rsid w:val="005B407F"/>
    <w:rPr>
      <w:b w:val="0"/>
      <w:bCs/>
    </w:rPr>
  </w:style>
  <w:style w:type="character" w:customStyle="1" w:styleId="ListLabel513">
    <w:name w:val="ListLabel 513"/>
    <w:qFormat/>
    <w:rsid w:val="005B407F"/>
    <w:rPr>
      <w:b w:val="0"/>
      <w:bCs/>
    </w:rPr>
  </w:style>
  <w:style w:type="character" w:customStyle="1" w:styleId="ListLabel514">
    <w:name w:val="ListLabel 514"/>
    <w:qFormat/>
    <w:rsid w:val="005B407F"/>
    <w:rPr>
      <w:b w:val="0"/>
      <w:bCs w:val="0"/>
      <w:sz w:val="20"/>
      <w:szCs w:val="20"/>
    </w:rPr>
  </w:style>
  <w:style w:type="character" w:customStyle="1" w:styleId="ListLabel515">
    <w:name w:val="ListLabel 515"/>
    <w:qFormat/>
    <w:rsid w:val="005B407F"/>
    <w:rPr>
      <w:b w:val="0"/>
      <w:bCs/>
    </w:rPr>
  </w:style>
  <w:style w:type="character" w:customStyle="1" w:styleId="ListLabel516">
    <w:name w:val="ListLabel 516"/>
    <w:qFormat/>
    <w:rsid w:val="005B407F"/>
    <w:rPr>
      <w:b w:val="0"/>
      <w:bCs/>
    </w:rPr>
  </w:style>
  <w:style w:type="character" w:customStyle="1" w:styleId="ListLabel517">
    <w:name w:val="ListLabel 517"/>
    <w:qFormat/>
    <w:rsid w:val="005B407F"/>
    <w:rPr>
      <w:b w:val="0"/>
      <w:bCs w:val="0"/>
      <w:sz w:val="20"/>
      <w:szCs w:val="20"/>
    </w:rPr>
  </w:style>
  <w:style w:type="character" w:customStyle="1" w:styleId="ListLabel518">
    <w:name w:val="ListLabel 518"/>
    <w:qFormat/>
    <w:rsid w:val="005B407F"/>
    <w:rPr>
      <w:b w:val="0"/>
      <w:bCs/>
    </w:rPr>
  </w:style>
  <w:style w:type="character" w:customStyle="1" w:styleId="ListLabel519">
    <w:name w:val="ListLabel 519"/>
    <w:qFormat/>
    <w:rsid w:val="005B407F"/>
    <w:rPr>
      <w:b w:val="0"/>
      <w:bCs/>
    </w:rPr>
  </w:style>
  <w:style w:type="character" w:customStyle="1" w:styleId="ListLabel520">
    <w:name w:val="ListLabel 520"/>
    <w:qFormat/>
    <w:rsid w:val="005B407F"/>
    <w:rPr>
      <w:b w:val="0"/>
      <w:bCs w:val="0"/>
      <w:sz w:val="20"/>
      <w:szCs w:val="20"/>
    </w:rPr>
  </w:style>
  <w:style w:type="character" w:customStyle="1" w:styleId="ListLabel521">
    <w:name w:val="ListLabel 521"/>
    <w:qFormat/>
    <w:rsid w:val="005B407F"/>
    <w:rPr>
      <w:b w:val="0"/>
      <w:bCs/>
    </w:rPr>
  </w:style>
  <w:style w:type="character" w:customStyle="1" w:styleId="ListLabel522">
    <w:name w:val="ListLabel 522"/>
    <w:qFormat/>
    <w:rsid w:val="005B407F"/>
    <w:rPr>
      <w:b w:val="0"/>
      <w:bCs/>
    </w:rPr>
  </w:style>
  <w:style w:type="character" w:customStyle="1" w:styleId="ListLabel523">
    <w:name w:val="ListLabel 523"/>
    <w:qFormat/>
    <w:rsid w:val="005B407F"/>
    <w:rPr>
      <w:b w:val="0"/>
      <w:bCs w:val="0"/>
      <w:sz w:val="20"/>
      <w:szCs w:val="20"/>
    </w:rPr>
  </w:style>
  <w:style w:type="character" w:customStyle="1" w:styleId="ListLabel524">
    <w:name w:val="ListLabel 524"/>
    <w:qFormat/>
    <w:rsid w:val="005B407F"/>
    <w:rPr>
      <w:b w:val="0"/>
      <w:bCs/>
    </w:rPr>
  </w:style>
  <w:style w:type="character" w:customStyle="1" w:styleId="ListLabel525">
    <w:name w:val="ListLabel 525"/>
    <w:qFormat/>
    <w:rsid w:val="005B407F"/>
    <w:rPr>
      <w:b w:val="0"/>
      <w:bCs/>
    </w:rPr>
  </w:style>
  <w:style w:type="character" w:customStyle="1" w:styleId="ListLabel526">
    <w:name w:val="ListLabel 526"/>
    <w:qFormat/>
    <w:rsid w:val="005B407F"/>
    <w:rPr>
      <w:b w:val="0"/>
      <w:bCs w:val="0"/>
      <w:sz w:val="20"/>
      <w:szCs w:val="20"/>
    </w:rPr>
  </w:style>
  <w:style w:type="character" w:customStyle="1" w:styleId="ListLabel527">
    <w:name w:val="ListLabel 527"/>
    <w:qFormat/>
    <w:rsid w:val="005B407F"/>
    <w:rPr>
      <w:b w:val="0"/>
      <w:bCs/>
    </w:rPr>
  </w:style>
  <w:style w:type="character" w:customStyle="1" w:styleId="ListLabel528">
    <w:name w:val="ListLabel 528"/>
    <w:qFormat/>
    <w:rsid w:val="005B407F"/>
    <w:rPr>
      <w:b w:val="0"/>
      <w:bCs/>
    </w:rPr>
  </w:style>
  <w:style w:type="character" w:customStyle="1" w:styleId="ListLabel529">
    <w:name w:val="ListLabel 529"/>
    <w:qFormat/>
    <w:rsid w:val="005B407F"/>
    <w:rPr>
      <w:b w:val="0"/>
      <w:bCs w:val="0"/>
      <w:sz w:val="20"/>
      <w:szCs w:val="20"/>
    </w:rPr>
  </w:style>
  <w:style w:type="character" w:customStyle="1" w:styleId="ListLabel530">
    <w:name w:val="ListLabel 530"/>
    <w:qFormat/>
    <w:rsid w:val="005B407F"/>
    <w:rPr>
      <w:b w:val="0"/>
      <w:bCs/>
    </w:rPr>
  </w:style>
  <w:style w:type="character" w:customStyle="1" w:styleId="ListLabel531">
    <w:name w:val="ListLabel 531"/>
    <w:qFormat/>
    <w:rsid w:val="005B407F"/>
    <w:rPr>
      <w:b w:val="0"/>
      <w:bCs/>
    </w:rPr>
  </w:style>
  <w:style w:type="character" w:customStyle="1" w:styleId="ListLabel532">
    <w:name w:val="ListLabel 532"/>
    <w:qFormat/>
    <w:rsid w:val="005B407F"/>
    <w:rPr>
      <w:b w:val="0"/>
      <w:bCs w:val="0"/>
      <w:sz w:val="20"/>
      <w:szCs w:val="20"/>
    </w:rPr>
  </w:style>
  <w:style w:type="character" w:customStyle="1" w:styleId="ListLabel533">
    <w:name w:val="ListLabel 533"/>
    <w:qFormat/>
    <w:rsid w:val="005B407F"/>
    <w:rPr>
      <w:b w:val="0"/>
      <w:bCs/>
    </w:rPr>
  </w:style>
  <w:style w:type="character" w:customStyle="1" w:styleId="ListLabel534">
    <w:name w:val="ListLabel 534"/>
    <w:qFormat/>
    <w:rsid w:val="005B407F"/>
    <w:rPr>
      <w:b w:val="0"/>
      <w:bCs/>
    </w:rPr>
  </w:style>
  <w:style w:type="character" w:customStyle="1" w:styleId="ListLabel535">
    <w:name w:val="ListLabel 535"/>
    <w:qFormat/>
    <w:rsid w:val="005B407F"/>
    <w:rPr>
      <w:b w:val="0"/>
      <w:bCs w:val="0"/>
      <w:sz w:val="20"/>
      <w:szCs w:val="20"/>
    </w:rPr>
  </w:style>
  <w:style w:type="character" w:customStyle="1" w:styleId="ListLabel536">
    <w:name w:val="ListLabel 536"/>
    <w:qFormat/>
    <w:rsid w:val="005B407F"/>
    <w:rPr>
      <w:b w:val="0"/>
      <w:bCs/>
    </w:rPr>
  </w:style>
  <w:style w:type="character" w:customStyle="1" w:styleId="ListLabel537">
    <w:name w:val="ListLabel 537"/>
    <w:qFormat/>
    <w:rsid w:val="005B407F"/>
    <w:rPr>
      <w:b w:val="0"/>
      <w:bCs/>
    </w:rPr>
  </w:style>
  <w:style w:type="character" w:customStyle="1" w:styleId="ListLabel538">
    <w:name w:val="ListLabel 538"/>
    <w:qFormat/>
    <w:rsid w:val="005B407F"/>
    <w:rPr>
      <w:b w:val="0"/>
      <w:bCs w:val="0"/>
      <w:sz w:val="20"/>
      <w:szCs w:val="20"/>
    </w:rPr>
  </w:style>
  <w:style w:type="character" w:customStyle="1" w:styleId="ListLabel539">
    <w:name w:val="ListLabel 539"/>
    <w:qFormat/>
    <w:rsid w:val="005B407F"/>
    <w:rPr>
      <w:b w:val="0"/>
      <w:bCs/>
    </w:rPr>
  </w:style>
  <w:style w:type="character" w:customStyle="1" w:styleId="ListLabel540">
    <w:name w:val="ListLabel 540"/>
    <w:qFormat/>
    <w:rsid w:val="005B407F"/>
    <w:rPr>
      <w:b w:val="0"/>
      <w:bCs/>
    </w:rPr>
  </w:style>
  <w:style w:type="character" w:customStyle="1" w:styleId="ListLabel541">
    <w:name w:val="ListLabel 541"/>
    <w:qFormat/>
    <w:rsid w:val="005B407F"/>
    <w:rPr>
      <w:b w:val="0"/>
      <w:bCs w:val="0"/>
      <w:sz w:val="20"/>
      <w:szCs w:val="20"/>
    </w:rPr>
  </w:style>
  <w:style w:type="character" w:customStyle="1" w:styleId="ListLabel542">
    <w:name w:val="ListLabel 542"/>
    <w:qFormat/>
    <w:rsid w:val="005B407F"/>
    <w:rPr>
      <w:b w:val="0"/>
      <w:bCs/>
    </w:rPr>
  </w:style>
  <w:style w:type="character" w:customStyle="1" w:styleId="ListLabel543">
    <w:name w:val="ListLabel 543"/>
    <w:qFormat/>
    <w:rsid w:val="005B407F"/>
    <w:rPr>
      <w:b w:val="0"/>
      <w:bCs/>
    </w:rPr>
  </w:style>
  <w:style w:type="character" w:customStyle="1" w:styleId="ListLabel544">
    <w:name w:val="ListLabel 544"/>
    <w:qFormat/>
    <w:rsid w:val="005B407F"/>
    <w:rPr>
      <w:b w:val="0"/>
      <w:bCs w:val="0"/>
      <w:sz w:val="20"/>
      <w:szCs w:val="20"/>
    </w:rPr>
  </w:style>
  <w:style w:type="character" w:customStyle="1" w:styleId="ListLabel545">
    <w:name w:val="ListLabel 545"/>
    <w:qFormat/>
    <w:rsid w:val="005B407F"/>
    <w:rPr>
      <w:b w:val="0"/>
      <w:bCs/>
    </w:rPr>
  </w:style>
  <w:style w:type="character" w:customStyle="1" w:styleId="ListLabel546">
    <w:name w:val="ListLabel 546"/>
    <w:qFormat/>
    <w:rsid w:val="005B407F"/>
    <w:rPr>
      <w:b w:val="0"/>
      <w:bCs/>
    </w:rPr>
  </w:style>
  <w:style w:type="character" w:customStyle="1" w:styleId="ListLabel547">
    <w:name w:val="ListLabel 547"/>
    <w:qFormat/>
    <w:rsid w:val="005B407F"/>
    <w:rPr>
      <w:b w:val="0"/>
      <w:bCs w:val="0"/>
      <w:sz w:val="20"/>
      <w:szCs w:val="20"/>
    </w:rPr>
  </w:style>
  <w:style w:type="character" w:customStyle="1" w:styleId="ListLabel548">
    <w:name w:val="ListLabel 548"/>
    <w:qFormat/>
    <w:rsid w:val="005B407F"/>
    <w:rPr>
      <w:b w:val="0"/>
      <w:bCs/>
    </w:rPr>
  </w:style>
  <w:style w:type="character" w:customStyle="1" w:styleId="ListLabel549">
    <w:name w:val="ListLabel 549"/>
    <w:qFormat/>
    <w:rsid w:val="005B407F"/>
    <w:rPr>
      <w:b w:val="0"/>
      <w:bCs/>
    </w:rPr>
  </w:style>
  <w:style w:type="character" w:customStyle="1" w:styleId="ListLabel550">
    <w:name w:val="ListLabel 550"/>
    <w:qFormat/>
    <w:rsid w:val="005B407F"/>
    <w:rPr>
      <w:b w:val="0"/>
      <w:bCs w:val="0"/>
      <w:sz w:val="20"/>
      <w:szCs w:val="20"/>
    </w:rPr>
  </w:style>
  <w:style w:type="character" w:customStyle="1" w:styleId="ListLabel551">
    <w:name w:val="ListLabel 551"/>
    <w:qFormat/>
    <w:rsid w:val="005B407F"/>
    <w:rPr>
      <w:b w:val="0"/>
      <w:bCs/>
    </w:rPr>
  </w:style>
  <w:style w:type="character" w:customStyle="1" w:styleId="ListLabel552">
    <w:name w:val="ListLabel 552"/>
    <w:qFormat/>
    <w:rsid w:val="005B407F"/>
    <w:rPr>
      <w:b w:val="0"/>
      <w:bCs/>
    </w:rPr>
  </w:style>
  <w:style w:type="character" w:customStyle="1" w:styleId="ListLabel553">
    <w:name w:val="ListLabel 553"/>
    <w:qFormat/>
    <w:rsid w:val="005B407F"/>
    <w:rPr>
      <w:b w:val="0"/>
      <w:bCs w:val="0"/>
      <w:sz w:val="20"/>
      <w:szCs w:val="20"/>
    </w:rPr>
  </w:style>
  <w:style w:type="character" w:customStyle="1" w:styleId="ListLabel554">
    <w:name w:val="ListLabel 554"/>
    <w:qFormat/>
    <w:rsid w:val="005B407F"/>
    <w:rPr>
      <w:b w:val="0"/>
      <w:bCs/>
    </w:rPr>
  </w:style>
  <w:style w:type="character" w:customStyle="1" w:styleId="ListLabel555">
    <w:name w:val="ListLabel 555"/>
    <w:qFormat/>
    <w:rsid w:val="005B407F"/>
    <w:rPr>
      <w:b w:val="0"/>
      <w:bCs/>
    </w:rPr>
  </w:style>
  <w:style w:type="character" w:customStyle="1" w:styleId="ListLabel556">
    <w:name w:val="ListLabel 556"/>
    <w:qFormat/>
    <w:rsid w:val="005B407F"/>
    <w:rPr>
      <w:b w:val="0"/>
      <w:bCs w:val="0"/>
      <w:sz w:val="20"/>
      <w:szCs w:val="20"/>
    </w:rPr>
  </w:style>
  <w:style w:type="character" w:customStyle="1" w:styleId="ListLabel557">
    <w:name w:val="ListLabel 557"/>
    <w:qFormat/>
    <w:rsid w:val="005B407F"/>
    <w:rPr>
      <w:b w:val="0"/>
      <w:bCs/>
    </w:rPr>
  </w:style>
  <w:style w:type="character" w:customStyle="1" w:styleId="ListLabel558">
    <w:name w:val="ListLabel 558"/>
    <w:qFormat/>
    <w:rsid w:val="005B407F"/>
    <w:rPr>
      <w:b w:val="0"/>
      <w:bCs/>
    </w:rPr>
  </w:style>
  <w:style w:type="character" w:customStyle="1" w:styleId="ListLabel559">
    <w:name w:val="ListLabel 559"/>
    <w:qFormat/>
    <w:rsid w:val="005B407F"/>
    <w:rPr>
      <w:b w:val="0"/>
      <w:bCs w:val="0"/>
      <w:sz w:val="20"/>
      <w:szCs w:val="20"/>
    </w:rPr>
  </w:style>
  <w:style w:type="character" w:customStyle="1" w:styleId="ListLabel560">
    <w:name w:val="ListLabel 560"/>
    <w:qFormat/>
    <w:rsid w:val="005B407F"/>
    <w:rPr>
      <w:b w:val="0"/>
      <w:bCs/>
    </w:rPr>
  </w:style>
  <w:style w:type="character" w:customStyle="1" w:styleId="ListLabel561">
    <w:name w:val="ListLabel 561"/>
    <w:qFormat/>
    <w:rsid w:val="005B407F"/>
    <w:rPr>
      <w:b w:val="0"/>
      <w:bCs/>
    </w:rPr>
  </w:style>
  <w:style w:type="character" w:customStyle="1" w:styleId="ListLabel562">
    <w:name w:val="ListLabel 562"/>
    <w:qFormat/>
    <w:rsid w:val="005B407F"/>
    <w:rPr>
      <w:b w:val="0"/>
      <w:bCs w:val="0"/>
      <w:sz w:val="20"/>
      <w:szCs w:val="20"/>
    </w:rPr>
  </w:style>
  <w:style w:type="character" w:customStyle="1" w:styleId="ListLabel563">
    <w:name w:val="ListLabel 563"/>
    <w:qFormat/>
    <w:rsid w:val="005B407F"/>
    <w:rPr>
      <w:b w:val="0"/>
      <w:bCs/>
    </w:rPr>
  </w:style>
  <w:style w:type="character" w:customStyle="1" w:styleId="ListLabel564">
    <w:name w:val="ListLabel 564"/>
    <w:qFormat/>
    <w:rsid w:val="005B407F"/>
    <w:rPr>
      <w:b w:val="0"/>
      <w:bCs/>
    </w:rPr>
  </w:style>
  <w:style w:type="character" w:customStyle="1" w:styleId="ListLabel565">
    <w:name w:val="ListLabel 565"/>
    <w:qFormat/>
    <w:rsid w:val="005B407F"/>
    <w:rPr>
      <w:b w:val="0"/>
      <w:bCs w:val="0"/>
      <w:sz w:val="20"/>
      <w:szCs w:val="20"/>
    </w:rPr>
  </w:style>
  <w:style w:type="character" w:customStyle="1" w:styleId="ListLabel566">
    <w:name w:val="ListLabel 566"/>
    <w:qFormat/>
    <w:rsid w:val="005B407F"/>
    <w:rPr>
      <w:b w:val="0"/>
      <w:bCs/>
    </w:rPr>
  </w:style>
  <w:style w:type="character" w:customStyle="1" w:styleId="ListLabel567">
    <w:name w:val="ListLabel 567"/>
    <w:qFormat/>
    <w:rsid w:val="005B407F"/>
    <w:rPr>
      <w:b w:val="0"/>
      <w:bCs/>
    </w:rPr>
  </w:style>
  <w:style w:type="character" w:customStyle="1" w:styleId="ListLabel568">
    <w:name w:val="ListLabel 568"/>
    <w:qFormat/>
    <w:rsid w:val="005B407F"/>
    <w:rPr>
      <w:b w:val="0"/>
      <w:bCs w:val="0"/>
      <w:sz w:val="20"/>
      <w:szCs w:val="20"/>
    </w:rPr>
  </w:style>
  <w:style w:type="character" w:customStyle="1" w:styleId="ListLabel569">
    <w:name w:val="ListLabel 569"/>
    <w:qFormat/>
    <w:rsid w:val="005B407F"/>
    <w:rPr>
      <w:b w:val="0"/>
      <w:bCs/>
    </w:rPr>
  </w:style>
  <w:style w:type="character" w:customStyle="1" w:styleId="ListLabel570">
    <w:name w:val="ListLabel 570"/>
    <w:qFormat/>
    <w:rsid w:val="005B407F"/>
    <w:rPr>
      <w:b w:val="0"/>
      <w:bCs/>
    </w:rPr>
  </w:style>
  <w:style w:type="character" w:customStyle="1" w:styleId="ListLabel571">
    <w:name w:val="ListLabel 571"/>
    <w:qFormat/>
    <w:rsid w:val="005B407F"/>
    <w:rPr>
      <w:b w:val="0"/>
      <w:bCs w:val="0"/>
      <w:sz w:val="20"/>
      <w:szCs w:val="20"/>
    </w:rPr>
  </w:style>
  <w:style w:type="character" w:customStyle="1" w:styleId="ListLabel572">
    <w:name w:val="ListLabel 572"/>
    <w:qFormat/>
    <w:rsid w:val="005B407F"/>
    <w:rPr>
      <w:b w:val="0"/>
      <w:bCs/>
    </w:rPr>
  </w:style>
  <w:style w:type="character" w:customStyle="1" w:styleId="ListLabel573">
    <w:name w:val="ListLabel 573"/>
    <w:qFormat/>
    <w:rsid w:val="005B407F"/>
    <w:rPr>
      <w:b w:val="0"/>
      <w:bCs/>
    </w:rPr>
  </w:style>
  <w:style w:type="character" w:customStyle="1" w:styleId="ListLabel574">
    <w:name w:val="ListLabel 574"/>
    <w:qFormat/>
    <w:rsid w:val="005B407F"/>
    <w:rPr>
      <w:b w:val="0"/>
      <w:bCs w:val="0"/>
      <w:sz w:val="20"/>
      <w:szCs w:val="20"/>
    </w:rPr>
  </w:style>
  <w:style w:type="character" w:customStyle="1" w:styleId="ListLabel575">
    <w:name w:val="ListLabel 575"/>
    <w:qFormat/>
    <w:rsid w:val="005B407F"/>
    <w:rPr>
      <w:b w:val="0"/>
      <w:bCs/>
    </w:rPr>
  </w:style>
  <w:style w:type="character" w:customStyle="1" w:styleId="ListLabel576">
    <w:name w:val="ListLabel 576"/>
    <w:qFormat/>
    <w:rsid w:val="005B407F"/>
    <w:rPr>
      <w:b w:val="0"/>
      <w:bCs/>
    </w:rPr>
  </w:style>
  <w:style w:type="character" w:customStyle="1" w:styleId="ListLabel577">
    <w:name w:val="ListLabel 577"/>
    <w:qFormat/>
    <w:rsid w:val="005B407F"/>
    <w:rPr>
      <w:b w:val="0"/>
      <w:bCs w:val="0"/>
      <w:sz w:val="20"/>
      <w:szCs w:val="20"/>
    </w:rPr>
  </w:style>
  <w:style w:type="character" w:customStyle="1" w:styleId="ListLabel578">
    <w:name w:val="ListLabel 578"/>
    <w:qFormat/>
    <w:rsid w:val="005B407F"/>
    <w:rPr>
      <w:b w:val="0"/>
      <w:bCs/>
    </w:rPr>
  </w:style>
  <w:style w:type="character" w:customStyle="1" w:styleId="ListLabel579">
    <w:name w:val="ListLabel 579"/>
    <w:qFormat/>
    <w:rsid w:val="005B407F"/>
    <w:rPr>
      <w:b w:val="0"/>
      <w:bCs/>
    </w:rPr>
  </w:style>
  <w:style w:type="character" w:customStyle="1" w:styleId="ListLabel580">
    <w:name w:val="ListLabel 580"/>
    <w:qFormat/>
    <w:rsid w:val="005B407F"/>
    <w:rPr>
      <w:b w:val="0"/>
      <w:bCs w:val="0"/>
      <w:sz w:val="20"/>
      <w:szCs w:val="20"/>
    </w:rPr>
  </w:style>
  <w:style w:type="character" w:customStyle="1" w:styleId="ListLabel581">
    <w:name w:val="ListLabel 581"/>
    <w:qFormat/>
    <w:rsid w:val="005B407F"/>
    <w:rPr>
      <w:b w:val="0"/>
      <w:bCs/>
    </w:rPr>
  </w:style>
  <w:style w:type="character" w:customStyle="1" w:styleId="ListLabel582">
    <w:name w:val="ListLabel 582"/>
    <w:qFormat/>
    <w:rsid w:val="005B407F"/>
    <w:rPr>
      <w:b w:val="0"/>
      <w:bCs/>
    </w:rPr>
  </w:style>
  <w:style w:type="character" w:customStyle="1" w:styleId="ListLabel583">
    <w:name w:val="ListLabel 583"/>
    <w:qFormat/>
    <w:rsid w:val="005B407F"/>
    <w:rPr>
      <w:b w:val="0"/>
      <w:bCs w:val="0"/>
      <w:sz w:val="20"/>
      <w:szCs w:val="20"/>
    </w:rPr>
  </w:style>
  <w:style w:type="character" w:customStyle="1" w:styleId="ListLabel584">
    <w:name w:val="ListLabel 584"/>
    <w:qFormat/>
    <w:rsid w:val="005B407F"/>
    <w:rPr>
      <w:b w:val="0"/>
      <w:bCs/>
    </w:rPr>
  </w:style>
  <w:style w:type="character" w:customStyle="1" w:styleId="ListLabel585">
    <w:name w:val="ListLabel 585"/>
    <w:qFormat/>
    <w:rsid w:val="005B407F"/>
    <w:rPr>
      <w:b w:val="0"/>
      <w:bCs/>
    </w:rPr>
  </w:style>
  <w:style w:type="character" w:customStyle="1" w:styleId="ListLabel586">
    <w:name w:val="ListLabel 586"/>
    <w:qFormat/>
    <w:rsid w:val="005B407F"/>
    <w:rPr>
      <w:b w:val="0"/>
      <w:bCs w:val="0"/>
      <w:sz w:val="20"/>
      <w:szCs w:val="20"/>
    </w:rPr>
  </w:style>
  <w:style w:type="character" w:customStyle="1" w:styleId="ListLabel587">
    <w:name w:val="ListLabel 587"/>
    <w:qFormat/>
    <w:rsid w:val="005B407F"/>
    <w:rPr>
      <w:b w:val="0"/>
      <w:bCs/>
    </w:rPr>
  </w:style>
  <w:style w:type="character" w:customStyle="1" w:styleId="ListLabel588">
    <w:name w:val="ListLabel 588"/>
    <w:qFormat/>
    <w:rsid w:val="005B407F"/>
    <w:rPr>
      <w:b w:val="0"/>
      <w:bCs/>
    </w:rPr>
  </w:style>
  <w:style w:type="character" w:customStyle="1" w:styleId="ListLabel589">
    <w:name w:val="ListLabel 589"/>
    <w:qFormat/>
    <w:rsid w:val="005B407F"/>
    <w:rPr>
      <w:b w:val="0"/>
      <w:bCs w:val="0"/>
      <w:sz w:val="20"/>
      <w:szCs w:val="20"/>
    </w:rPr>
  </w:style>
  <w:style w:type="character" w:customStyle="1" w:styleId="ListLabel590">
    <w:name w:val="ListLabel 590"/>
    <w:qFormat/>
    <w:rsid w:val="005B407F"/>
    <w:rPr>
      <w:b w:val="0"/>
      <w:bCs/>
    </w:rPr>
  </w:style>
  <w:style w:type="character" w:customStyle="1" w:styleId="ListLabel591">
    <w:name w:val="ListLabel 591"/>
    <w:qFormat/>
    <w:rsid w:val="005B407F"/>
    <w:rPr>
      <w:b w:val="0"/>
      <w:bCs/>
    </w:rPr>
  </w:style>
  <w:style w:type="character" w:customStyle="1" w:styleId="ListLabel592">
    <w:name w:val="ListLabel 592"/>
    <w:qFormat/>
    <w:rsid w:val="005B407F"/>
    <w:rPr>
      <w:b w:val="0"/>
      <w:bCs w:val="0"/>
      <w:sz w:val="20"/>
      <w:szCs w:val="20"/>
    </w:rPr>
  </w:style>
  <w:style w:type="character" w:customStyle="1" w:styleId="ListLabel593">
    <w:name w:val="ListLabel 593"/>
    <w:qFormat/>
    <w:rsid w:val="005B407F"/>
    <w:rPr>
      <w:b w:val="0"/>
      <w:bCs/>
    </w:rPr>
  </w:style>
  <w:style w:type="character" w:customStyle="1" w:styleId="ListLabel594">
    <w:name w:val="ListLabel 594"/>
    <w:qFormat/>
    <w:rsid w:val="005B407F"/>
    <w:rPr>
      <w:b w:val="0"/>
      <w:bCs/>
    </w:rPr>
  </w:style>
  <w:style w:type="character" w:customStyle="1" w:styleId="ListLabel595">
    <w:name w:val="ListLabel 595"/>
    <w:qFormat/>
    <w:rsid w:val="005B407F"/>
    <w:rPr>
      <w:b w:val="0"/>
      <w:bCs w:val="0"/>
      <w:sz w:val="20"/>
      <w:szCs w:val="20"/>
    </w:rPr>
  </w:style>
  <w:style w:type="character" w:customStyle="1" w:styleId="ListLabel596">
    <w:name w:val="ListLabel 596"/>
    <w:qFormat/>
    <w:rsid w:val="005B407F"/>
    <w:rPr>
      <w:b w:val="0"/>
      <w:bCs/>
    </w:rPr>
  </w:style>
  <w:style w:type="character" w:customStyle="1" w:styleId="ListLabel597">
    <w:name w:val="ListLabel 597"/>
    <w:qFormat/>
    <w:rsid w:val="005B407F"/>
    <w:rPr>
      <w:b w:val="0"/>
      <w:bCs/>
    </w:rPr>
  </w:style>
  <w:style w:type="character" w:customStyle="1" w:styleId="ListLabel598">
    <w:name w:val="ListLabel 598"/>
    <w:qFormat/>
    <w:rsid w:val="005B407F"/>
    <w:rPr>
      <w:b w:val="0"/>
      <w:bCs w:val="0"/>
      <w:sz w:val="20"/>
      <w:szCs w:val="20"/>
    </w:rPr>
  </w:style>
  <w:style w:type="character" w:customStyle="1" w:styleId="ListLabel599">
    <w:name w:val="ListLabel 599"/>
    <w:qFormat/>
    <w:rsid w:val="005B407F"/>
    <w:rPr>
      <w:b w:val="0"/>
      <w:bCs/>
    </w:rPr>
  </w:style>
  <w:style w:type="character" w:customStyle="1" w:styleId="ListLabel600">
    <w:name w:val="ListLabel 600"/>
    <w:qFormat/>
    <w:rsid w:val="005B407F"/>
    <w:rPr>
      <w:b w:val="0"/>
      <w:bCs/>
    </w:rPr>
  </w:style>
  <w:style w:type="character" w:customStyle="1" w:styleId="ListLabel601">
    <w:name w:val="ListLabel 601"/>
    <w:qFormat/>
    <w:rsid w:val="005B407F"/>
    <w:rPr>
      <w:b w:val="0"/>
      <w:bCs w:val="0"/>
      <w:sz w:val="20"/>
      <w:szCs w:val="20"/>
    </w:rPr>
  </w:style>
  <w:style w:type="character" w:customStyle="1" w:styleId="ListLabel602">
    <w:name w:val="ListLabel 602"/>
    <w:qFormat/>
    <w:rsid w:val="005B407F"/>
    <w:rPr>
      <w:b w:val="0"/>
      <w:bCs/>
    </w:rPr>
  </w:style>
  <w:style w:type="character" w:customStyle="1" w:styleId="ListLabel603">
    <w:name w:val="ListLabel 603"/>
    <w:qFormat/>
    <w:rsid w:val="005B407F"/>
    <w:rPr>
      <w:b w:val="0"/>
      <w:bCs/>
    </w:rPr>
  </w:style>
  <w:style w:type="character" w:customStyle="1" w:styleId="ListLabel604">
    <w:name w:val="ListLabel 604"/>
    <w:qFormat/>
    <w:rsid w:val="005B407F"/>
    <w:rPr>
      <w:b w:val="0"/>
      <w:bCs w:val="0"/>
      <w:sz w:val="20"/>
      <w:szCs w:val="20"/>
    </w:rPr>
  </w:style>
  <w:style w:type="character" w:customStyle="1" w:styleId="ListLabel605">
    <w:name w:val="ListLabel 605"/>
    <w:qFormat/>
    <w:rsid w:val="005B407F"/>
    <w:rPr>
      <w:b w:val="0"/>
      <w:bCs/>
    </w:rPr>
  </w:style>
  <w:style w:type="character" w:customStyle="1" w:styleId="ListLabel606">
    <w:name w:val="ListLabel 606"/>
    <w:qFormat/>
    <w:rsid w:val="005B407F"/>
    <w:rPr>
      <w:b w:val="0"/>
      <w:bCs/>
    </w:rPr>
  </w:style>
  <w:style w:type="character" w:customStyle="1" w:styleId="ListLabel607">
    <w:name w:val="ListLabel 607"/>
    <w:qFormat/>
    <w:rsid w:val="005B407F"/>
    <w:rPr>
      <w:b w:val="0"/>
      <w:bCs w:val="0"/>
      <w:sz w:val="20"/>
      <w:szCs w:val="20"/>
    </w:rPr>
  </w:style>
  <w:style w:type="character" w:customStyle="1" w:styleId="ListLabel608">
    <w:name w:val="ListLabel 608"/>
    <w:qFormat/>
    <w:rsid w:val="005B407F"/>
    <w:rPr>
      <w:b w:val="0"/>
      <w:bCs/>
    </w:rPr>
  </w:style>
  <w:style w:type="character" w:customStyle="1" w:styleId="ListLabel609">
    <w:name w:val="ListLabel 609"/>
    <w:qFormat/>
    <w:rsid w:val="005B407F"/>
    <w:rPr>
      <w:b w:val="0"/>
      <w:bCs/>
    </w:rPr>
  </w:style>
  <w:style w:type="character" w:customStyle="1" w:styleId="ListLabel610">
    <w:name w:val="ListLabel 610"/>
    <w:qFormat/>
    <w:rsid w:val="005B407F"/>
    <w:rPr>
      <w:b w:val="0"/>
      <w:bCs w:val="0"/>
      <w:sz w:val="20"/>
      <w:szCs w:val="20"/>
    </w:rPr>
  </w:style>
  <w:style w:type="character" w:customStyle="1" w:styleId="ListLabel611">
    <w:name w:val="ListLabel 611"/>
    <w:qFormat/>
    <w:rsid w:val="005B407F"/>
    <w:rPr>
      <w:b w:val="0"/>
      <w:bCs/>
    </w:rPr>
  </w:style>
  <w:style w:type="character" w:customStyle="1" w:styleId="ListLabel612">
    <w:name w:val="ListLabel 612"/>
    <w:qFormat/>
    <w:rsid w:val="005B407F"/>
    <w:rPr>
      <w:b w:val="0"/>
      <w:bCs/>
    </w:rPr>
  </w:style>
  <w:style w:type="character" w:customStyle="1" w:styleId="ListLabel613">
    <w:name w:val="ListLabel 613"/>
    <w:qFormat/>
    <w:rsid w:val="005B407F"/>
    <w:rPr>
      <w:b w:val="0"/>
      <w:bCs w:val="0"/>
      <w:sz w:val="20"/>
      <w:szCs w:val="20"/>
    </w:rPr>
  </w:style>
  <w:style w:type="character" w:customStyle="1" w:styleId="ListLabel614">
    <w:name w:val="ListLabel 614"/>
    <w:qFormat/>
    <w:rsid w:val="005B407F"/>
    <w:rPr>
      <w:b w:val="0"/>
      <w:bCs/>
    </w:rPr>
  </w:style>
  <w:style w:type="character" w:customStyle="1" w:styleId="ListLabel615">
    <w:name w:val="ListLabel 615"/>
    <w:qFormat/>
    <w:rsid w:val="005B407F"/>
    <w:rPr>
      <w:b w:val="0"/>
      <w:bCs/>
    </w:rPr>
  </w:style>
  <w:style w:type="character" w:customStyle="1" w:styleId="ListLabel616">
    <w:name w:val="ListLabel 616"/>
    <w:qFormat/>
    <w:rsid w:val="005B407F"/>
    <w:rPr>
      <w:b w:val="0"/>
      <w:bCs w:val="0"/>
      <w:sz w:val="20"/>
      <w:szCs w:val="20"/>
    </w:rPr>
  </w:style>
  <w:style w:type="character" w:customStyle="1" w:styleId="ListLabel617">
    <w:name w:val="ListLabel 617"/>
    <w:qFormat/>
    <w:rsid w:val="005B407F"/>
    <w:rPr>
      <w:b w:val="0"/>
      <w:bCs/>
    </w:rPr>
  </w:style>
  <w:style w:type="character" w:customStyle="1" w:styleId="ListLabel618">
    <w:name w:val="ListLabel 618"/>
    <w:qFormat/>
    <w:rsid w:val="005B407F"/>
    <w:rPr>
      <w:b w:val="0"/>
      <w:bCs/>
    </w:rPr>
  </w:style>
  <w:style w:type="character" w:customStyle="1" w:styleId="ListLabel619">
    <w:name w:val="ListLabel 619"/>
    <w:qFormat/>
    <w:rsid w:val="005B407F"/>
    <w:rPr>
      <w:b w:val="0"/>
      <w:bCs w:val="0"/>
      <w:sz w:val="20"/>
      <w:szCs w:val="20"/>
    </w:rPr>
  </w:style>
  <w:style w:type="character" w:customStyle="1" w:styleId="ListLabel620">
    <w:name w:val="ListLabel 620"/>
    <w:qFormat/>
    <w:rsid w:val="005B407F"/>
    <w:rPr>
      <w:b w:val="0"/>
      <w:bCs/>
    </w:rPr>
  </w:style>
  <w:style w:type="character" w:customStyle="1" w:styleId="ListLabel621">
    <w:name w:val="ListLabel 621"/>
    <w:qFormat/>
    <w:rsid w:val="005B407F"/>
    <w:rPr>
      <w:b w:val="0"/>
      <w:bCs/>
    </w:rPr>
  </w:style>
  <w:style w:type="character" w:customStyle="1" w:styleId="ListLabel622">
    <w:name w:val="ListLabel 622"/>
    <w:qFormat/>
    <w:rsid w:val="005B407F"/>
    <w:rPr>
      <w:b w:val="0"/>
      <w:bCs w:val="0"/>
      <w:sz w:val="20"/>
      <w:szCs w:val="20"/>
    </w:rPr>
  </w:style>
  <w:style w:type="character" w:customStyle="1" w:styleId="ListLabel623">
    <w:name w:val="ListLabel 623"/>
    <w:qFormat/>
    <w:rsid w:val="005B407F"/>
    <w:rPr>
      <w:b w:val="0"/>
      <w:bCs/>
    </w:rPr>
  </w:style>
  <w:style w:type="character" w:customStyle="1" w:styleId="ListLabel624">
    <w:name w:val="ListLabel 624"/>
    <w:qFormat/>
    <w:rsid w:val="005B407F"/>
    <w:rPr>
      <w:b w:val="0"/>
      <w:bCs/>
    </w:rPr>
  </w:style>
  <w:style w:type="character" w:customStyle="1" w:styleId="ListLabel625">
    <w:name w:val="ListLabel 625"/>
    <w:qFormat/>
    <w:rsid w:val="005B407F"/>
    <w:rPr>
      <w:b w:val="0"/>
      <w:bCs w:val="0"/>
      <w:sz w:val="20"/>
      <w:szCs w:val="20"/>
    </w:rPr>
  </w:style>
  <w:style w:type="character" w:customStyle="1" w:styleId="ListLabel626">
    <w:name w:val="ListLabel 626"/>
    <w:qFormat/>
    <w:rsid w:val="005B407F"/>
    <w:rPr>
      <w:b w:val="0"/>
      <w:bCs/>
    </w:rPr>
  </w:style>
  <w:style w:type="character" w:customStyle="1" w:styleId="ListLabel627">
    <w:name w:val="ListLabel 627"/>
    <w:qFormat/>
    <w:rsid w:val="005B407F"/>
    <w:rPr>
      <w:b w:val="0"/>
      <w:bCs/>
    </w:rPr>
  </w:style>
  <w:style w:type="character" w:customStyle="1" w:styleId="ListLabel628">
    <w:name w:val="ListLabel 628"/>
    <w:qFormat/>
    <w:rsid w:val="005B407F"/>
    <w:rPr>
      <w:b w:val="0"/>
      <w:bCs w:val="0"/>
      <w:sz w:val="20"/>
      <w:szCs w:val="20"/>
    </w:rPr>
  </w:style>
  <w:style w:type="character" w:customStyle="1" w:styleId="ListLabel629">
    <w:name w:val="ListLabel 629"/>
    <w:qFormat/>
    <w:rsid w:val="005B407F"/>
    <w:rPr>
      <w:b w:val="0"/>
      <w:bCs/>
    </w:rPr>
  </w:style>
  <w:style w:type="character" w:customStyle="1" w:styleId="ListLabel630">
    <w:name w:val="ListLabel 630"/>
    <w:qFormat/>
    <w:rsid w:val="005B407F"/>
    <w:rPr>
      <w:b w:val="0"/>
      <w:bCs/>
    </w:rPr>
  </w:style>
  <w:style w:type="character" w:customStyle="1" w:styleId="ListLabel631">
    <w:name w:val="ListLabel 631"/>
    <w:qFormat/>
    <w:rsid w:val="005B407F"/>
    <w:rPr>
      <w:b w:val="0"/>
      <w:bCs w:val="0"/>
      <w:sz w:val="20"/>
      <w:szCs w:val="20"/>
    </w:rPr>
  </w:style>
  <w:style w:type="character" w:customStyle="1" w:styleId="ListLabel632">
    <w:name w:val="ListLabel 632"/>
    <w:qFormat/>
    <w:rsid w:val="005B407F"/>
    <w:rPr>
      <w:b w:val="0"/>
      <w:bCs/>
    </w:rPr>
  </w:style>
  <w:style w:type="character" w:customStyle="1" w:styleId="ListLabel633">
    <w:name w:val="ListLabel 633"/>
    <w:qFormat/>
    <w:rsid w:val="005B407F"/>
    <w:rPr>
      <w:b w:val="0"/>
      <w:bCs/>
    </w:rPr>
  </w:style>
  <w:style w:type="character" w:customStyle="1" w:styleId="ListLabel634">
    <w:name w:val="ListLabel 634"/>
    <w:qFormat/>
    <w:rsid w:val="005B407F"/>
    <w:rPr>
      <w:b w:val="0"/>
      <w:bCs w:val="0"/>
      <w:sz w:val="20"/>
      <w:szCs w:val="20"/>
    </w:rPr>
  </w:style>
  <w:style w:type="character" w:customStyle="1" w:styleId="ListLabel635">
    <w:name w:val="ListLabel 635"/>
    <w:qFormat/>
    <w:rsid w:val="005B407F"/>
    <w:rPr>
      <w:b w:val="0"/>
      <w:bCs/>
    </w:rPr>
  </w:style>
  <w:style w:type="character" w:customStyle="1" w:styleId="ListLabel636">
    <w:name w:val="ListLabel 636"/>
    <w:qFormat/>
    <w:rsid w:val="005B407F"/>
    <w:rPr>
      <w:b w:val="0"/>
      <w:bCs/>
    </w:rPr>
  </w:style>
  <w:style w:type="character" w:customStyle="1" w:styleId="ListLabel637">
    <w:name w:val="ListLabel 637"/>
    <w:qFormat/>
    <w:rsid w:val="005B407F"/>
    <w:rPr>
      <w:b w:val="0"/>
      <w:bCs w:val="0"/>
      <w:sz w:val="20"/>
      <w:szCs w:val="20"/>
    </w:rPr>
  </w:style>
  <w:style w:type="character" w:customStyle="1" w:styleId="ListLabel638">
    <w:name w:val="ListLabel 638"/>
    <w:qFormat/>
    <w:rsid w:val="005B407F"/>
    <w:rPr>
      <w:b w:val="0"/>
      <w:bCs/>
    </w:rPr>
  </w:style>
  <w:style w:type="character" w:customStyle="1" w:styleId="ListLabel639">
    <w:name w:val="ListLabel 639"/>
    <w:qFormat/>
    <w:rsid w:val="005B407F"/>
    <w:rPr>
      <w:b w:val="0"/>
      <w:bCs/>
    </w:rPr>
  </w:style>
  <w:style w:type="character" w:customStyle="1" w:styleId="ListLabel640">
    <w:name w:val="ListLabel 640"/>
    <w:qFormat/>
    <w:rsid w:val="005B407F"/>
    <w:rPr>
      <w:b w:val="0"/>
      <w:bCs w:val="0"/>
      <w:sz w:val="20"/>
      <w:szCs w:val="20"/>
    </w:rPr>
  </w:style>
  <w:style w:type="character" w:customStyle="1" w:styleId="ListLabel641">
    <w:name w:val="ListLabel 641"/>
    <w:qFormat/>
    <w:rsid w:val="005B407F"/>
    <w:rPr>
      <w:b w:val="0"/>
      <w:bCs/>
    </w:rPr>
  </w:style>
  <w:style w:type="character" w:customStyle="1" w:styleId="ListLabel642">
    <w:name w:val="ListLabel 642"/>
    <w:qFormat/>
    <w:rsid w:val="005B407F"/>
    <w:rPr>
      <w:b w:val="0"/>
      <w:bCs/>
    </w:rPr>
  </w:style>
  <w:style w:type="character" w:customStyle="1" w:styleId="ListLabel643">
    <w:name w:val="ListLabel 643"/>
    <w:qFormat/>
    <w:rsid w:val="005B407F"/>
    <w:rPr>
      <w:b w:val="0"/>
      <w:bCs w:val="0"/>
      <w:sz w:val="20"/>
      <w:szCs w:val="20"/>
    </w:rPr>
  </w:style>
  <w:style w:type="character" w:customStyle="1" w:styleId="ListLabel644">
    <w:name w:val="ListLabel 644"/>
    <w:qFormat/>
    <w:rsid w:val="005B407F"/>
    <w:rPr>
      <w:b w:val="0"/>
      <w:bCs/>
    </w:rPr>
  </w:style>
  <w:style w:type="character" w:customStyle="1" w:styleId="ListLabel645">
    <w:name w:val="ListLabel 645"/>
    <w:qFormat/>
    <w:rsid w:val="005B407F"/>
    <w:rPr>
      <w:b w:val="0"/>
      <w:bCs/>
    </w:rPr>
  </w:style>
  <w:style w:type="character" w:customStyle="1" w:styleId="ListLabel646">
    <w:name w:val="ListLabel 646"/>
    <w:qFormat/>
    <w:rsid w:val="005B407F"/>
    <w:rPr>
      <w:b w:val="0"/>
      <w:bCs w:val="0"/>
      <w:sz w:val="20"/>
      <w:szCs w:val="20"/>
    </w:rPr>
  </w:style>
  <w:style w:type="character" w:customStyle="1" w:styleId="ListLabel647">
    <w:name w:val="ListLabel 647"/>
    <w:qFormat/>
    <w:rsid w:val="005B407F"/>
    <w:rPr>
      <w:b w:val="0"/>
      <w:bCs/>
    </w:rPr>
  </w:style>
  <w:style w:type="character" w:customStyle="1" w:styleId="ListLabel648">
    <w:name w:val="ListLabel 648"/>
    <w:qFormat/>
    <w:rsid w:val="005B407F"/>
    <w:rPr>
      <w:b w:val="0"/>
      <w:bCs/>
    </w:rPr>
  </w:style>
  <w:style w:type="character" w:customStyle="1" w:styleId="ListLabel649">
    <w:name w:val="ListLabel 649"/>
    <w:qFormat/>
    <w:rsid w:val="005B407F"/>
    <w:rPr>
      <w:b w:val="0"/>
      <w:bCs w:val="0"/>
      <w:sz w:val="20"/>
      <w:szCs w:val="20"/>
    </w:rPr>
  </w:style>
  <w:style w:type="character" w:customStyle="1" w:styleId="ListLabel650">
    <w:name w:val="ListLabel 650"/>
    <w:qFormat/>
    <w:rsid w:val="005B407F"/>
    <w:rPr>
      <w:b w:val="0"/>
      <w:bCs/>
    </w:rPr>
  </w:style>
  <w:style w:type="character" w:customStyle="1" w:styleId="ListLabel651">
    <w:name w:val="ListLabel 651"/>
    <w:qFormat/>
    <w:rsid w:val="005B407F"/>
    <w:rPr>
      <w:b w:val="0"/>
      <w:bCs/>
    </w:rPr>
  </w:style>
  <w:style w:type="character" w:customStyle="1" w:styleId="ListLabel652">
    <w:name w:val="ListLabel 652"/>
    <w:qFormat/>
    <w:rsid w:val="005B407F"/>
    <w:rPr>
      <w:b w:val="0"/>
      <w:bCs w:val="0"/>
      <w:sz w:val="20"/>
      <w:szCs w:val="20"/>
    </w:rPr>
  </w:style>
  <w:style w:type="character" w:customStyle="1" w:styleId="ListLabel653">
    <w:name w:val="ListLabel 653"/>
    <w:qFormat/>
    <w:rsid w:val="005B407F"/>
    <w:rPr>
      <w:b w:val="0"/>
      <w:bCs/>
    </w:rPr>
  </w:style>
  <w:style w:type="character" w:customStyle="1" w:styleId="ListLabel654">
    <w:name w:val="ListLabel 654"/>
    <w:qFormat/>
    <w:rsid w:val="005B407F"/>
    <w:rPr>
      <w:b w:val="0"/>
      <w:bCs/>
    </w:rPr>
  </w:style>
  <w:style w:type="character" w:customStyle="1" w:styleId="ListLabel655">
    <w:name w:val="ListLabel 655"/>
    <w:qFormat/>
    <w:rsid w:val="005B407F"/>
    <w:rPr>
      <w:b w:val="0"/>
      <w:bCs w:val="0"/>
      <w:sz w:val="20"/>
      <w:szCs w:val="20"/>
    </w:rPr>
  </w:style>
  <w:style w:type="character" w:customStyle="1" w:styleId="ListLabel656">
    <w:name w:val="ListLabel 656"/>
    <w:qFormat/>
    <w:rsid w:val="005B407F"/>
    <w:rPr>
      <w:b w:val="0"/>
      <w:bCs/>
    </w:rPr>
  </w:style>
  <w:style w:type="character" w:customStyle="1" w:styleId="ListLabel657">
    <w:name w:val="ListLabel 657"/>
    <w:qFormat/>
    <w:rsid w:val="005B407F"/>
    <w:rPr>
      <w:b w:val="0"/>
      <w:bCs/>
    </w:rPr>
  </w:style>
  <w:style w:type="character" w:customStyle="1" w:styleId="ListLabel658">
    <w:name w:val="ListLabel 658"/>
    <w:qFormat/>
    <w:rsid w:val="005B407F"/>
    <w:rPr>
      <w:b w:val="0"/>
      <w:bCs w:val="0"/>
      <w:sz w:val="20"/>
      <w:szCs w:val="20"/>
    </w:rPr>
  </w:style>
  <w:style w:type="character" w:customStyle="1" w:styleId="ListLabel659">
    <w:name w:val="ListLabel 659"/>
    <w:qFormat/>
    <w:rsid w:val="005B407F"/>
    <w:rPr>
      <w:b w:val="0"/>
      <w:bCs/>
    </w:rPr>
  </w:style>
  <w:style w:type="character" w:customStyle="1" w:styleId="ListLabel660">
    <w:name w:val="ListLabel 660"/>
    <w:qFormat/>
    <w:rsid w:val="005B407F"/>
    <w:rPr>
      <w:b w:val="0"/>
      <w:bCs/>
    </w:rPr>
  </w:style>
  <w:style w:type="character" w:customStyle="1" w:styleId="ListLabel661">
    <w:name w:val="ListLabel 661"/>
    <w:qFormat/>
    <w:rsid w:val="005B407F"/>
    <w:rPr>
      <w:b w:val="0"/>
      <w:bCs w:val="0"/>
      <w:sz w:val="20"/>
      <w:szCs w:val="20"/>
    </w:rPr>
  </w:style>
  <w:style w:type="character" w:customStyle="1" w:styleId="ListLabel662">
    <w:name w:val="ListLabel 662"/>
    <w:qFormat/>
    <w:rsid w:val="005B407F"/>
    <w:rPr>
      <w:b w:val="0"/>
      <w:bCs/>
    </w:rPr>
  </w:style>
  <w:style w:type="character" w:customStyle="1" w:styleId="ListLabel663">
    <w:name w:val="ListLabel 663"/>
    <w:qFormat/>
    <w:rsid w:val="005B407F"/>
    <w:rPr>
      <w:b w:val="0"/>
      <w:bCs/>
    </w:rPr>
  </w:style>
  <w:style w:type="character" w:customStyle="1" w:styleId="ListLabel664">
    <w:name w:val="ListLabel 664"/>
    <w:qFormat/>
    <w:rsid w:val="005B407F"/>
    <w:rPr>
      <w:b w:val="0"/>
      <w:bCs w:val="0"/>
      <w:sz w:val="20"/>
      <w:szCs w:val="20"/>
    </w:rPr>
  </w:style>
  <w:style w:type="character" w:customStyle="1" w:styleId="ListLabel665">
    <w:name w:val="ListLabel 665"/>
    <w:qFormat/>
    <w:rsid w:val="005B407F"/>
    <w:rPr>
      <w:b w:val="0"/>
      <w:bCs/>
    </w:rPr>
  </w:style>
  <w:style w:type="character" w:customStyle="1" w:styleId="ListLabel666">
    <w:name w:val="ListLabel 666"/>
    <w:qFormat/>
    <w:rsid w:val="005B407F"/>
    <w:rPr>
      <w:b w:val="0"/>
      <w:bCs/>
    </w:rPr>
  </w:style>
  <w:style w:type="character" w:customStyle="1" w:styleId="ListLabel667">
    <w:name w:val="ListLabel 667"/>
    <w:qFormat/>
    <w:rsid w:val="005B407F"/>
    <w:rPr>
      <w:b w:val="0"/>
      <w:bCs w:val="0"/>
      <w:sz w:val="20"/>
      <w:szCs w:val="20"/>
    </w:rPr>
  </w:style>
  <w:style w:type="character" w:customStyle="1" w:styleId="ListLabel668">
    <w:name w:val="ListLabel 668"/>
    <w:qFormat/>
    <w:rsid w:val="005B407F"/>
    <w:rPr>
      <w:b w:val="0"/>
      <w:bCs/>
    </w:rPr>
  </w:style>
  <w:style w:type="character" w:customStyle="1" w:styleId="ListLabel669">
    <w:name w:val="ListLabel 669"/>
    <w:qFormat/>
    <w:rsid w:val="005B407F"/>
    <w:rPr>
      <w:b w:val="0"/>
      <w:bCs/>
    </w:rPr>
  </w:style>
  <w:style w:type="character" w:customStyle="1" w:styleId="ListLabel670">
    <w:name w:val="ListLabel 670"/>
    <w:qFormat/>
    <w:rsid w:val="005B407F"/>
    <w:rPr>
      <w:b w:val="0"/>
      <w:bCs w:val="0"/>
      <w:sz w:val="20"/>
      <w:szCs w:val="20"/>
    </w:rPr>
  </w:style>
  <w:style w:type="character" w:customStyle="1" w:styleId="ListLabel671">
    <w:name w:val="ListLabel 671"/>
    <w:qFormat/>
    <w:rsid w:val="005B407F"/>
    <w:rPr>
      <w:b w:val="0"/>
      <w:bCs/>
    </w:rPr>
  </w:style>
  <w:style w:type="character" w:customStyle="1" w:styleId="ListLabel672">
    <w:name w:val="ListLabel 672"/>
    <w:qFormat/>
    <w:rsid w:val="005B407F"/>
    <w:rPr>
      <w:b w:val="0"/>
      <w:bCs/>
    </w:rPr>
  </w:style>
  <w:style w:type="character" w:customStyle="1" w:styleId="ListLabel673">
    <w:name w:val="ListLabel 673"/>
    <w:qFormat/>
    <w:rsid w:val="005B407F"/>
    <w:rPr>
      <w:b w:val="0"/>
      <w:bCs w:val="0"/>
      <w:sz w:val="20"/>
      <w:szCs w:val="20"/>
    </w:rPr>
  </w:style>
  <w:style w:type="character" w:customStyle="1" w:styleId="ListLabel674">
    <w:name w:val="ListLabel 674"/>
    <w:qFormat/>
    <w:rsid w:val="005B407F"/>
    <w:rPr>
      <w:b w:val="0"/>
      <w:bCs/>
    </w:rPr>
  </w:style>
  <w:style w:type="character" w:customStyle="1" w:styleId="ListLabel675">
    <w:name w:val="ListLabel 675"/>
    <w:qFormat/>
    <w:rsid w:val="005B407F"/>
    <w:rPr>
      <w:b w:val="0"/>
      <w:bCs/>
    </w:rPr>
  </w:style>
  <w:style w:type="character" w:customStyle="1" w:styleId="ListLabel676">
    <w:name w:val="ListLabel 676"/>
    <w:qFormat/>
    <w:rsid w:val="005B407F"/>
    <w:rPr>
      <w:b w:val="0"/>
      <w:bCs w:val="0"/>
      <w:sz w:val="20"/>
      <w:szCs w:val="20"/>
    </w:rPr>
  </w:style>
  <w:style w:type="character" w:customStyle="1" w:styleId="ListLabel677">
    <w:name w:val="ListLabel 677"/>
    <w:qFormat/>
    <w:rsid w:val="005B407F"/>
    <w:rPr>
      <w:b w:val="0"/>
      <w:bCs/>
    </w:rPr>
  </w:style>
  <w:style w:type="character" w:customStyle="1" w:styleId="ListLabel678">
    <w:name w:val="ListLabel 678"/>
    <w:qFormat/>
    <w:rsid w:val="005B407F"/>
    <w:rPr>
      <w:b w:val="0"/>
      <w:bCs/>
    </w:rPr>
  </w:style>
  <w:style w:type="character" w:customStyle="1" w:styleId="ListLabel679">
    <w:name w:val="ListLabel 679"/>
    <w:qFormat/>
    <w:rsid w:val="005B407F"/>
    <w:rPr>
      <w:b w:val="0"/>
      <w:bCs w:val="0"/>
      <w:sz w:val="20"/>
      <w:szCs w:val="20"/>
    </w:rPr>
  </w:style>
  <w:style w:type="character" w:customStyle="1" w:styleId="ListLabel680">
    <w:name w:val="ListLabel 680"/>
    <w:qFormat/>
    <w:rsid w:val="005B407F"/>
    <w:rPr>
      <w:b w:val="0"/>
      <w:bCs/>
    </w:rPr>
  </w:style>
  <w:style w:type="character" w:customStyle="1" w:styleId="ListLabel681">
    <w:name w:val="ListLabel 681"/>
    <w:qFormat/>
    <w:rsid w:val="005B407F"/>
    <w:rPr>
      <w:b w:val="0"/>
      <w:bCs/>
    </w:rPr>
  </w:style>
  <w:style w:type="character" w:customStyle="1" w:styleId="ListLabel682">
    <w:name w:val="ListLabel 682"/>
    <w:qFormat/>
    <w:rsid w:val="005B407F"/>
    <w:rPr>
      <w:b w:val="0"/>
      <w:bCs w:val="0"/>
      <w:sz w:val="20"/>
      <w:szCs w:val="20"/>
    </w:rPr>
  </w:style>
  <w:style w:type="character" w:customStyle="1" w:styleId="ListLabel683">
    <w:name w:val="ListLabel 683"/>
    <w:qFormat/>
    <w:rsid w:val="005B407F"/>
    <w:rPr>
      <w:b w:val="0"/>
      <w:bCs/>
    </w:rPr>
  </w:style>
  <w:style w:type="character" w:customStyle="1" w:styleId="ListLabel684">
    <w:name w:val="ListLabel 684"/>
    <w:qFormat/>
    <w:rsid w:val="005B407F"/>
    <w:rPr>
      <w:b w:val="0"/>
      <w:bCs/>
    </w:rPr>
  </w:style>
  <w:style w:type="character" w:customStyle="1" w:styleId="ListLabel685">
    <w:name w:val="ListLabel 685"/>
    <w:qFormat/>
    <w:rsid w:val="005B407F"/>
    <w:rPr>
      <w:b w:val="0"/>
      <w:bCs w:val="0"/>
      <w:sz w:val="20"/>
      <w:szCs w:val="20"/>
    </w:rPr>
  </w:style>
  <w:style w:type="character" w:customStyle="1" w:styleId="ListLabel686">
    <w:name w:val="ListLabel 686"/>
    <w:qFormat/>
    <w:rsid w:val="005B407F"/>
    <w:rPr>
      <w:b w:val="0"/>
      <w:bCs/>
    </w:rPr>
  </w:style>
  <w:style w:type="character" w:customStyle="1" w:styleId="ListLabel687">
    <w:name w:val="ListLabel 687"/>
    <w:qFormat/>
    <w:rsid w:val="005B407F"/>
    <w:rPr>
      <w:b w:val="0"/>
      <w:bCs/>
    </w:rPr>
  </w:style>
  <w:style w:type="character" w:customStyle="1" w:styleId="ListLabel688">
    <w:name w:val="ListLabel 688"/>
    <w:qFormat/>
    <w:rsid w:val="005B407F"/>
    <w:rPr>
      <w:b w:val="0"/>
      <w:bCs w:val="0"/>
      <w:sz w:val="20"/>
      <w:szCs w:val="20"/>
    </w:rPr>
  </w:style>
  <w:style w:type="character" w:customStyle="1" w:styleId="ListLabel689">
    <w:name w:val="ListLabel 689"/>
    <w:qFormat/>
    <w:rsid w:val="005B407F"/>
    <w:rPr>
      <w:b w:val="0"/>
      <w:bCs/>
    </w:rPr>
  </w:style>
  <w:style w:type="character" w:customStyle="1" w:styleId="ListLabel690">
    <w:name w:val="ListLabel 690"/>
    <w:qFormat/>
    <w:rsid w:val="005B407F"/>
    <w:rPr>
      <w:b w:val="0"/>
      <w:bCs/>
    </w:rPr>
  </w:style>
  <w:style w:type="character" w:customStyle="1" w:styleId="ListLabel691">
    <w:name w:val="ListLabel 691"/>
    <w:qFormat/>
    <w:rsid w:val="005B407F"/>
    <w:rPr>
      <w:b w:val="0"/>
      <w:bCs w:val="0"/>
      <w:sz w:val="20"/>
      <w:szCs w:val="20"/>
    </w:rPr>
  </w:style>
  <w:style w:type="character" w:customStyle="1" w:styleId="ListLabel692">
    <w:name w:val="ListLabel 692"/>
    <w:qFormat/>
    <w:rsid w:val="005B407F"/>
    <w:rPr>
      <w:b w:val="0"/>
      <w:bCs/>
    </w:rPr>
  </w:style>
  <w:style w:type="character" w:customStyle="1" w:styleId="ListLabel693">
    <w:name w:val="ListLabel 693"/>
    <w:qFormat/>
    <w:rsid w:val="005B407F"/>
    <w:rPr>
      <w:b w:val="0"/>
      <w:bCs/>
    </w:rPr>
  </w:style>
  <w:style w:type="character" w:customStyle="1" w:styleId="ListLabel694">
    <w:name w:val="ListLabel 694"/>
    <w:qFormat/>
    <w:rsid w:val="005B407F"/>
    <w:rPr>
      <w:b w:val="0"/>
      <w:bCs w:val="0"/>
      <w:sz w:val="20"/>
      <w:szCs w:val="20"/>
    </w:rPr>
  </w:style>
  <w:style w:type="character" w:customStyle="1" w:styleId="ListLabel695">
    <w:name w:val="ListLabel 695"/>
    <w:qFormat/>
    <w:rsid w:val="005B407F"/>
    <w:rPr>
      <w:b w:val="0"/>
      <w:bCs/>
    </w:rPr>
  </w:style>
  <w:style w:type="character" w:customStyle="1" w:styleId="ListLabel696">
    <w:name w:val="ListLabel 696"/>
    <w:qFormat/>
    <w:rsid w:val="005B407F"/>
    <w:rPr>
      <w:b w:val="0"/>
      <w:bCs/>
    </w:rPr>
  </w:style>
  <w:style w:type="character" w:customStyle="1" w:styleId="ListLabel697">
    <w:name w:val="ListLabel 697"/>
    <w:qFormat/>
    <w:rsid w:val="005B407F"/>
    <w:rPr>
      <w:b w:val="0"/>
      <w:bCs w:val="0"/>
      <w:sz w:val="20"/>
      <w:szCs w:val="20"/>
    </w:rPr>
  </w:style>
  <w:style w:type="character" w:customStyle="1" w:styleId="ListLabel698">
    <w:name w:val="ListLabel 698"/>
    <w:qFormat/>
    <w:rsid w:val="005B407F"/>
    <w:rPr>
      <w:b w:val="0"/>
      <w:bCs/>
    </w:rPr>
  </w:style>
  <w:style w:type="character" w:customStyle="1" w:styleId="ListLabel699">
    <w:name w:val="ListLabel 699"/>
    <w:qFormat/>
    <w:rsid w:val="005B407F"/>
    <w:rPr>
      <w:b w:val="0"/>
      <w:bCs/>
    </w:rPr>
  </w:style>
  <w:style w:type="character" w:customStyle="1" w:styleId="ListLabel700">
    <w:name w:val="ListLabel 700"/>
    <w:qFormat/>
    <w:rsid w:val="005B407F"/>
    <w:rPr>
      <w:b w:val="0"/>
      <w:bCs w:val="0"/>
      <w:sz w:val="20"/>
      <w:szCs w:val="20"/>
    </w:rPr>
  </w:style>
  <w:style w:type="character" w:customStyle="1" w:styleId="ListLabel701">
    <w:name w:val="ListLabel 701"/>
    <w:qFormat/>
    <w:rsid w:val="005B407F"/>
    <w:rPr>
      <w:b w:val="0"/>
      <w:bCs/>
    </w:rPr>
  </w:style>
  <w:style w:type="character" w:customStyle="1" w:styleId="ListLabel702">
    <w:name w:val="ListLabel 702"/>
    <w:qFormat/>
    <w:rsid w:val="005B407F"/>
    <w:rPr>
      <w:b w:val="0"/>
      <w:bCs/>
    </w:rPr>
  </w:style>
  <w:style w:type="character" w:customStyle="1" w:styleId="ListLabel703">
    <w:name w:val="ListLabel 703"/>
    <w:qFormat/>
    <w:rsid w:val="005B407F"/>
    <w:rPr>
      <w:b w:val="0"/>
      <w:bCs w:val="0"/>
      <w:sz w:val="20"/>
      <w:szCs w:val="20"/>
    </w:rPr>
  </w:style>
  <w:style w:type="character" w:customStyle="1" w:styleId="ListLabel704">
    <w:name w:val="ListLabel 704"/>
    <w:qFormat/>
    <w:rsid w:val="005B407F"/>
    <w:rPr>
      <w:b w:val="0"/>
      <w:bCs/>
    </w:rPr>
  </w:style>
  <w:style w:type="character" w:customStyle="1" w:styleId="ListLabel705">
    <w:name w:val="ListLabel 705"/>
    <w:qFormat/>
    <w:rsid w:val="005B407F"/>
    <w:rPr>
      <w:b w:val="0"/>
      <w:bCs/>
    </w:rPr>
  </w:style>
  <w:style w:type="character" w:customStyle="1" w:styleId="ListLabel706">
    <w:name w:val="ListLabel 706"/>
    <w:qFormat/>
    <w:rsid w:val="005B407F"/>
    <w:rPr>
      <w:b w:val="0"/>
      <w:bCs w:val="0"/>
      <w:sz w:val="20"/>
      <w:szCs w:val="20"/>
    </w:rPr>
  </w:style>
  <w:style w:type="character" w:customStyle="1" w:styleId="ListLabel707">
    <w:name w:val="ListLabel 707"/>
    <w:qFormat/>
    <w:rsid w:val="005B407F"/>
    <w:rPr>
      <w:b w:val="0"/>
      <w:bCs/>
    </w:rPr>
  </w:style>
  <w:style w:type="character" w:customStyle="1" w:styleId="ListLabel708">
    <w:name w:val="ListLabel 708"/>
    <w:qFormat/>
    <w:rsid w:val="005B407F"/>
    <w:rPr>
      <w:b w:val="0"/>
      <w:bCs/>
    </w:rPr>
  </w:style>
  <w:style w:type="character" w:customStyle="1" w:styleId="ListLabel709">
    <w:name w:val="ListLabel 709"/>
    <w:qFormat/>
    <w:rsid w:val="005B407F"/>
    <w:rPr>
      <w:b w:val="0"/>
      <w:bCs w:val="0"/>
      <w:sz w:val="20"/>
      <w:szCs w:val="20"/>
    </w:rPr>
  </w:style>
  <w:style w:type="character" w:customStyle="1" w:styleId="ListLabel710">
    <w:name w:val="ListLabel 710"/>
    <w:qFormat/>
    <w:rsid w:val="005B407F"/>
    <w:rPr>
      <w:b w:val="0"/>
      <w:bCs/>
    </w:rPr>
  </w:style>
  <w:style w:type="character" w:customStyle="1" w:styleId="ListLabel711">
    <w:name w:val="ListLabel 711"/>
    <w:qFormat/>
    <w:rsid w:val="005B407F"/>
    <w:rPr>
      <w:b w:val="0"/>
      <w:bCs/>
    </w:rPr>
  </w:style>
  <w:style w:type="character" w:customStyle="1" w:styleId="ListLabel712">
    <w:name w:val="ListLabel 712"/>
    <w:qFormat/>
    <w:rsid w:val="005B407F"/>
    <w:rPr>
      <w:b w:val="0"/>
      <w:bCs w:val="0"/>
      <w:sz w:val="20"/>
      <w:szCs w:val="20"/>
    </w:rPr>
  </w:style>
  <w:style w:type="character" w:customStyle="1" w:styleId="ListLabel713">
    <w:name w:val="ListLabel 713"/>
    <w:qFormat/>
    <w:rsid w:val="005B407F"/>
    <w:rPr>
      <w:b w:val="0"/>
      <w:bCs/>
    </w:rPr>
  </w:style>
  <w:style w:type="character" w:customStyle="1" w:styleId="ListLabel714">
    <w:name w:val="ListLabel 714"/>
    <w:qFormat/>
    <w:rsid w:val="005B407F"/>
    <w:rPr>
      <w:b w:val="0"/>
      <w:bCs/>
    </w:rPr>
  </w:style>
  <w:style w:type="character" w:customStyle="1" w:styleId="ListLabel715">
    <w:name w:val="ListLabel 715"/>
    <w:qFormat/>
    <w:rsid w:val="005B407F"/>
    <w:rPr>
      <w:b w:val="0"/>
      <w:bCs w:val="0"/>
      <w:sz w:val="20"/>
      <w:szCs w:val="20"/>
    </w:rPr>
  </w:style>
  <w:style w:type="character" w:customStyle="1" w:styleId="ListLabel716">
    <w:name w:val="ListLabel 716"/>
    <w:qFormat/>
    <w:rsid w:val="005B407F"/>
    <w:rPr>
      <w:b w:val="0"/>
      <w:bCs/>
    </w:rPr>
  </w:style>
  <w:style w:type="character" w:customStyle="1" w:styleId="ListLabel717">
    <w:name w:val="ListLabel 717"/>
    <w:qFormat/>
    <w:rsid w:val="005B407F"/>
    <w:rPr>
      <w:b w:val="0"/>
      <w:bCs/>
    </w:rPr>
  </w:style>
  <w:style w:type="character" w:customStyle="1" w:styleId="ListLabel718">
    <w:name w:val="ListLabel 718"/>
    <w:qFormat/>
    <w:rsid w:val="005B407F"/>
    <w:rPr>
      <w:b w:val="0"/>
      <w:bCs w:val="0"/>
      <w:sz w:val="20"/>
      <w:szCs w:val="20"/>
    </w:rPr>
  </w:style>
  <w:style w:type="character" w:customStyle="1" w:styleId="ListLabel719">
    <w:name w:val="ListLabel 719"/>
    <w:qFormat/>
    <w:rsid w:val="005B407F"/>
    <w:rPr>
      <w:b w:val="0"/>
      <w:bCs/>
    </w:rPr>
  </w:style>
  <w:style w:type="character" w:customStyle="1" w:styleId="ListLabel720">
    <w:name w:val="ListLabel 720"/>
    <w:qFormat/>
    <w:rsid w:val="005B407F"/>
    <w:rPr>
      <w:b w:val="0"/>
      <w:bCs/>
    </w:rPr>
  </w:style>
  <w:style w:type="character" w:customStyle="1" w:styleId="ListLabel721">
    <w:name w:val="ListLabel 721"/>
    <w:qFormat/>
    <w:rsid w:val="005B407F"/>
    <w:rPr>
      <w:b w:val="0"/>
      <w:bCs w:val="0"/>
      <w:sz w:val="20"/>
      <w:szCs w:val="20"/>
    </w:rPr>
  </w:style>
  <w:style w:type="character" w:customStyle="1" w:styleId="ListLabel722">
    <w:name w:val="ListLabel 722"/>
    <w:qFormat/>
    <w:rsid w:val="005B407F"/>
    <w:rPr>
      <w:b w:val="0"/>
      <w:bCs/>
    </w:rPr>
  </w:style>
  <w:style w:type="character" w:customStyle="1" w:styleId="ListLabel723">
    <w:name w:val="ListLabel 723"/>
    <w:qFormat/>
    <w:rsid w:val="005B407F"/>
    <w:rPr>
      <w:b w:val="0"/>
      <w:bCs/>
    </w:rPr>
  </w:style>
  <w:style w:type="character" w:customStyle="1" w:styleId="ListLabel724">
    <w:name w:val="ListLabel 724"/>
    <w:qFormat/>
    <w:rsid w:val="005B407F"/>
    <w:rPr>
      <w:b w:val="0"/>
      <w:bCs w:val="0"/>
      <w:sz w:val="20"/>
      <w:szCs w:val="20"/>
    </w:rPr>
  </w:style>
  <w:style w:type="character" w:customStyle="1" w:styleId="ListLabel725">
    <w:name w:val="ListLabel 725"/>
    <w:qFormat/>
    <w:rsid w:val="005B407F"/>
    <w:rPr>
      <w:b w:val="0"/>
      <w:bCs/>
    </w:rPr>
  </w:style>
  <w:style w:type="character" w:customStyle="1" w:styleId="ListLabel726">
    <w:name w:val="ListLabel 726"/>
    <w:qFormat/>
    <w:rsid w:val="005B407F"/>
    <w:rPr>
      <w:b w:val="0"/>
      <w:bCs/>
    </w:rPr>
  </w:style>
  <w:style w:type="character" w:customStyle="1" w:styleId="ListLabel727">
    <w:name w:val="ListLabel 727"/>
    <w:qFormat/>
    <w:rsid w:val="005B407F"/>
    <w:rPr>
      <w:b w:val="0"/>
      <w:bCs w:val="0"/>
      <w:sz w:val="20"/>
      <w:szCs w:val="20"/>
    </w:rPr>
  </w:style>
  <w:style w:type="character" w:customStyle="1" w:styleId="ListLabel728">
    <w:name w:val="ListLabel 728"/>
    <w:qFormat/>
    <w:rsid w:val="005B407F"/>
    <w:rPr>
      <w:b w:val="0"/>
      <w:bCs/>
    </w:rPr>
  </w:style>
  <w:style w:type="character" w:customStyle="1" w:styleId="ListLabel729">
    <w:name w:val="ListLabel 729"/>
    <w:qFormat/>
    <w:rsid w:val="005B407F"/>
    <w:rPr>
      <w:b w:val="0"/>
      <w:bCs/>
    </w:rPr>
  </w:style>
  <w:style w:type="character" w:customStyle="1" w:styleId="ListLabel730">
    <w:name w:val="ListLabel 730"/>
    <w:qFormat/>
    <w:rsid w:val="005B407F"/>
    <w:rPr>
      <w:b w:val="0"/>
      <w:bCs w:val="0"/>
      <w:sz w:val="20"/>
      <w:szCs w:val="20"/>
    </w:rPr>
  </w:style>
  <w:style w:type="character" w:customStyle="1" w:styleId="ListLabel731">
    <w:name w:val="ListLabel 731"/>
    <w:qFormat/>
    <w:rsid w:val="005B407F"/>
    <w:rPr>
      <w:b w:val="0"/>
      <w:bCs/>
    </w:rPr>
  </w:style>
  <w:style w:type="character" w:customStyle="1" w:styleId="ListLabel732">
    <w:name w:val="ListLabel 732"/>
    <w:qFormat/>
    <w:rsid w:val="005B407F"/>
    <w:rPr>
      <w:b w:val="0"/>
      <w:bCs/>
    </w:rPr>
  </w:style>
  <w:style w:type="character" w:customStyle="1" w:styleId="ListLabel733">
    <w:name w:val="ListLabel 733"/>
    <w:qFormat/>
    <w:rsid w:val="005B407F"/>
    <w:rPr>
      <w:b w:val="0"/>
      <w:bCs w:val="0"/>
      <w:sz w:val="20"/>
      <w:szCs w:val="20"/>
    </w:rPr>
  </w:style>
  <w:style w:type="character" w:customStyle="1" w:styleId="ListLabel734">
    <w:name w:val="ListLabel 734"/>
    <w:qFormat/>
    <w:rsid w:val="005B407F"/>
    <w:rPr>
      <w:b w:val="0"/>
      <w:bCs/>
    </w:rPr>
  </w:style>
  <w:style w:type="character" w:customStyle="1" w:styleId="ListLabel735">
    <w:name w:val="ListLabel 735"/>
    <w:qFormat/>
    <w:rsid w:val="005B407F"/>
    <w:rPr>
      <w:b w:val="0"/>
      <w:bCs/>
    </w:rPr>
  </w:style>
  <w:style w:type="character" w:customStyle="1" w:styleId="ListLabel736">
    <w:name w:val="ListLabel 736"/>
    <w:qFormat/>
    <w:rsid w:val="005B407F"/>
    <w:rPr>
      <w:b w:val="0"/>
      <w:bCs w:val="0"/>
      <w:sz w:val="20"/>
      <w:szCs w:val="20"/>
    </w:rPr>
  </w:style>
  <w:style w:type="character" w:customStyle="1" w:styleId="ListLabel737">
    <w:name w:val="ListLabel 737"/>
    <w:qFormat/>
    <w:rsid w:val="005B407F"/>
    <w:rPr>
      <w:b w:val="0"/>
      <w:bCs/>
    </w:rPr>
  </w:style>
  <w:style w:type="character" w:customStyle="1" w:styleId="ListLabel738">
    <w:name w:val="ListLabel 738"/>
    <w:qFormat/>
    <w:rsid w:val="005B407F"/>
    <w:rPr>
      <w:b w:val="0"/>
      <w:bCs/>
    </w:rPr>
  </w:style>
  <w:style w:type="character" w:customStyle="1" w:styleId="ListLabel739">
    <w:name w:val="ListLabel 739"/>
    <w:qFormat/>
    <w:rsid w:val="005B407F"/>
    <w:rPr>
      <w:b w:val="0"/>
      <w:bCs w:val="0"/>
      <w:sz w:val="20"/>
      <w:szCs w:val="20"/>
    </w:rPr>
  </w:style>
  <w:style w:type="character" w:customStyle="1" w:styleId="ListLabel740">
    <w:name w:val="ListLabel 740"/>
    <w:qFormat/>
    <w:rsid w:val="005B407F"/>
    <w:rPr>
      <w:b w:val="0"/>
      <w:bCs/>
    </w:rPr>
  </w:style>
  <w:style w:type="character" w:customStyle="1" w:styleId="ListLabel741">
    <w:name w:val="ListLabel 741"/>
    <w:qFormat/>
    <w:rsid w:val="005B407F"/>
    <w:rPr>
      <w:b w:val="0"/>
      <w:bCs/>
    </w:rPr>
  </w:style>
  <w:style w:type="character" w:customStyle="1" w:styleId="ListLabel742">
    <w:name w:val="ListLabel 742"/>
    <w:qFormat/>
    <w:rsid w:val="005B407F"/>
    <w:rPr>
      <w:b w:val="0"/>
      <w:bCs w:val="0"/>
      <w:sz w:val="20"/>
      <w:szCs w:val="20"/>
    </w:rPr>
  </w:style>
  <w:style w:type="character" w:customStyle="1" w:styleId="ListLabel743">
    <w:name w:val="ListLabel 743"/>
    <w:qFormat/>
    <w:rsid w:val="005B407F"/>
    <w:rPr>
      <w:b w:val="0"/>
      <w:bCs/>
    </w:rPr>
  </w:style>
  <w:style w:type="character" w:customStyle="1" w:styleId="ListLabel744">
    <w:name w:val="ListLabel 744"/>
    <w:qFormat/>
    <w:rsid w:val="005B407F"/>
    <w:rPr>
      <w:b w:val="0"/>
      <w:bCs/>
    </w:rPr>
  </w:style>
  <w:style w:type="character" w:customStyle="1" w:styleId="ListLabel745">
    <w:name w:val="ListLabel 745"/>
    <w:qFormat/>
    <w:rsid w:val="005B407F"/>
    <w:rPr>
      <w:b w:val="0"/>
      <w:bCs w:val="0"/>
      <w:sz w:val="20"/>
      <w:szCs w:val="20"/>
    </w:rPr>
  </w:style>
  <w:style w:type="character" w:customStyle="1" w:styleId="ListLabel746">
    <w:name w:val="ListLabel 746"/>
    <w:qFormat/>
    <w:rsid w:val="005B407F"/>
    <w:rPr>
      <w:b w:val="0"/>
      <w:bCs/>
    </w:rPr>
  </w:style>
  <w:style w:type="character" w:customStyle="1" w:styleId="ListLabel747">
    <w:name w:val="ListLabel 747"/>
    <w:qFormat/>
    <w:rsid w:val="005B407F"/>
    <w:rPr>
      <w:b w:val="0"/>
      <w:bCs/>
    </w:rPr>
  </w:style>
  <w:style w:type="character" w:customStyle="1" w:styleId="ListLabel748">
    <w:name w:val="ListLabel 748"/>
    <w:qFormat/>
    <w:rsid w:val="005B407F"/>
    <w:rPr>
      <w:b w:val="0"/>
      <w:bCs w:val="0"/>
      <w:sz w:val="20"/>
      <w:szCs w:val="20"/>
    </w:rPr>
  </w:style>
  <w:style w:type="character" w:customStyle="1" w:styleId="ListLabel749">
    <w:name w:val="ListLabel 749"/>
    <w:qFormat/>
    <w:rsid w:val="005B407F"/>
    <w:rPr>
      <w:b w:val="0"/>
      <w:bCs/>
    </w:rPr>
  </w:style>
  <w:style w:type="character" w:customStyle="1" w:styleId="ListLabel750">
    <w:name w:val="ListLabel 750"/>
    <w:qFormat/>
    <w:rsid w:val="005B407F"/>
    <w:rPr>
      <w:b w:val="0"/>
      <w:bCs/>
    </w:rPr>
  </w:style>
  <w:style w:type="character" w:customStyle="1" w:styleId="ListLabel751">
    <w:name w:val="ListLabel 751"/>
    <w:qFormat/>
    <w:rsid w:val="005B407F"/>
    <w:rPr>
      <w:b w:val="0"/>
      <w:bCs w:val="0"/>
      <w:sz w:val="20"/>
      <w:szCs w:val="20"/>
    </w:rPr>
  </w:style>
  <w:style w:type="character" w:customStyle="1" w:styleId="ListLabel752">
    <w:name w:val="ListLabel 752"/>
    <w:qFormat/>
    <w:rsid w:val="005B407F"/>
    <w:rPr>
      <w:b w:val="0"/>
      <w:bCs/>
    </w:rPr>
  </w:style>
  <w:style w:type="character" w:customStyle="1" w:styleId="ListLabel753">
    <w:name w:val="ListLabel 753"/>
    <w:qFormat/>
    <w:rsid w:val="005B407F"/>
    <w:rPr>
      <w:b w:val="0"/>
      <w:bCs/>
    </w:rPr>
  </w:style>
  <w:style w:type="character" w:customStyle="1" w:styleId="ListLabel754">
    <w:name w:val="ListLabel 754"/>
    <w:qFormat/>
    <w:rsid w:val="005B407F"/>
    <w:rPr>
      <w:b w:val="0"/>
      <w:bCs w:val="0"/>
      <w:sz w:val="20"/>
      <w:szCs w:val="20"/>
    </w:rPr>
  </w:style>
  <w:style w:type="character" w:customStyle="1" w:styleId="ListLabel755">
    <w:name w:val="ListLabel 755"/>
    <w:qFormat/>
    <w:rsid w:val="005B407F"/>
    <w:rPr>
      <w:b w:val="0"/>
      <w:bCs/>
    </w:rPr>
  </w:style>
  <w:style w:type="character" w:customStyle="1" w:styleId="ListLabel756">
    <w:name w:val="ListLabel 756"/>
    <w:qFormat/>
    <w:rsid w:val="005B407F"/>
    <w:rPr>
      <w:b w:val="0"/>
      <w:bCs/>
    </w:rPr>
  </w:style>
  <w:style w:type="character" w:customStyle="1" w:styleId="ListLabel757">
    <w:name w:val="ListLabel 757"/>
    <w:qFormat/>
    <w:rsid w:val="005B407F"/>
    <w:rPr>
      <w:rFonts w:cs="Tahoma"/>
      <w:color w:val="auto"/>
      <w:sz w:val="20"/>
      <w:szCs w:val="20"/>
    </w:rPr>
  </w:style>
  <w:style w:type="character" w:customStyle="1" w:styleId="ListLabel758">
    <w:name w:val="ListLabel 758"/>
    <w:qFormat/>
    <w:rsid w:val="005B407F"/>
    <w:rPr>
      <w:b w:val="0"/>
      <w:bCs w:val="0"/>
      <w:sz w:val="20"/>
      <w:szCs w:val="20"/>
    </w:rPr>
  </w:style>
  <w:style w:type="character" w:customStyle="1" w:styleId="ListLabel759">
    <w:name w:val="ListLabel 759"/>
    <w:qFormat/>
    <w:rsid w:val="005B407F"/>
    <w:rPr>
      <w:rFonts w:ascii="Tahoma" w:hAnsi="Tahoma" w:cs="Tahoma"/>
      <w:color w:val="auto"/>
      <w:sz w:val="20"/>
      <w:szCs w:val="20"/>
    </w:rPr>
  </w:style>
  <w:style w:type="character" w:customStyle="1" w:styleId="ListLabel760">
    <w:name w:val="ListLabel 760"/>
    <w:qFormat/>
    <w:rsid w:val="005B407F"/>
    <w:rPr>
      <w:b w:val="0"/>
      <w:bCs w:val="0"/>
      <w:sz w:val="20"/>
      <w:szCs w:val="20"/>
    </w:rPr>
  </w:style>
  <w:style w:type="character" w:customStyle="1" w:styleId="ListLabel761">
    <w:name w:val="ListLabel 761"/>
    <w:qFormat/>
    <w:rsid w:val="005B407F"/>
    <w:rPr>
      <w:rFonts w:ascii="Tahoma" w:hAnsi="Tahoma" w:cs="Tahoma"/>
      <w:color w:val="auto"/>
      <w:sz w:val="20"/>
      <w:szCs w:val="20"/>
    </w:rPr>
  </w:style>
  <w:style w:type="character" w:customStyle="1" w:styleId="ListLabel762">
    <w:name w:val="ListLabel 762"/>
    <w:qFormat/>
    <w:rsid w:val="005B407F"/>
    <w:rPr>
      <w:b w:val="0"/>
      <w:bCs w:val="0"/>
      <w:sz w:val="20"/>
      <w:szCs w:val="20"/>
    </w:rPr>
  </w:style>
  <w:style w:type="character" w:customStyle="1" w:styleId="ListLabel763">
    <w:name w:val="ListLabel 763"/>
    <w:qFormat/>
    <w:rsid w:val="005B407F"/>
    <w:rPr>
      <w:rFonts w:ascii="Tahoma" w:hAnsi="Tahoma" w:cs="Tahoma"/>
      <w:color w:val="auto"/>
      <w:sz w:val="20"/>
      <w:szCs w:val="20"/>
    </w:rPr>
  </w:style>
  <w:style w:type="character" w:customStyle="1" w:styleId="ListLabel764">
    <w:name w:val="ListLabel 764"/>
    <w:qFormat/>
    <w:rsid w:val="005B407F"/>
    <w:rPr>
      <w:b w:val="0"/>
      <w:bCs w:val="0"/>
      <w:sz w:val="20"/>
      <w:szCs w:val="20"/>
    </w:rPr>
  </w:style>
  <w:style w:type="character" w:customStyle="1" w:styleId="ListLabel765">
    <w:name w:val="ListLabel 765"/>
    <w:qFormat/>
    <w:rsid w:val="005B407F"/>
    <w:rPr>
      <w:rFonts w:ascii="Tahoma" w:hAnsi="Tahoma" w:cs="Tahoma"/>
      <w:color w:val="auto"/>
      <w:sz w:val="20"/>
      <w:szCs w:val="20"/>
    </w:rPr>
  </w:style>
  <w:style w:type="character" w:customStyle="1" w:styleId="ListLabel766">
    <w:name w:val="ListLabel 766"/>
    <w:qFormat/>
    <w:rsid w:val="005B407F"/>
    <w:rPr>
      <w:b w:val="0"/>
      <w:bCs w:val="0"/>
      <w:sz w:val="20"/>
      <w:szCs w:val="20"/>
    </w:rPr>
  </w:style>
  <w:style w:type="character" w:customStyle="1" w:styleId="ListLabel767">
    <w:name w:val="ListLabel 767"/>
    <w:qFormat/>
    <w:rsid w:val="005B407F"/>
    <w:rPr>
      <w:rFonts w:ascii="Tahoma" w:hAnsi="Tahoma" w:cs="Tahoma"/>
      <w:color w:val="auto"/>
      <w:sz w:val="20"/>
      <w:szCs w:val="20"/>
    </w:rPr>
  </w:style>
  <w:style w:type="character" w:customStyle="1" w:styleId="ListLabel768">
    <w:name w:val="ListLabel 768"/>
    <w:qFormat/>
    <w:rsid w:val="005B407F"/>
    <w:rPr>
      <w:b w:val="0"/>
      <w:bCs w:val="0"/>
      <w:sz w:val="20"/>
      <w:szCs w:val="20"/>
    </w:rPr>
  </w:style>
  <w:style w:type="character" w:customStyle="1" w:styleId="ListLabel769">
    <w:name w:val="ListLabel 769"/>
    <w:qFormat/>
    <w:rsid w:val="005B407F"/>
    <w:rPr>
      <w:rFonts w:ascii="Tahoma" w:hAnsi="Tahoma" w:cs="Tahoma"/>
      <w:color w:val="auto"/>
      <w:sz w:val="20"/>
      <w:szCs w:val="20"/>
    </w:rPr>
  </w:style>
  <w:style w:type="character" w:customStyle="1" w:styleId="ListLabel770">
    <w:name w:val="ListLabel 770"/>
    <w:qFormat/>
    <w:rsid w:val="005B407F"/>
    <w:rPr>
      <w:b w:val="0"/>
      <w:bCs w:val="0"/>
      <w:sz w:val="20"/>
      <w:szCs w:val="20"/>
    </w:rPr>
  </w:style>
  <w:style w:type="character" w:customStyle="1" w:styleId="ListLabel771">
    <w:name w:val="ListLabel 771"/>
    <w:qFormat/>
    <w:rsid w:val="005B407F"/>
    <w:rPr>
      <w:rFonts w:ascii="Tahoma" w:hAnsi="Tahoma" w:cs="Tahoma"/>
      <w:color w:val="auto"/>
      <w:sz w:val="20"/>
      <w:szCs w:val="20"/>
    </w:rPr>
  </w:style>
  <w:style w:type="character" w:customStyle="1" w:styleId="ListLabel772">
    <w:name w:val="ListLabel 772"/>
    <w:qFormat/>
    <w:rsid w:val="005B407F"/>
    <w:rPr>
      <w:b w:val="0"/>
      <w:bCs w:val="0"/>
      <w:sz w:val="20"/>
      <w:szCs w:val="20"/>
    </w:rPr>
  </w:style>
  <w:style w:type="character" w:customStyle="1" w:styleId="ListLabel773">
    <w:name w:val="ListLabel 773"/>
    <w:qFormat/>
    <w:rsid w:val="005B407F"/>
    <w:rPr>
      <w:rFonts w:ascii="Tahoma" w:hAnsi="Tahoma" w:cs="Tahoma"/>
      <w:color w:val="auto"/>
      <w:sz w:val="20"/>
      <w:szCs w:val="20"/>
    </w:rPr>
  </w:style>
  <w:style w:type="character" w:customStyle="1" w:styleId="ListLabel774">
    <w:name w:val="ListLabel 774"/>
    <w:qFormat/>
    <w:rsid w:val="005B407F"/>
    <w:rPr>
      <w:b w:val="0"/>
      <w:bCs w:val="0"/>
      <w:sz w:val="20"/>
      <w:szCs w:val="20"/>
    </w:rPr>
  </w:style>
  <w:style w:type="character" w:customStyle="1" w:styleId="ListLabel775">
    <w:name w:val="ListLabel 775"/>
    <w:qFormat/>
    <w:rsid w:val="005B407F"/>
    <w:rPr>
      <w:rFonts w:ascii="Tahoma" w:hAnsi="Tahoma" w:cs="Tahoma"/>
      <w:color w:val="auto"/>
      <w:sz w:val="20"/>
      <w:szCs w:val="20"/>
    </w:rPr>
  </w:style>
  <w:style w:type="character" w:customStyle="1" w:styleId="ListLabel776">
    <w:name w:val="ListLabel 776"/>
    <w:qFormat/>
    <w:rsid w:val="005B407F"/>
    <w:rPr>
      <w:b w:val="0"/>
      <w:bCs w:val="0"/>
      <w:sz w:val="20"/>
      <w:szCs w:val="20"/>
    </w:rPr>
  </w:style>
  <w:style w:type="character" w:customStyle="1" w:styleId="ListLabel777">
    <w:name w:val="ListLabel 777"/>
    <w:qFormat/>
    <w:rsid w:val="005B407F"/>
    <w:rPr>
      <w:rFonts w:ascii="Tahoma" w:hAnsi="Tahoma" w:cs="Tahoma"/>
      <w:color w:val="auto"/>
      <w:sz w:val="20"/>
      <w:szCs w:val="20"/>
    </w:rPr>
  </w:style>
  <w:style w:type="character" w:customStyle="1" w:styleId="ListLabel778">
    <w:name w:val="ListLabel 778"/>
    <w:qFormat/>
    <w:rsid w:val="005B407F"/>
    <w:rPr>
      <w:b w:val="0"/>
      <w:bCs w:val="0"/>
      <w:sz w:val="20"/>
      <w:szCs w:val="20"/>
    </w:rPr>
  </w:style>
  <w:style w:type="character" w:customStyle="1" w:styleId="ListLabel779">
    <w:name w:val="ListLabel 779"/>
    <w:qFormat/>
    <w:rsid w:val="005B407F"/>
    <w:rPr>
      <w:rFonts w:ascii="Tahoma" w:hAnsi="Tahoma" w:cs="Tahoma"/>
      <w:color w:val="auto"/>
      <w:sz w:val="20"/>
      <w:szCs w:val="20"/>
    </w:rPr>
  </w:style>
  <w:style w:type="character" w:customStyle="1" w:styleId="ListLabel780">
    <w:name w:val="ListLabel 780"/>
    <w:qFormat/>
    <w:rsid w:val="005B407F"/>
    <w:rPr>
      <w:b w:val="0"/>
      <w:bCs w:val="0"/>
      <w:sz w:val="20"/>
      <w:szCs w:val="20"/>
    </w:rPr>
  </w:style>
  <w:style w:type="character" w:customStyle="1" w:styleId="ListLabel781">
    <w:name w:val="ListLabel 781"/>
    <w:qFormat/>
    <w:rsid w:val="005B407F"/>
    <w:rPr>
      <w:rFonts w:ascii="Tahoma" w:hAnsi="Tahoma" w:cs="Tahoma"/>
      <w:color w:val="auto"/>
      <w:sz w:val="20"/>
      <w:szCs w:val="20"/>
    </w:rPr>
  </w:style>
  <w:style w:type="character" w:customStyle="1" w:styleId="ListLabel782">
    <w:name w:val="ListLabel 782"/>
    <w:qFormat/>
    <w:rsid w:val="005B407F"/>
    <w:rPr>
      <w:b w:val="0"/>
      <w:bCs w:val="0"/>
      <w:sz w:val="20"/>
      <w:szCs w:val="20"/>
    </w:rPr>
  </w:style>
  <w:style w:type="character" w:customStyle="1" w:styleId="ListLabel783">
    <w:name w:val="ListLabel 783"/>
    <w:qFormat/>
    <w:rsid w:val="005B407F"/>
    <w:rPr>
      <w:rFonts w:ascii="Tahoma" w:hAnsi="Tahoma" w:cs="Tahoma"/>
      <w:color w:val="auto"/>
      <w:sz w:val="20"/>
      <w:szCs w:val="20"/>
    </w:rPr>
  </w:style>
  <w:style w:type="character" w:customStyle="1" w:styleId="ListLabel784">
    <w:name w:val="ListLabel 784"/>
    <w:qFormat/>
    <w:rsid w:val="005B407F"/>
    <w:rPr>
      <w:b w:val="0"/>
      <w:bCs w:val="0"/>
      <w:sz w:val="20"/>
      <w:szCs w:val="20"/>
    </w:rPr>
  </w:style>
  <w:style w:type="character" w:customStyle="1" w:styleId="ListLabel785">
    <w:name w:val="ListLabel 785"/>
    <w:qFormat/>
    <w:rsid w:val="005B407F"/>
    <w:rPr>
      <w:rFonts w:ascii="Tahoma" w:hAnsi="Tahoma" w:cs="Tahoma"/>
      <w:color w:val="auto"/>
      <w:sz w:val="20"/>
      <w:szCs w:val="20"/>
    </w:rPr>
  </w:style>
  <w:style w:type="character" w:customStyle="1" w:styleId="ListLabel786">
    <w:name w:val="ListLabel 786"/>
    <w:qFormat/>
    <w:rsid w:val="005B407F"/>
    <w:rPr>
      <w:b w:val="0"/>
      <w:bCs w:val="0"/>
      <w:sz w:val="20"/>
      <w:szCs w:val="20"/>
    </w:rPr>
  </w:style>
  <w:style w:type="character" w:customStyle="1" w:styleId="ListLabel787">
    <w:name w:val="ListLabel 787"/>
    <w:qFormat/>
    <w:rsid w:val="005B407F"/>
    <w:rPr>
      <w:rFonts w:ascii="Tahoma" w:hAnsi="Tahoma" w:cs="Tahoma"/>
      <w:color w:val="auto"/>
      <w:sz w:val="20"/>
      <w:szCs w:val="20"/>
    </w:rPr>
  </w:style>
  <w:style w:type="character" w:customStyle="1" w:styleId="ListLabel788">
    <w:name w:val="ListLabel 788"/>
    <w:qFormat/>
    <w:rsid w:val="005B407F"/>
    <w:rPr>
      <w:b w:val="0"/>
      <w:bCs w:val="0"/>
      <w:sz w:val="20"/>
      <w:szCs w:val="20"/>
    </w:rPr>
  </w:style>
  <w:style w:type="character" w:customStyle="1" w:styleId="ListLabel789">
    <w:name w:val="ListLabel 789"/>
    <w:qFormat/>
    <w:rsid w:val="005B407F"/>
    <w:rPr>
      <w:rFonts w:ascii="Tahoma" w:hAnsi="Tahoma" w:cs="Tahoma"/>
      <w:color w:val="auto"/>
      <w:sz w:val="20"/>
      <w:szCs w:val="20"/>
    </w:rPr>
  </w:style>
  <w:style w:type="character" w:customStyle="1" w:styleId="ListLabel790">
    <w:name w:val="ListLabel 790"/>
    <w:qFormat/>
    <w:rsid w:val="005B407F"/>
    <w:rPr>
      <w:b w:val="0"/>
      <w:bCs w:val="0"/>
      <w:sz w:val="20"/>
      <w:szCs w:val="20"/>
    </w:rPr>
  </w:style>
  <w:style w:type="character" w:customStyle="1" w:styleId="ListLabel791">
    <w:name w:val="ListLabel 791"/>
    <w:qFormat/>
    <w:rsid w:val="005B407F"/>
    <w:rPr>
      <w:b w:val="0"/>
      <w:bCs w:val="0"/>
      <w:sz w:val="20"/>
      <w:szCs w:val="20"/>
    </w:rPr>
  </w:style>
  <w:style w:type="character" w:customStyle="1" w:styleId="ListLabel792">
    <w:name w:val="ListLabel 792"/>
    <w:qFormat/>
    <w:rsid w:val="005B407F"/>
    <w:rPr>
      <w:rFonts w:ascii="Tahoma" w:hAnsi="Tahoma"/>
      <w:b w:val="0"/>
      <w:bCs/>
    </w:rPr>
  </w:style>
  <w:style w:type="character" w:customStyle="1" w:styleId="ListLabel793">
    <w:name w:val="ListLabel 793"/>
    <w:qFormat/>
    <w:rsid w:val="005B407F"/>
    <w:rPr>
      <w:b w:val="0"/>
      <w:bCs/>
    </w:rPr>
  </w:style>
  <w:style w:type="character" w:customStyle="1" w:styleId="ListLabel794">
    <w:name w:val="ListLabel 794"/>
    <w:qFormat/>
    <w:rsid w:val="005B407F"/>
    <w:rPr>
      <w:b w:val="0"/>
      <w:bCs w:val="0"/>
      <w:sz w:val="20"/>
      <w:szCs w:val="20"/>
    </w:rPr>
  </w:style>
  <w:style w:type="character" w:customStyle="1" w:styleId="ListLabel795">
    <w:name w:val="ListLabel 795"/>
    <w:qFormat/>
    <w:rsid w:val="005B407F"/>
    <w:rPr>
      <w:rFonts w:ascii="Tahoma" w:hAnsi="Tahoma"/>
      <w:b w:val="0"/>
      <w:bCs/>
    </w:rPr>
  </w:style>
  <w:style w:type="character" w:customStyle="1" w:styleId="ListLabel796">
    <w:name w:val="ListLabel 796"/>
    <w:qFormat/>
    <w:rsid w:val="005B407F"/>
    <w:rPr>
      <w:b w:val="0"/>
      <w:bCs/>
    </w:rPr>
  </w:style>
  <w:style w:type="character" w:customStyle="1" w:styleId="ListLabel797">
    <w:name w:val="ListLabel 797"/>
    <w:qFormat/>
    <w:rsid w:val="005B407F"/>
    <w:rPr>
      <w:b w:val="0"/>
      <w:bCs w:val="0"/>
      <w:sz w:val="20"/>
      <w:szCs w:val="20"/>
    </w:rPr>
  </w:style>
  <w:style w:type="character" w:customStyle="1" w:styleId="ListLabel798">
    <w:name w:val="ListLabel 798"/>
    <w:qFormat/>
    <w:rsid w:val="005B407F"/>
    <w:rPr>
      <w:b w:val="0"/>
      <w:bCs/>
    </w:rPr>
  </w:style>
  <w:style w:type="character" w:customStyle="1" w:styleId="ListLabel799">
    <w:name w:val="ListLabel 799"/>
    <w:qFormat/>
    <w:rsid w:val="005B407F"/>
    <w:rPr>
      <w:rFonts w:ascii="Tahoma" w:hAnsi="Tahoma"/>
      <w:b w:val="0"/>
      <w:bCs/>
    </w:rPr>
  </w:style>
  <w:style w:type="character" w:customStyle="1" w:styleId="ListLabel800">
    <w:name w:val="ListLabel 800"/>
    <w:qFormat/>
    <w:rsid w:val="005B407F"/>
    <w:rPr>
      <w:b w:val="0"/>
      <w:bCs w:val="0"/>
      <w:sz w:val="20"/>
      <w:szCs w:val="20"/>
    </w:rPr>
  </w:style>
  <w:style w:type="character" w:customStyle="1" w:styleId="ListLabel801">
    <w:name w:val="ListLabel 801"/>
    <w:qFormat/>
    <w:rsid w:val="005B407F"/>
    <w:rPr>
      <w:b w:val="0"/>
      <w:bCs/>
    </w:rPr>
  </w:style>
  <w:style w:type="character" w:customStyle="1" w:styleId="ListLabel802">
    <w:name w:val="ListLabel 802"/>
    <w:qFormat/>
    <w:rsid w:val="005B407F"/>
    <w:rPr>
      <w:rFonts w:ascii="Tahoma" w:hAnsi="Tahoma"/>
      <w:b/>
      <w:bCs/>
    </w:rPr>
  </w:style>
  <w:style w:type="character" w:customStyle="1" w:styleId="ListLabel803">
    <w:name w:val="ListLabel 803"/>
    <w:qFormat/>
    <w:rsid w:val="005B407F"/>
    <w:rPr>
      <w:b w:val="0"/>
      <w:bCs w:val="0"/>
      <w:sz w:val="20"/>
      <w:szCs w:val="20"/>
    </w:rPr>
  </w:style>
  <w:style w:type="character" w:customStyle="1" w:styleId="ListLabel804">
    <w:name w:val="ListLabel 804"/>
    <w:qFormat/>
    <w:rsid w:val="005B407F"/>
    <w:rPr>
      <w:b w:val="0"/>
      <w:bCs/>
    </w:rPr>
  </w:style>
  <w:style w:type="character" w:customStyle="1" w:styleId="ListLabel805">
    <w:name w:val="ListLabel 805"/>
    <w:qFormat/>
    <w:rsid w:val="005B407F"/>
    <w:rPr>
      <w:rFonts w:ascii="Tahoma" w:hAnsi="Tahoma"/>
      <w:b w:val="0"/>
      <w:bCs/>
    </w:rPr>
  </w:style>
  <w:style w:type="character" w:customStyle="1" w:styleId="ListLabel806">
    <w:name w:val="ListLabel 806"/>
    <w:qFormat/>
    <w:rsid w:val="005B407F"/>
    <w:rPr>
      <w:b w:val="0"/>
      <w:bCs w:val="0"/>
      <w:sz w:val="20"/>
      <w:szCs w:val="20"/>
    </w:rPr>
  </w:style>
  <w:style w:type="character" w:customStyle="1" w:styleId="ListLabel807">
    <w:name w:val="ListLabel 807"/>
    <w:qFormat/>
    <w:rsid w:val="005B407F"/>
    <w:rPr>
      <w:b w:val="0"/>
      <w:bCs/>
    </w:rPr>
  </w:style>
  <w:style w:type="character" w:customStyle="1" w:styleId="ListLabel808">
    <w:name w:val="ListLabel 808"/>
    <w:qFormat/>
    <w:rsid w:val="005B407F"/>
    <w:rPr>
      <w:rFonts w:ascii="Tahoma" w:hAnsi="Tahoma"/>
      <w:b w:val="0"/>
      <w:bCs/>
    </w:rPr>
  </w:style>
  <w:style w:type="character" w:customStyle="1" w:styleId="ListLabel809">
    <w:name w:val="ListLabel 809"/>
    <w:qFormat/>
    <w:rsid w:val="005B407F"/>
    <w:rPr>
      <w:b w:val="0"/>
      <w:bCs w:val="0"/>
      <w:sz w:val="20"/>
      <w:szCs w:val="20"/>
    </w:rPr>
  </w:style>
  <w:style w:type="character" w:customStyle="1" w:styleId="ListLabel810">
    <w:name w:val="ListLabel 810"/>
    <w:qFormat/>
    <w:rsid w:val="005B407F"/>
    <w:rPr>
      <w:rFonts w:ascii="Tahoma" w:hAnsi="Tahoma"/>
      <w:b/>
      <w:bCs/>
      <w:sz w:val="20"/>
    </w:rPr>
  </w:style>
  <w:style w:type="character" w:customStyle="1" w:styleId="ListLabel811">
    <w:name w:val="ListLabel 811"/>
    <w:qFormat/>
    <w:rsid w:val="005B407F"/>
    <w:rPr>
      <w:b w:val="0"/>
      <w:bCs/>
    </w:rPr>
  </w:style>
  <w:style w:type="character" w:customStyle="1" w:styleId="ListLabel812">
    <w:name w:val="ListLabel 812"/>
    <w:qFormat/>
    <w:rsid w:val="005B407F"/>
    <w:rPr>
      <w:b w:val="0"/>
      <w:bCs w:val="0"/>
      <w:sz w:val="20"/>
      <w:szCs w:val="20"/>
    </w:rPr>
  </w:style>
  <w:style w:type="character" w:customStyle="1" w:styleId="ListLabel813">
    <w:name w:val="ListLabel 813"/>
    <w:qFormat/>
    <w:rsid w:val="005B407F"/>
    <w:rPr>
      <w:rFonts w:ascii="Tahoma" w:hAnsi="Tahoma"/>
      <w:b/>
      <w:bCs/>
      <w:sz w:val="20"/>
    </w:rPr>
  </w:style>
  <w:style w:type="character" w:customStyle="1" w:styleId="ListLabel814">
    <w:name w:val="ListLabel 814"/>
    <w:qFormat/>
    <w:rsid w:val="005B407F"/>
    <w:rPr>
      <w:b w:val="0"/>
      <w:bCs/>
    </w:rPr>
  </w:style>
  <w:style w:type="character" w:customStyle="1" w:styleId="ListLabel815">
    <w:name w:val="ListLabel 815"/>
    <w:qFormat/>
    <w:rsid w:val="005B407F"/>
    <w:rPr>
      <w:rFonts w:ascii="Tahoma" w:hAnsi="Tahoma"/>
      <w:b/>
      <w:bCs w:val="0"/>
      <w:sz w:val="20"/>
      <w:szCs w:val="20"/>
    </w:rPr>
  </w:style>
  <w:style w:type="character" w:customStyle="1" w:styleId="ListLabel816">
    <w:name w:val="ListLabel 816"/>
    <w:qFormat/>
    <w:rsid w:val="005B407F"/>
    <w:rPr>
      <w:b w:val="0"/>
      <w:bCs/>
    </w:rPr>
  </w:style>
  <w:style w:type="character" w:customStyle="1" w:styleId="ListLabel817">
    <w:name w:val="ListLabel 817"/>
    <w:qFormat/>
    <w:rsid w:val="005B407F"/>
    <w:rPr>
      <w:b w:val="0"/>
      <w:bCs/>
    </w:rPr>
  </w:style>
  <w:style w:type="character" w:customStyle="1" w:styleId="ListLabel818">
    <w:name w:val="ListLabel 818"/>
    <w:qFormat/>
    <w:rsid w:val="005B407F"/>
    <w:rPr>
      <w:b w:val="0"/>
      <w:bCs w:val="0"/>
      <w:sz w:val="20"/>
      <w:szCs w:val="20"/>
    </w:rPr>
  </w:style>
  <w:style w:type="character" w:customStyle="1" w:styleId="ListLabel819">
    <w:name w:val="ListLabel 819"/>
    <w:qFormat/>
    <w:rsid w:val="005B407F"/>
    <w:rPr>
      <w:rFonts w:ascii="Tahoma" w:hAnsi="Tahoma"/>
      <w:b w:val="0"/>
      <w:bCs/>
    </w:rPr>
  </w:style>
  <w:style w:type="character" w:customStyle="1" w:styleId="ListLabel820">
    <w:name w:val="ListLabel 820"/>
    <w:qFormat/>
    <w:rsid w:val="005B407F"/>
    <w:rPr>
      <w:b w:val="0"/>
      <w:bCs/>
    </w:rPr>
  </w:style>
  <w:style w:type="character" w:customStyle="1" w:styleId="ListLabel821">
    <w:name w:val="ListLabel 821"/>
    <w:qFormat/>
    <w:rsid w:val="005B407F"/>
    <w:rPr>
      <w:b w:val="0"/>
      <w:bCs w:val="0"/>
      <w:sz w:val="20"/>
      <w:szCs w:val="20"/>
    </w:rPr>
  </w:style>
  <w:style w:type="character" w:customStyle="1" w:styleId="ListLabel822">
    <w:name w:val="ListLabel 822"/>
    <w:qFormat/>
    <w:rsid w:val="005B407F"/>
    <w:rPr>
      <w:b w:val="0"/>
      <w:bCs/>
    </w:rPr>
  </w:style>
  <w:style w:type="character" w:customStyle="1" w:styleId="ListLabel823">
    <w:name w:val="ListLabel 823"/>
    <w:qFormat/>
    <w:rsid w:val="005B407F"/>
    <w:rPr>
      <w:rFonts w:ascii="Tahoma" w:hAnsi="Tahoma"/>
      <w:b w:val="0"/>
      <w:bCs/>
    </w:rPr>
  </w:style>
  <w:style w:type="character" w:customStyle="1" w:styleId="ListLabel824">
    <w:name w:val="ListLabel 824"/>
    <w:qFormat/>
    <w:rsid w:val="005B407F"/>
    <w:rPr>
      <w:b w:val="0"/>
      <w:bCs w:val="0"/>
      <w:sz w:val="20"/>
      <w:szCs w:val="20"/>
    </w:rPr>
  </w:style>
  <w:style w:type="character" w:customStyle="1" w:styleId="ListLabel825">
    <w:name w:val="ListLabel 825"/>
    <w:qFormat/>
    <w:rsid w:val="005B407F"/>
    <w:rPr>
      <w:b w:val="0"/>
      <w:bCs/>
    </w:rPr>
  </w:style>
  <w:style w:type="character" w:customStyle="1" w:styleId="ListLabel826">
    <w:name w:val="ListLabel 826"/>
    <w:qFormat/>
    <w:rsid w:val="005B407F"/>
    <w:rPr>
      <w:rFonts w:ascii="Tahoma" w:hAnsi="Tahoma"/>
      <w:b w:val="0"/>
      <w:bCs/>
    </w:rPr>
  </w:style>
  <w:style w:type="character" w:customStyle="1" w:styleId="ListLabel827">
    <w:name w:val="ListLabel 827"/>
    <w:qFormat/>
    <w:rsid w:val="005B407F"/>
    <w:rPr>
      <w:b w:val="0"/>
      <w:bCs w:val="0"/>
      <w:sz w:val="20"/>
      <w:szCs w:val="20"/>
    </w:rPr>
  </w:style>
  <w:style w:type="character" w:customStyle="1" w:styleId="ListLabel828">
    <w:name w:val="ListLabel 828"/>
    <w:qFormat/>
    <w:rsid w:val="005B407F"/>
    <w:rPr>
      <w:b w:val="0"/>
      <w:bCs/>
    </w:rPr>
  </w:style>
  <w:style w:type="character" w:customStyle="1" w:styleId="ListLabel829">
    <w:name w:val="ListLabel 829"/>
    <w:qFormat/>
    <w:rsid w:val="005B407F"/>
    <w:rPr>
      <w:rFonts w:ascii="Tahoma" w:hAnsi="Tahoma"/>
      <w:b w:val="0"/>
      <w:bCs/>
    </w:rPr>
  </w:style>
  <w:style w:type="character" w:customStyle="1" w:styleId="ListLabel830">
    <w:name w:val="ListLabel 830"/>
    <w:qFormat/>
    <w:rsid w:val="005B407F"/>
    <w:rPr>
      <w:b w:val="0"/>
      <w:bCs w:val="0"/>
      <w:sz w:val="20"/>
      <w:szCs w:val="20"/>
    </w:rPr>
  </w:style>
  <w:style w:type="character" w:customStyle="1" w:styleId="ListLabel831">
    <w:name w:val="ListLabel 831"/>
    <w:qFormat/>
    <w:rsid w:val="005B407F"/>
    <w:rPr>
      <w:b w:val="0"/>
      <w:bCs/>
    </w:rPr>
  </w:style>
  <w:style w:type="character" w:customStyle="1" w:styleId="ListLabel832">
    <w:name w:val="ListLabel 832"/>
    <w:qFormat/>
    <w:rsid w:val="005B407F"/>
    <w:rPr>
      <w:b w:val="0"/>
      <w:bCs/>
    </w:rPr>
  </w:style>
  <w:style w:type="character" w:customStyle="1" w:styleId="ListLabel833">
    <w:name w:val="ListLabel 833"/>
    <w:qFormat/>
    <w:rsid w:val="005B407F"/>
    <w:rPr>
      <w:b w:val="0"/>
      <w:bCs w:val="0"/>
      <w:sz w:val="20"/>
      <w:szCs w:val="20"/>
    </w:rPr>
  </w:style>
  <w:style w:type="character" w:customStyle="1" w:styleId="ListLabel834">
    <w:name w:val="ListLabel 834"/>
    <w:qFormat/>
    <w:rsid w:val="005B407F"/>
    <w:rPr>
      <w:b w:val="0"/>
      <w:bCs/>
    </w:rPr>
  </w:style>
  <w:style w:type="character" w:customStyle="1" w:styleId="ListLabel835">
    <w:name w:val="ListLabel 835"/>
    <w:qFormat/>
    <w:rsid w:val="005B407F"/>
    <w:rPr>
      <w:b w:val="0"/>
      <w:bCs/>
    </w:rPr>
  </w:style>
  <w:style w:type="character" w:customStyle="1" w:styleId="ListLabel836">
    <w:name w:val="ListLabel 836"/>
    <w:qFormat/>
    <w:rsid w:val="005B407F"/>
    <w:rPr>
      <w:b w:val="0"/>
      <w:bCs w:val="0"/>
      <w:sz w:val="20"/>
      <w:szCs w:val="20"/>
    </w:rPr>
  </w:style>
  <w:style w:type="character" w:customStyle="1" w:styleId="ListLabel837">
    <w:name w:val="ListLabel 837"/>
    <w:qFormat/>
    <w:rsid w:val="005B407F"/>
    <w:rPr>
      <w:b w:val="0"/>
      <w:bCs/>
    </w:rPr>
  </w:style>
  <w:style w:type="character" w:customStyle="1" w:styleId="ListLabel838">
    <w:name w:val="ListLabel 838"/>
    <w:qFormat/>
    <w:rsid w:val="005B407F"/>
    <w:rPr>
      <w:b w:val="0"/>
      <w:bCs/>
    </w:rPr>
  </w:style>
  <w:style w:type="character" w:customStyle="1" w:styleId="ListLabel839">
    <w:name w:val="ListLabel 839"/>
    <w:qFormat/>
    <w:rsid w:val="005B407F"/>
    <w:rPr>
      <w:b w:val="0"/>
      <w:bCs w:val="0"/>
      <w:sz w:val="20"/>
      <w:szCs w:val="20"/>
    </w:rPr>
  </w:style>
  <w:style w:type="character" w:customStyle="1" w:styleId="ListLabel840">
    <w:name w:val="ListLabel 840"/>
    <w:qFormat/>
    <w:rsid w:val="005B407F"/>
    <w:rPr>
      <w:rFonts w:ascii="Tahoma" w:hAnsi="Tahoma"/>
      <w:b w:val="0"/>
      <w:bCs/>
    </w:rPr>
  </w:style>
  <w:style w:type="character" w:customStyle="1" w:styleId="ListLabel841">
    <w:name w:val="ListLabel 841"/>
    <w:qFormat/>
    <w:rsid w:val="005B407F"/>
    <w:rPr>
      <w:b w:val="0"/>
      <w:bCs/>
    </w:rPr>
  </w:style>
  <w:style w:type="character" w:customStyle="1" w:styleId="ListLabel842">
    <w:name w:val="ListLabel 842"/>
    <w:qFormat/>
    <w:rsid w:val="005B407F"/>
    <w:rPr>
      <w:b w:val="0"/>
      <w:bCs w:val="0"/>
      <w:sz w:val="20"/>
      <w:szCs w:val="20"/>
    </w:rPr>
  </w:style>
  <w:style w:type="character" w:customStyle="1" w:styleId="ListLabel843">
    <w:name w:val="ListLabel 843"/>
    <w:qFormat/>
    <w:rsid w:val="005B407F"/>
    <w:rPr>
      <w:rFonts w:ascii="Tahoma" w:hAnsi="Tahoma"/>
      <w:b w:val="0"/>
      <w:bCs/>
    </w:rPr>
  </w:style>
  <w:style w:type="character" w:customStyle="1" w:styleId="ListLabel844">
    <w:name w:val="ListLabel 844"/>
    <w:qFormat/>
    <w:rsid w:val="005B407F"/>
    <w:rPr>
      <w:b w:val="0"/>
      <w:bCs/>
    </w:rPr>
  </w:style>
  <w:style w:type="character" w:customStyle="1" w:styleId="ListLabel845">
    <w:name w:val="ListLabel 845"/>
    <w:qFormat/>
    <w:rsid w:val="005B407F"/>
    <w:rPr>
      <w:b w:val="0"/>
      <w:bCs w:val="0"/>
      <w:sz w:val="20"/>
      <w:szCs w:val="20"/>
    </w:rPr>
  </w:style>
  <w:style w:type="character" w:customStyle="1" w:styleId="ListLabel846">
    <w:name w:val="ListLabel 846"/>
    <w:qFormat/>
    <w:rsid w:val="005B407F"/>
    <w:rPr>
      <w:rFonts w:ascii="Tahoma" w:hAnsi="Tahoma"/>
      <w:b w:val="0"/>
      <w:bCs/>
    </w:rPr>
  </w:style>
  <w:style w:type="character" w:customStyle="1" w:styleId="ListLabel847">
    <w:name w:val="ListLabel 847"/>
    <w:qFormat/>
    <w:rsid w:val="005B407F"/>
    <w:rPr>
      <w:b w:val="0"/>
      <w:bCs/>
    </w:rPr>
  </w:style>
  <w:style w:type="character" w:customStyle="1" w:styleId="ListLabel848">
    <w:name w:val="ListLabel 848"/>
    <w:qFormat/>
    <w:rsid w:val="005B407F"/>
    <w:rPr>
      <w:b w:val="0"/>
      <w:bCs w:val="0"/>
      <w:sz w:val="20"/>
      <w:szCs w:val="20"/>
    </w:rPr>
  </w:style>
  <w:style w:type="character" w:customStyle="1" w:styleId="ListLabel849">
    <w:name w:val="ListLabel 849"/>
    <w:qFormat/>
    <w:rsid w:val="005B407F"/>
    <w:rPr>
      <w:b w:val="0"/>
      <w:bCs/>
    </w:rPr>
  </w:style>
  <w:style w:type="character" w:customStyle="1" w:styleId="ListLabel850">
    <w:name w:val="ListLabel 850"/>
    <w:qFormat/>
    <w:rsid w:val="005B407F"/>
    <w:rPr>
      <w:rFonts w:ascii="Tahoma" w:hAnsi="Tahoma"/>
      <w:b w:val="0"/>
      <w:bCs/>
    </w:rPr>
  </w:style>
  <w:style w:type="character" w:customStyle="1" w:styleId="ListLabel851">
    <w:name w:val="ListLabel 851"/>
    <w:qFormat/>
    <w:rsid w:val="005B407F"/>
    <w:rPr>
      <w:b w:val="0"/>
      <w:bCs w:val="0"/>
      <w:sz w:val="20"/>
      <w:szCs w:val="20"/>
    </w:rPr>
  </w:style>
  <w:style w:type="character" w:customStyle="1" w:styleId="ListLabel852">
    <w:name w:val="ListLabel 852"/>
    <w:qFormat/>
    <w:rsid w:val="005B407F"/>
    <w:rPr>
      <w:b w:val="0"/>
      <w:bCs/>
    </w:rPr>
  </w:style>
  <w:style w:type="character" w:customStyle="1" w:styleId="ListLabel853">
    <w:name w:val="ListLabel 853"/>
    <w:qFormat/>
    <w:rsid w:val="005B407F"/>
    <w:rPr>
      <w:rFonts w:ascii="Tahoma" w:hAnsi="Tahoma"/>
      <w:b w:val="0"/>
      <w:bCs/>
    </w:rPr>
  </w:style>
  <w:style w:type="character" w:customStyle="1" w:styleId="ListLabel854">
    <w:name w:val="ListLabel 854"/>
    <w:qFormat/>
    <w:rsid w:val="005B407F"/>
    <w:rPr>
      <w:b w:val="0"/>
      <w:bCs w:val="0"/>
      <w:sz w:val="20"/>
      <w:szCs w:val="20"/>
    </w:rPr>
  </w:style>
  <w:style w:type="character" w:customStyle="1" w:styleId="ListLabel855">
    <w:name w:val="ListLabel 855"/>
    <w:qFormat/>
    <w:rsid w:val="005B407F"/>
    <w:rPr>
      <w:b w:val="0"/>
      <w:bCs/>
    </w:rPr>
  </w:style>
  <w:style w:type="character" w:customStyle="1" w:styleId="ListLabel856">
    <w:name w:val="ListLabel 856"/>
    <w:qFormat/>
    <w:rsid w:val="005B407F"/>
    <w:rPr>
      <w:rFonts w:ascii="Tahoma" w:hAnsi="Tahoma"/>
      <w:b w:val="0"/>
      <w:bCs/>
    </w:rPr>
  </w:style>
  <w:style w:type="character" w:customStyle="1" w:styleId="ListLabel857">
    <w:name w:val="ListLabel 857"/>
    <w:qFormat/>
    <w:rsid w:val="005B407F"/>
    <w:rPr>
      <w:b w:val="0"/>
      <w:bCs w:val="0"/>
      <w:sz w:val="20"/>
      <w:szCs w:val="20"/>
    </w:rPr>
  </w:style>
  <w:style w:type="character" w:customStyle="1" w:styleId="ListLabel858">
    <w:name w:val="ListLabel 858"/>
    <w:qFormat/>
    <w:rsid w:val="005B407F"/>
    <w:rPr>
      <w:rFonts w:ascii="Tahoma" w:hAnsi="Tahoma"/>
      <w:b w:val="0"/>
      <w:bCs/>
    </w:rPr>
  </w:style>
  <w:style w:type="character" w:customStyle="1" w:styleId="ListLabel859">
    <w:name w:val="ListLabel 859"/>
    <w:qFormat/>
    <w:rsid w:val="005B407F"/>
    <w:rPr>
      <w:b w:val="0"/>
      <w:bCs/>
    </w:rPr>
  </w:style>
  <w:style w:type="character" w:customStyle="1" w:styleId="ListLabel860">
    <w:name w:val="ListLabel 860"/>
    <w:qFormat/>
    <w:rsid w:val="005B407F"/>
    <w:rPr>
      <w:rFonts w:ascii="Tahoma" w:hAnsi="Tahoma"/>
      <w:b/>
      <w:bCs w:val="0"/>
      <w:sz w:val="20"/>
      <w:szCs w:val="20"/>
    </w:rPr>
  </w:style>
  <w:style w:type="character" w:customStyle="1" w:styleId="ListLabel861">
    <w:name w:val="ListLabel 861"/>
    <w:qFormat/>
    <w:rsid w:val="005B407F"/>
    <w:rPr>
      <w:b w:val="0"/>
      <w:bCs/>
    </w:rPr>
  </w:style>
  <w:style w:type="character" w:customStyle="1" w:styleId="ListLabel862">
    <w:name w:val="ListLabel 862"/>
    <w:qFormat/>
    <w:rsid w:val="005B407F"/>
    <w:rPr>
      <w:b w:val="0"/>
      <w:bCs/>
    </w:rPr>
  </w:style>
  <w:style w:type="character" w:customStyle="1" w:styleId="ListLabel863">
    <w:name w:val="ListLabel 863"/>
    <w:qFormat/>
    <w:rsid w:val="005B407F"/>
    <w:rPr>
      <w:b w:val="0"/>
      <w:bCs w:val="0"/>
      <w:sz w:val="20"/>
      <w:szCs w:val="20"/>
    </w:rPr>
  </w:style>
  <w:style w:type="character" w:customStyle="1" w:styleId="ListLabel864">
    <w:name w:val="ListLabel 864"/>
    <w:qFormat/>
    <w:rsid w:val="005B407F"/>
    <w:rPr>
      <w:rFonts w:ascii="Tahoma" w:hAnsi="Tahoma"/>
      <w:b w:val="0"/>
      <w:bCs/>
    </w:rPr>
  </w:style>
  <w:style w:type="character" w:customStyle="1" w:styleId="ListLabel865">
    <w:name w:val="ListLabel 865"/>
    <w:qFormat/>
    <w:rsid w:val="005B407F"/>
    <w:rPr>
      <w:b w:val="0"/>
      <w:bCs/>
    </w:rPr>
  </w:style>
  <w:style w:type="character" w:customStyle="1" w:styleId="ListLabel866">
    <w:name w:val="ListLabel 866"/>
    <w:qFormat/>
    <w:rsid w:val="005B407F"/>
    <w:rPr>
      <w:b w:val="0"/>
      <w:bCs w:val="0"/>
      <w:sz w:val="20"/>
      <w:szCs w:val="20"/>
    </w:rPr>
  </w:style>
  <w:style w:type="character" w:customStyle="1" w:styleId="ListLabel867">
    <w:name w:val="ListLabel 867"/>
    <w:qFormat/>
    <w:rsid w:val="005B407F"/>
    <w:rPr>
      <w:rFonts w:ascii="Tahoma" w:hAnsi="Tahoma"/>
      <w:b w:val="0"/>
      <w:bCs/>
    </w:rPr>
  </w:style>
  <w:style w:type="character" w:customStyle="1" w:styleId="ListLabel868">
    <w:name w:val="ListLabel 868"/>
    <w:qFormat/>
    <w:rsid w:val="005B407F"/>
    <w:rPr>
      <w:b w:val="0"/>
      <w:bCs/>
    </w:rPr>
  </w:style>
  <w:style w:type="character" w:customStyle="1" w:styleId="ListLabel869">
    <w:name w:val="ListLabel 869"/>
    <w:qFormat/>
    <w:rsid w:val="005B407F"/>
    <w:rPr>
      <w:b w:val="0"/>
      <w:bCs w:val="0"/>
      <w:sz w:val="20"/>
      <w:szCs w:val="20"/>
    </w:rPr>
  </w:style>
  <w:style w:type="character" w:customStyle="1" w:styleId="ListLabel870">
    <w:name w:val="ListLabel 870"/>
    <w:qFormat/>
    <w:rsid w:val="005B407F"/>
    <w:rPr>
      <w:rFonts w:ascii="Tahoma" w:hAnsi="Tahoma"/>
      <w:b w:val="0"/>
      <w:bCs/>
    </w:rPr>
  </w:style>
  <w:style w:type="character" w:customStyle="1" w:styleId="ListLabel871">
    <w:name w:val="ListLabel 871"/>
    <w:qFormat/>
    <w:rsid w:val="005B407F"/>
    <w:rPr>
      <w:b w:val="0"/>
      <w:bCs/>
    </w:rPr>
  </w:style>
  <w:style w:type="character" w:customStyle="1" w:styleId="ListLabel872">
    <w:name w:val="ListLabel 872"/>
    <w:qFormat/>
    <w:rsid w:val="005B407F"/>
    <w:rPr>
      <w:b w:val="0"/>
      <w:bCs w:val="0"/>
      <w:sz w:val="20"/>
      <w:szCs w:val="20"/>
    </w:rPr>
  </w:style>
  <w:style w:type="character" w:customStyle="1" w:styleId="ListLabel873">
    <w:name w:val="ListLabel 873"/>
    <w:qFormat/>
    <w:rsid w:val="005B407F"/>
    <w:rPr>
      <w:rFonts w:ascii="Tahoma" w:hAnsi="Tahoma"/>
      <w:b/>
      <w:bCs/>
    </w:rPr>
  </w:style>
  <w:style w:type="character" w:customStyle="1" w:styleId="ListLabel874">
    <w:name w:val="ListLabel 874"/>
    <w:qFormat/>
    <w:rsid w:val="005B407F"/>
    <w:rPr>
      <w:b w:val="0"/>
      <w:bCs/>
    </w:rPr>
  </w:style>
  <w:style w:type="character" w:customStyle="1" w:styleId="ListLabel875">
    <w:name w:val="ListLabel 875"/>
    <w:qFormat/>
    <w:rsid w:val="005B407F"/>
    <w:rPr>
      <w:b w:val="0"/>
      <w:bCs w:val="0"/>
      <w:sz w:val="20"/>
      <w:szCs w:val="20"/>
    </w:rPr>
  </w:style>
  <w:style w:type="character" w:customStyle="1" w:styleId="ListLabel876">
    <w:name w:val="ListLabel 876"/>
    <w:qFormat/>
    <w:rsid w:val="005B407F"/>
    <w:rPr>
      <w:b w:val="0"/>
      <w:bCs/>
    </w:rPr>
  </w:style>
  <w:style w:type="character" w:customStyle="1" w:styleId="ListLabel877">
    <w:name w:val="ListLabel 877"/>
    <w:qFormat/>
    <w:rsid w:val="005B407F"/>
    <w:rPr>
      <w:rFonts w:ascii="Tahoma" w:hAnsi="Tahoma"/>
      <w:b w:val="0"/>
      <w:bCs/>
    </w:rPr>
  </w:style>
  <w:style w:type="character" w:customStyle="1" w:styleId="ListLabel878">
    <w:name w:val="ListLabel 878"/>
    <w:qFormat/>
    <w:rsid w:val="005B407F"/>
    <w:rPr>
      <w:b w:val="0"/>
      <w:bCs w:val="0"/>
      <w:sz w:val="20"/>
      <w:szCs w:val="20"/>
    </w:rPr>
  </w:style>
  <w:style w:type="character" w:customStyle="1" w:styleId="ListLabel879">
    <w:name w:val="ListLabel 879"/>
    <w:qFormat/>
    <w:rsid w:val="005B407F"/>
    <w:rPr>
      <w:b w:val="0"/>
      <w:bCs/>
    </w:rPr>
  </w:style>
  <w:style w:type="character" w:customStyle="1" w:styleId="ListLabel880">
    <w:name w:val="ListLabel 880"/>
    <w:qFormat/>
    <w:rsid w:val="005B407F"/>
    <w:rPr>
      <w:rFonts w:ascii="Tahoma" w:hAnsi="Tahoma"/>
      <w:b w:val="0"/>
      <w:bCs/>
    </w:rPr>
  </w:style>
  <w:style w:type="character" w:customStyle="1" w:styleId="ListLabel881">
    <w:name w:val="ListLabel 881"/>
    <w:qFormat/>
    <w:rsid w:val="005B407F"/>
    <w:rPr>
      <w:b w:val="0"/>
      <w:bCs w:val="0"/>
      <w:sz w:val="20"/>
      <w:szCs w:val="20"/>
    </w:rPr>
  </w:style>
  <w:style w:type="character" w:customStyle="1" w:styleId="ListLabel882">
    <w:name w:val="ListLabel 882"/>
    <w:qFormat/>
    <w:rsid w:val="005B407F"/>
    <w:rPr>
      <w:b w:val="0"/>
      <w:bCs/>
    </w:rPr>
  </w:style>
  <w:style w:type="character" w:customStyle="1" w:styleId="ListLabel883">
    <w:name w:val="ListLabel 883"/>
    <w:qFormat/>
    <w:rsid w:val="005B407F"/>
    <w:rPr>
      <w:rFonts w:ascii="Tahoma" w:hAnsi="Tahoma"/>
      <w:b w:val="0"/>
      <w:bCs/>
    </w:rPr>
  </w:style>
  <w:style w:type="character" w:customStyle="1" w:styleId="ListLabel884">
    <w:name w:val="ListLabel 884"/>
    <w:qFormat/>
    <w:rsid w:val="005B407F"/>
    <w:rPr>
      <w:b w:val="0"/>
      <w:bCs w:val="0"/>
      <w:sz w:val="20"/>
      <w:szCs w:val="20"/>
    </w:rPr>
  </w:style>
  <w:style w:type="character" w:customStyle="1" w:styleId="ListLabel885">
    <w:name w:val="ListLabel 885"/>
    <w:qFormat/>
    <w:rsid w:val="005B407F"/>
    <w:rPr>
      <w:b w:val="0"/>
      <w:bCs/>
    </w:rPr>
  </w:style>
  <w:style w:type="character" w:customStyle="1" w:styleId="ListLabel886">
    <w:name w:val="ListLabel 886"/>
    <w:qFormat/>
    <w:rsid w:val="005B407F"/>
    <w:rPr>
      <w:rFonts w:ascii="Tahoma" w:hAnsi="Tahoma"/>
      <w:b w:val="0"/>
      <w:bCs/>
    </w:rPr>
  </w:style>
  <w:style w:type="character" w:customStyle="1" w:styleId="ListLabel887">
    <w:name w:val="ListLabel 887"/>
    <w:qFormat/>
    <w:rsid w:val="005B407F"/>
    <w:rPr>
      <w:b w:val="0"/>
      <w:bCs w:val="0"/>
      <w:sz w:val="20"/>
      <w:szCs w:val="20"/>
    </w:rPr>
  </w:style>
  <w:style w:type="character" w:customStyle="1" w:styleId="ListLabel888">
    <w:name w:val="ListLabel 888"/>
    <w:qFormat/>
    <w:rsid w:val="005B407F"/>
    <w:rPr>
      <w:rFonts w:ascii="Tahoma" w:hAnsi="Tahoma"/>
      <w:b w:val="0"/>
      <w:bCs/>
    </w:rPr>
  </w:style>
  <w:style w:type="character" w:customStyle="1" w:styleId="ListLabel889">
    <w:name w:val="ListLabel 889"/>
    <w:qFormat/>
    <w:rsid w:val="005B407F"/>
    <w:rPr>
      <w:b w:val="0"/>
      <w:bCs/>
    </w:rPr>
  </w:style>
  <w:style w:type="character" w:customStyle="1" w:styleId="ListLabel890">
    <w:name w:val="ListLabel 890"/>
    <w:qFormat/>
    <w:rsid w:val="005B407F"/>
    <w:rPr>
      <w:b w:val="0"/>
      <w:bCs w:val="0"/>
      <w:sz w:val="20"/>
      <w:szCs w:val="20"/>
    </w:rPr>
  </w:style>
  <w:style w:type="character" w:customStyle="1" w:styleId="ListLabel891">
    <w:name w:val="ListLabel 891"/>
    <w:qFormat/>
    <w:rsid w:val="005B407F"/>
    <w:rPr>
      <w:rFonts w:ascii="Tahoma" w:hAnsi="Tahoma"/>
      <w:b w:val="0"/>
      <w:bCs/>
    </w:rPr>
  </w:style>
  <w:style w:type="character" w:customStyle="1" w:styleId="ListLabel892">
    <w:name w:val="ListLabel 892"/>
    <w:qFormat/>
    <w:rsid w:val="005B407F"/>
    <w:rPr>
      <w:b w:val="0"/>
      <w:bCs/>
    </w:rPr>
  </w:style>
  <w:style w:type="character" w:customStyle="1" w:styleId="ListLabel893">
    <w:name w:val="ListLabel 893"/>
    <w:qFormat/>
    <w:rsid w:val="005B407F"/>
    <w:rPr>
      <w:b w:val="0"/>
      <w:bCs w:val="0"/>
      <w:sz w:val="20"/>
      <w:szCs w:val="20"/>
    </w:rPr>
  </w:style>
  <w:style w:type="character" w:customStyle="1" w:styleId="ListLabel894">
    <w:name w:val="ListLabel 894"/>
    <w:qFormat/>
    <w:rsid w:val="005B407F"/>
    <w:rPr>
      <w:rFonts w:ascii="Tahoma" w:hAnsi="Tahoma"/>
      <w:b w:val="0"/>
      <w:bCs/>
    </w:rPr>
  </w:style>
  <w:style w:type="character" w:customStyle="1" w:styleId="ListLabel895">
    <w:name w:val="ListLabel 895"/>
    <w:qFormat/>
    <w:rsid w:val="005B407F"/>
    <w:rPr>
      <w:b w:val="0"/>
      <w:bCs/>
    </w:rPr>
  </w:style>
  <w:style w:type="character" w:customStyle="1" w:styleId="ListLabel896">
    <w:name w:val="ListLabel 896"/>
    <w:qFormat/>
    <w:rsid w:val="005B407F"/>
    <w:rPr>
      <w:b w:val="0"/>
      <w:bCs w:val="0"/>
      <w:sz w:val="20"/>
      <w:szCs w:val="20"/>
    </w:rPr>
  </w:style>
  <w:style w:type="character" w:customStyle="1" w:styleId="ListLabel897">
    <w:name w:val="ListLabel 897"/>
    <w:qFormat/>
    <w:rsid w:val="005B407F"/>
    <w:rPr>
      <w:b w:val="0"/>
      <w:bCs/>
    </w:rPr>
  </w:style>
  <w:style w:type="character" w:customStyle="1" w:styleId="ListLabel898">
    <w:name w:val="ListLabel 898"/>
    <w:qFormat/>
    <w:rsid w:val="005B407F"/>
    <w:rPr>
      <w:rFonts w:ascii="Tahoma" w:hAnsi="Tahoma"/>
      <w:b w:val="0"/>
      <w:bCs/>
    </w:rPr>
  </w:style>
  <w:style w:type="character" w:customStyle="1" w:styleId="ListLabel899">
    <w:name w:val="ListLabel 899"/>
    <w:qFormat/>
    <w:rsid w:val="005B407F"/>
    <w:rPr>
      <w:b w:val="0"/>
      <w:bCs w:val="0"/>
      <w:sz w:val="20"/>
      <w:szCs w:val="20"/>
    </w:rPr>
  </w:style>
  <w:style w:type="character" w:customStyle="1" w:styleId="ListLabel900">
    <w:name w:val="ListLabel 900"/>
    <w:qFormat/>
    <w:rsid w:val="005B407F"/>
    <w:rPr>
      <w:b w:val="0"/>
      <w:bCs/>
    </w:rPr>
  </w:style>
  <w:style w:type="character" w:customStyle="1" w:styleId="ListLabel901">
    <w:name w:val="ListLabel 901"/>
    <w:qFormat/>
    <w:rsid w:val="005B407F"/>
    <w:rPr>
      <w:rFonts w:ascii="Tahoma" w:hAnsi="Tahoma"/>
      <w:b w:val="0"/>
      <w:bCs/>
    </w:rPr>
  </w:style>
  <w:style w:type="character" w:customStyle="1" w:styleId="ListLabel902">
    <w:name w:val="ListLabel 902"/>
    <w:qFormat/>
    <w:rsid w:val="005B407F"/>
    <w:rPr>
      <w:b w:val="0"/>
      <w:bCs w:val="0"/>
      <w:sz w:val="20"/>
      <w:szCs w:val="20"/>
    </w:rPr>
  </w:style>
  <w:style w:type="character" w:customStyle="1" w:styleId="ListLabel903">
    <w:name w:val="ListLabel 903"/>
    <w:qFormat/>
    <w:rsid w:val="005B407F"/>
    <w:rPr>
      <w:rFonts w:ascii="Tahoma" w:hAnsi="Tahoma"/>
      <w:b w:val="0"/>
      <w:bCs/>
    </w:rPr>
  </w:style>
  <w:style w:type="character" w:customStyle="1" w:styleId="ListLabel904">
    <w:name w:val="ListLabel 904"/>
    <w:qFormat/>
    <w:rsid w:val="005B407F"/>
    <w:rPr>
      <w:b w:val="0"/>
      <w:bCs/>
    </w:rPr>
  </w:style>
  <w:style w:type="character" w:customStyle="1" w:styleId="ListLabel905">
    <w:name w:val="ListLabel 905"/>
    <w:qFormat/>
    <w:rsid w:val="005B407F"/>
    <w:rPr>
      <w:b w:val="0"/>
      <w:bCs w:val="0"/>
      <w:sz w:val="20"/>
      <w:szCs w:val="20"/>
    </w:rPr>
  </w:style>
  <w:style w:type="character" w:customStyle="1" w:styleId="ListLabel906">
    <w:name w:val="ListLabel 906"/>
    <w:qFormat/>
    <w:rsid w:val="005B407F"/>
    <w:rPr>
      <w:rFonts w:ascii="Tahoma" w:hAnsi="Tahoma"/>
      <w:b w:val="0"/>
      <w:bCs/>
    </w:rPr>
  </w:style>
  <w:style w:type="character" w:customStyle="1" w:styleId="ListLabel907">
    <w:name w:val="ListLabel 907"/>
    <w:qFormat/>
    <w:rsid w:val="005B407F"/>
    <w:rPr>
      <w:b w:val="0"/>
      <w:bCs/>
    </w:rPr>
  </w:style>
  <w:style w:type="character" w:customStyle="1" w:styleId="ListLabel908">
    <w:name w:val="ListLabel 908"/>
    <w:qFormat/>
    <w:rsid w:val="005B407F"/>
    <w:rPr>
      <w:rFonts w:ascii="Tahoma" w:hAnsi="Tahoma"/>
      <w:b/>
      <w:bCs w:val="0"/>
      <w:sz w:val="20"/>
      <w:szCs w:val="20"/>
    </w:rPr>
  </w:style>
  <w:style w:type="character" w:customStyle="1" w:styleId="ListLabel909">
    <w:name w:val="ListLabel 909"/>
    <w:qFormat/>
    <w:rsid w:val="005B407F"/>
    <w:rPr>
      <w:b w:val="0"/>
      <w:bCs/>
    </w:rPr>
  </w:style>
  <w:style w:type="character" w:customStyle="1" w:styleId="ListLabel910">
    <w:name w:val="ListLabel 910"/>
    <w:qFormat/>
    <w:rsid w:val="005B407F"/>
    <w:rPr>
      <w:b w:val="0"/>
      <w:bCs/>
    </w:rPr>
  </w:style>
  <w:style w:type="character" w:customStyle="1" w:styleId="ListLabel911">
    <w:name w:val="ListLabel 911"/>
    <w:qFormat/>
    <w:rsid w:val="005B407F"/>
    <w:rPr>
      <w:b w:val="0"/>
      <w:bCs w:val="0"/>
      <w:sz w:val="20"/>
      <w:szCs w:val="20"/>
    </w:rPr>
  </w:style>
  <w:style w:type="character" w:customStyle="1" w:styleId="ListLabel912">
    <w:name w:val="ListLabel 912"/>
    <w:qFormat/>
    <w:rsid w:val="005B407F"/>
    <w:rPr>
      <w:rFonts w:ascii="Tahoma" w:hAnsi="Tahoma"/>
      <w:b/>
      <w:bCs/>
    </w:rPr>
  </w:style>
  <w:style w:type="character" w:customStyle="1" w:styleId="ListLabel913">
    <w:name w:val="ListLabel 913"/>
    <w:qFormat/>
    <w:rsid w:val="005B407F"/>
    <w:rPr>
      <w:b w:val="0"/>
      <w:bCs/>
    </w:rPr>
  </w:style>
  <w:style w:type="character" w:customStyle="1" w:styleId="ListLabel914">
    <w:name w:val="ListLabel 914"/>
    <w:qFormat/>
    <w:rsid w:val="005B407F"/>
    <w:rPr>
      <w:b w:val="0"/>
      <w:bCs w:val="0"/>
      <w:sz w:val="20"/>
      <w:szCs w:val="20"/>
    </w:rPr>
  </w:style>
  <w:style w:type="character" w:customStyle="1" w:styleId="ListLabel915">
    <w:name w:val="ListLabel 915"/>
    <w:qFormat/>
    <w:rsid w:val="005B407F"/>
    <w:rPr>
      <w:b w:val="0"/>
      <w:bCs/>
    </w:rPr>
  </w:style>
  <w:style w:type="character" w:customStyle="1" w:styleId="ListLabel916">
    <w:name w:val="ListLabel 916"/>
    <w:qFormat/>
    <w:rsid w:val="005B407F"/>
    <w:rPr>
      <w:rFonts w:ascii="Tahoma" w:hAnsi="Tahoma"/>
      <w:b w:val="0"/>
      <w:bCs/>
    </w:rPr>
  </w:style>
  <w:style w:type="character" w:customStyle="1" w:styleId="ListLabel917">
    <w:name w:val="ListLabel 917"/>
    <w:qFormat/>
    <w:rsid w:val="005B407F"/>
    <w:rPr>
      <w:b w:val="0"/>
      <w:bCs w:val="0"/>
      <w:sz w:val="20"/>
      <w:szCs w:val="20"/>
    </w:rPr>
  </w:style>
  <w:style w:type="character" w:customStyle="1" w:styleId="ListLabel918">
    <w:name w:val="ListLabel 918"/>
    <w:qFormat/>
    <w:rsid w:val="005B407F"/>
    <w:rPr>
      <w:b w:val="0"/>
      <w:bCs/>
    </w:rPr>
  </w:style>
  <w:style w:type="character" w:customStyle="1" w:styleId="ListLabel919">
    <w:name w:val="ListLabel 919"/>
    <w:qFormat/>
    <w:rsid w:val="005B407F"/>
    <w:rPr>
      <w:rFonts w:ascii="Tahoma" w:hAnsi="Tahoma"/>
      <w:b w:val="0"/>
      <w:bCs/>
    </w:rPr>
  </w:style>
  <w:style w:type="character" w:customStyle="1" w:styleId="ListLabel920">
    <w:name w:val="ListLabel 920"/>
    <w:qFormat/>
    <w:rsid w:val="005B407F"/>
    <w:rPr>
      <w:b w:val="0"/>
      <w:bCs w:val="0"/>
      <w:sz w:val="20"/>
      <w:szCs w:val="20"/>
    </w:rPr>
  </w:style>
  <w:style w:type="character" w:customStyle="1" w:styleId="ListLabel921">
    <w:name w:val="ListLabel 921"/>
    <w:qFormat/>
    <w:rsid w:val="005B407F"/>
    <w:rPr>
      <w:b w:val="0"/>
      <w:bCs/>
    </w:rPr>
  </w:style>
  <w:style w:type="character" w:customStyle="1" w:styleId="ListLabel922">
    <w:name w:val="ListLabel 922"/>
    <w:qFormat/>
    <w:rsid w:val="005B407F"/>
    <w:rPr>
      <w:rFonts w:ascii="Tahoma" w:hAnsi="Tahoma"/>
      <w:b w:val="0"/>
      <w:bCs/>
    </w:rPr>
  </w:style>
  <w:style w:type="character" w:customStyle="1" w:styleId="ListLabel923">
    <w:name w:val="ListLabel 923"/>
    <w:qFormat/>
    <w:rsid w:val="005B407F"/>
    <w:rPr>
      <w:b w:val="0"/>
      <w:bCs w:val="0"/>
      <w:sz w:val="20"/>
      <w:szCs w:val="20"/>
    </w:rPr>
  </w:style>
  <w:style w:type="character" w:customStyle="1" w:styleId="ListLabel924">
    <w:name w:val="ListLabel 924"/>
    <w:qFormat/>
    <w:rsid w:val="005B407F"/>
    <w:rPr>
      <w:b w:val="0"/>
      <w:bCs/>
    </w:rPr>
  </w:style>
  <w:style w:type="character" w:customStyle="1" w:styleId="ListLabel925">
    <w:name w:val="ListLabel 925"/>
    <w:qFormat/>
    <w:rsid w:val="005B407F"/>
    <w:rPr>
      <w:rFonts w:ascii="Tahoma" w:hAnsi="Tahoma"/>
      <w:b w:val="0"/>
      <w:bCs/>
    </w:rPr>
  </w:style>
  <w:style w:type="character" w:customStyle="1" w:styleId="ListLabel926">
    <w:name w:val="ListLabel 926"/>
    <w:qFormat/>
    <w:rsid w:val="005B407F"/>
    <w:rPr>
      <w:b w:val="0"/>
      <w:bCs w:val="0"/>
      <w:sz w:val="20"/>
      <w:szCs w:val="20"/>
    </w:rPr>
  </w:style>
  <w:style w:type="character" w:customStyle="1" w:styleId="ListLabel927">
    <w:name w:val="ListLabel 927"/>
    <w:qFormat/>
    <w:rsid w:val="005B407F"/>
    <w:rPr>
      <w:b w:val="0"/>
      <w:bCs/>
    </w:rPr>
  </w:style>
  <w:style w:type="character" w:customStyle="1" w:styleId="ListLabel928">
    <w:name w:val="ListLabel 928"/>
    <w:qFormat/>
    <w:rsid w:val="005B407F"/>
    <w:rPr>
      <w:rFonts w:ascii="Tahoma" w:hAnsi="Tahoma"/>
      <w:b w:val="0"/>
      <w:bCs/>
    </w:rPr>
  </w:style>
  <w:style w:type="character" w:customStyle="1" w:styleId="ListLabel929">
    <w:name w:val="ListLabel 929"/>
    <w:qFormat/>
    <w:rsid w:val="005B407F"/>
    <w:rPr>
      <w:b w:val="0"/>
      <w:bCs w:val="0"/>
      <w:sz w:val="20"/>
      <w:szCs w:val="20"/>
    </w:rPr>
  </w:style>
  <w:style w:type="character" w:customStyle="1" w:styleId="ListLabel930">
    <w:name w:val="ListLabel 930"/>
    <w:qFormat/>
    <w:rsid w:val="005B407F"/>
    <w:rPr>
      <w:b w:val="0"/>
      <w:bCs/>
    </w:rPr>
  </w:style>
  <w:style w:type="character" w:customStyle="1" w:styleId="ListLabel931">
    <w:name w:val="ListLabel 931"/>
    <w:qFormat/>
    <w:rsid w:val="005B407F"/>
    <w:rPr>
      <w:rFonts w:ascii="Tahoma" w:hAnsi="Tahoma"/>
      <w:b w:val="0"/>
      <w:bCs/>
    </w:rPr>
  </w:style>
  <w:style w:type="character" w:customStyle="1" w:styleId="ListLabel932">
    <w:name w:val="ListLabel 932"/>
    <w:qFormat/>
    <w:rsid w:val="005B407F"/>
    <w:rPr>
      <w:b w:val="0"/>
      <w:bCs w:val="0"/>
      <w:sz w:val="20"/>
      <w:szCs w:val="20"/>
    </w:rPr>
  </w:style>
  <w:style w:type="character" w:customStyle="1" w:styleId="ListLabel933">
    <w:name w:val="ListLabel 933"/>
    <w:qFormat/>
    <w:rsid w:val="005B407F"/>
    <w:rPr>
      <w:b w:val="0"/>
      <w:bCs/>
    </w:rPr>
  </w:style>
  <w:style w:type="character" w:customStyle="1" w:styleId="ListLabel934">
    <w:name w:val="ListLabel 934"/>
    <w:qFormat/>
    <w:rsid w:val="005B407F"/>
    <w:rPr>
      <w:rFonts w:ascii="Tahoma" w:hAnsi="Tahoma"/>
      <w:b w:val="0"/>
      <w:bCs/>
    </w:rPr>
  </w:style>
  <w:style w:type="character" w:customStyle="1" w:styleId="ListLabel935">
    <w:name w:val="ListLabel 935"/>
    <w:qFormat/>
    <w:rsid w:val="005B407F"/>
    <w:rPr>
      <w:b w:val="0"/>
      <w:bCs w:val="0"/>
      <w:sz w:val="20"/>
      <w:szCs w:val="20"/>
    </w:rPr>
  </w:style>
  <w:style w:type="character" w:customStyle="1" w:styleId="ListLabel936">
    <w:name w:val="ListLabel 936"/>
    <w:qFormat/>
    <w:rsid w:val="005B407F"/>
    <w:rPr>
      <w:rFonts w:ascii="Tahoma" w:hAnsi="Tahoma"/>
      <w:b/>
      <w:bCs/>
    </w:rPr>
  </w:style>
  <w:style w:type="character" w:customStyle="1" w:styleId="ListLabel937">
    <w:name w:val="ListLabel 937"/>
    <w:qFormat/>
    <w:rsid w:val="005B407F"/>
    <w:rPr>
      <w:b w:val="0"/>
      <w:bCs/>
    </w:rPr>
  </w:style>
  <w:style w:type="character" w:customStyle="1" w:styleId="ListLabel938">
    <w:name w:val="ListLabel 938"/>
    <w:qFormat/>
    <w:rsid w:val="005B407F"/>
    <w:rPr>
      <w:b w:val="0"/>
      <w:bCs w:val="0"/>
      <w:sz w:val="20"/>
      <w:szCs w:val="20"/>
    </w:rPr>
  </w:style>
  <w:style w:type="character" w:customStyle="1" w:styleId="ListLabel939">
    <w:name w:val="ListLabel 939"/>
    <w:qFormat/>
    <w:rsid w:val="005B407F"/>
    <w:rPr>
      <w:b w:val="0"/>
      <w:bCs/>
    </w:rPr>
  </w:style>
  <w:style w:type="character" w:customStyle="1" w:styleId="ListLabel940">
    <w:name w:val="ListLabel 940"/>
    <w:qFormat/>
    <w:rsid w:val="005B407F"/>
    <w:rPr>
      <w:rFonts w:ascii="Tahoma" w:hAnsi="Tahoma"/>
      <w:b w:val="0"/>
      <w:bCs/>
    </w:rPr>
  </w:style>
  <w:style w:type="character" w:customStyle="1" w:styleId="ListLabel941">
    <w:name w:val="ListLabel 941"/>
    <w:qFormat/>
    <w:rsid w:val="005B407F"/>
    <w:rPr>
      <w:b w:val="0"/>
      <w:bCs w:val="0"/>
      <w:sz w:val="20"/>
      <w:szCs w:val="20"/>
    </w:rPr>
  </w:style>
  <w:style w:type="character" w:customStyle="1" w:styleId="ListLabel942">
    <w:name w:val="ListLabel 942"/>
    <w:qFormat/>
    <w:rsid w:val="005B407F"/>
    <w:rPr>
      <w:b w:val="0"/>
      <w:bCs/>
    </w:rPr>
  </w:style>
  <w:style w:type="character" w:customStyle="1" w:styleId="ListLabel943">
    <w:name w:val="ListLabel 943"/>
    <w:qFormat/>
    <w:rsid w:val="005B407F"/>
    <w:rPr>
      <w:rFonts w:ascii="Tahoma" w:hAnsi="Tahoma"/>
      <w:b w:val="0"/>
      <w:bCs/>
    </w:rPr>
  </w:style>
  <w:style w:type="character" w:customStyle="1" w:styleId="ListLabel944">
    <w:name w:val="ListLabel 944"/>
    <w:qFormat/>
    <w:rsid w:val="005B407F"/>
    <w:rPr>
      <w:b w:val="0"/>
      <w:bCs w:val="0"/>
      <w:sz w:val="20"/>
      <w:szCs w:val="20"/>
    </w:rPr>
  </w:style>
  <w:style w:type="character" w:customStyle="1" w:styleId="ListLabel945">
    <w:name w:val="ListLabel 945"/>
    <w:qFormat/>
    <w:rsid w:val="005B407F"/>
    <w:rPr>
      <w:b w:val="0"/>
      <w:bCs/>
    </w:rPr>
  </w:style>
  <w:style w:type="character" w:customStyle="1" w:styleId="ListLabel946">
    <w:name w:val="ListLabel 946"/>
    <w:qFormat/>
    <w:rsid w:val="005B407F"/>
    <w:rPr>
      <w:rFonts w:ascii="Tahoma" w:hAnsi="Tahoma"/>
      <w:b w:val="0"/>
      <w:bCs/>
    </w:rPr>
  </w:style>
  <w:style w:type="character" w:customStyle="1" w:styleId="ListLabel947">
    <w:name w:val="ListLabel 947"/>
    <w:qFormat/>
    <w:rsid w:val="005B407F"/>
    <w:rPr>
      <w:b w:val="0"/>
      <w:bCs w:val="0"/>
      <w:sz w:val="20"/>
      <w:szCs w:val="20"/>
    </w:rPr>
  </w:style>
  <w:style w:type="character" w:customStyle="1" w:styleId="ListLabel948">
    <w:name w:val="ListLabel 948"/>
    <w:qFormat/>
    <w:rsid w:val="005B407F"/>
    <w:rPr>
      <w:b w:val="0"/>
      <w:bCs/>
    </w:rPr>
  </w:style>
  <w:style w:type="character" w:customStyle="1" w:styleId="ListLabel949">
    <w:name w:val="ListLabel 949"/>
    <w:qFormat/>
    <w:rsid w:val="005B407F"/>
    <w:rPr>
      <w:rFonts w:ascii="Tahoma" w:hAnsi="Tahoma"/>
      <w:b w:val="0"/>
      <w:bCs/>
    </w:rPr>
  </w:style>
  <w:style w:type="character" w:customStyle="1" w:styleId="ListLabel950">
    <w:name w:val="ListLabel 950"/>
    <w:qFormat/>
    <w:rsid w:val="005B407F"/>
    <w:rPr>
      <w:rFonts w:ascii="Tahoma" w:hAnsi="Tahoma"/>
      <w:b/>
      <w:bCs w:val="0"/>
      <w:sz w:val="20"/>
      <w:szCs w:val="20"/>
    </w:rPr>
  </w:style>
  <w:style w:type="character" w:customStyle="1" w:styleId="ListLabel951">
    <w:name w:val="ListLabel 951"/>
    <w:qFormat/>
    <w:rsid w:val="005B407F"/>
    <w:rPr>
      <w:b w:val="0"/>
      <w:bCs/>
    </w:rPr>
  </w:style>
  <w:style w:type="character" w:customStyle="1" w:styleId="ListLabel952">
    <w:name w:val="ListLabel 952"/>
    <w:qFormat/>
    <w:rsid w:val="005B407F"/>
    <w:rPr>
      <w:b w:val="0"/>
      <w:bCs/>
    </w:rPr>
  </w:style>
  <w:style w:type="character" w:customStyle="1" w:styleId="ListLabel953">
    <w:name w:val="ListLabel 953"/>
    <w:qFormat/>
    <w:rsid w:val="005B407F"/>
    <w:rPr>
      <w:b w:val="0"/>
      <w:bCs w:val="0"/>
      <w:sz w:val="20"/>
      <w:szCs w:val="20"/>
    </w:rPr>
  </w:style>
  <w:style w:type="character" w:customStyle="1" w:styleId="ListLabel954">
    <w:name w:val="ListLabel 954"/>
    <w:qFormat/>
    <w:rsid w:val="005B407F"/>
    <w:rPr>
      <w:rFonts w:ascii="Tahoma" w:hAnsi="Tahoma"/>
      <w:b w:val="0"/>
      <w:bCs/>
    </w:rPr>
  </w:style>
  <w:style w:type="character" w:customStyle="1" w:styleId="ListLabel955">
    <w:name w:val="ListLabel 955"/>
    <w:qFormat/>
    <w:rsid w:val="005B407F"/>
    <w:rPr>
      <w:b w:val="0"/>
      <w:bCs/>
    </w:rPr>
  </w:style>
  <w:style w:type="character" w:customStyle="1" w:styleId="ListLabel956">
    <w:name w:val="ListLabel 956"/>
    <w:qFormat/>
    <w:rsid w:val="005B407F"/>
    <w:rPr>
      <w:b w:val="0"/>
      <w:bCs w:val="0"/>
      <w:sz w:val="20"/>
      <w:szCs w:val="20"/>
    </w:rPr>
  </w:style>
  <w:style w:type="character" w:customStyle="1" w:styleId="ListLabel957">
    <w:name w:val="ListLabel 957"/>
    <w:qFormat/>
    <w:rsid w:val="005B407F"/>
    <w:rPr>
      <w:rFonts w:ascii="Tahoma" w:hAnsi="Tahoma"/>
      <w:b w:val="0"/>
      <w:bCs/>
    </w:rPr>
  </w:style>
  <w:style w:type="character" w:customStyle="1" w:styleId="ListLabel958">
    <w:name w:val="ListLabel 958"/>
    <w:qFormat/>
    <w:rsid w:val="005B407F"/>
    <w:rPr>
      <w:b w:val="0"/>
      <w:bCs/>
    </w:rPr>
  </w:style>
  <w:style w:type="character" w:customStyle="1" w:styleId="ListLabel959">
    <w:name w:val="ListLabel 959"/>
    <w:qFormat/>
    <w:rsid w:val="005B407F"/>
    <w:rPr>
      <w:b w:val="0"/>
      <w:bCs w:val="0"/>
      <w:sz w:val="20"/>
      <w:szCs w:val="20"/>
    </w:rPr>
  </w:style>
  <w:style w:type="character" w:customStyle="1" w:styleId="ListLabel960">
    <w:name w:val="ListLabel 960"/>
    <w:qFormat/>
    <w:rsid w:val="005B407F"/>
    <w:rPr>
      <w:rFonts w:ascii="Tahoma" w:hAnsi="Tahoma"/>
      <w:b w:val="0"/>
      <w:bCs/>
    </w:rPr>
  </w:style>
  <w:style w:type="character" w:customStyle="1" w:styleId="ListLabel961">
    <w:name w:val="ListLabel 961"/>
    <w:qFormat/>
    <w:rsid w:val="005B407F"/>
    <w:rPr>
      <w:b w:val="0"/>
      <w:bCs/>
    </w:rPr>
  </w:style>
  <w:style w:type="character" w:customStyle="1" w:styleId="ListLabel962">
    <w:name w:val="ListLabel 962"/>
    <w:qFormat/>
    <w:rsid w:val="005B407F"/>
    <w:rPr>
      <w:b w:val="0"/>
      <w:bCs w:val="0"/>
      <w:sz w:val="20"/>
      <w:szCs w:val="20"/>
    </w:rPr>
  </w:style>
  <w:style w:type="character" w:customStyle="1" w:styleId="ListLabel963">
    <w:name w:val="ListLabel 963"/>
    <w:qFormat/>
    <w:rsid w:val="005B407F"/>
    <w:rPr>
      <w:rFonts w:ascii="Tahoma" w:hAnsi="Tahoma"/>
      <w:b w:val="0"/>
      <w:bCs/>
    </w:rPr>
  </w:style>
  <w:style w:type="character" w:customStyle="1" w:styleId="ListLabel964">
    <w:name w:val="ListLabel 964"/>
    <w:qFormat/>
    <w:rsid w:val="005B407F"/>
    <w:rPr>
      <w:b w:val="0"/>
      <w:bCs/>
    </w:rPr>
  </w:style>
  <w:style w:type="character" w:customStyle="1" w:styleId="ListLabel965">
    <w:name w:val="ListLabel 965"/>
    <w:qFormat/>
    <w:rsid w:val="005B407F"/>
    <w:rPr>
      <w:rFonts w:ascii="Tahoma" w:hAnsi="Tahoma"/>
      <w:b/>
      <w:bCs w:val="0"/>
      <w:sz w:val="20"/>
      <w:szCs w:val="20"/>
    </w:rPr>
  </w:style>
  <w:style w:type="character" w:customStyle="1" w:styleId="ListLabel966">
    <w:name w:val="ListLabel 966"/>
    <w:qFormat/>
    <w:rsid w:val="005B407F"/>
    <w:rPr>
      <w:b w:val="0"/>
      <w:bCs/>
    </w:rPr>
  </w:style>
  <w:style w:type="character" w:customStyle="1" w:styleId="ListLabel967">
    <w:name w:val="ListLabel 967"/>
    <w:qFormat/>
    <w:rsid w:val="005B407F"/>
    <w:rPr>
      <w:b w:val="0"/>
      <w:bCs/>
    </w:rPr>
  </w:style>
  <w:style w:type="character" w:customStyle="1" w:styleId="ListLabel968">
    <w:name w:val="ListLabel 968"/>
    <w:qFormat/>
    <w:rsid w:val="005B407F"/>
    <w:rPr>
      <w:b w:val="0"/>
      <w:bCs w:val="0"/>
      <w:sz w:val="20"/>
      <w:szCs w:val="20"/>
    </w:rPr>
  </w:style>
  <w:style w:type="character" w:customStyle="1" w:styleId="ListLabel969">
    <w:name w:val="ListLabel 969"/>
    <w:qFormat/>
    <w:rsid w:val="005B407F"/>
    <w:rPr>
      <w:rFonts w:ascii="Tahoma" w:hAnsi="Tahoma"/>
      <w:b/>
      <w:bCs/>
    </w:rPr>
  </w:style>
  <w:style w:type="character" w:customStyle="1" w:styleId="ListLabel970">
    <w:name w:val="ListLabel 970"/>
    <w:qFormat/>
    <w:rsid w:val="005B407F"/>
    <w:rPr>
      <w:b w:val="0"/>
      <w:bCs/>
    </w:rPr>
  </w:style>
  <w:style w:type="character" w:customStyle="1" w:styleId="ListLabel971">
    <w:name w:val="ListLabel 971"/>
    <w:qFormat/>
    <w:rsid w:val="005B407F"/>
    <w:rPr>
      <w:b w:val="0"/>
      <w:bCs w:val="0"/>
      <w:sz w:val="20"/>
      <w:szCs w:val="20"/>
    </w:rPr>
  </w:style>
  <w:style w:type="character" w:customStyle="1" w:styleId="ListLabel972">
    <w:name w:val="ListLabel 972"/>
    <w:qFormat/>
    <w:rsid w:val="005B407F"/>
    <w:rPr>
      <w:b w:val="0"/>
      <w:bCs/>
    </w:rPr>
  </w:style>
  <w:style w:type="character" w:customStyle="1" w:styleId="ListLabel973">
    <w:name w:val="ListLabel 973"/>
    <w:qFormat/>
    <w:rsid w:val="005B407F"/>
    <w:rPr>
      <w:rFonts w:ascii="Tahoma" w:hAnsi="Tahoma"/>
      <w:b w:val="0"/>
      <w:bCs/>
    </w:rPr>
  </w:style>
  <w:style w:type="character" w:customStyle="1" w:styleId="ListLabel974">
    <w:name w:val="ListLabel 974"/>
    <w:qFormat/>
    <w:rsid w:val="005B407F"/>
    <w:rPr>
      <w:b w:val="0"/>
      <w:bCs w:val="0"/>
      <w:sz w:val="20"/>
      <w:szCs w:val="20"/>
    </w:rPr>
  </w:style>
  <w:style w:type="character" w:customStyle="1" w:styleId="ListLabel975">
    <w:name w:val="ListLabel 975"/>
    <w:qFormat/>
    <w:rsid w:val="005B407F"/>
    <w:rPr>
      <w:b w:val="0"/>
      <w:bCs/>
    </w:rPr>
  </w:style>
  <w:style w:type="character" w:customStyle="1" w:styleId="ListLabel976">
    <w:name w:val="ListLabel 976"/>
    <w:qFormat/>
    <w:rsid w:val="005B407F"/>
    <w:rPr>
      <w:rFonts w:ascii="Tahoma" w:hAnsi="Tahoma"/>
      <w:b w:val="0"/>
      <w:bCs/>
    </w:rPr>
  </w:style>
  <w:style w:type="character" w:customStyle="1" w:styleId="ListLabel977">
    <w:name w:val="ListLabel 977"/>
    <w:qFormat/>
    <w:rsid w:val="005B407F"/>
    <w:rPr>
      <w:b w:val="0"/>
      <w:bCs w:val="0"/>
      <w:sz w:val="20"/>
      <w:szCs w:val="20"/>
    </w:rPr>
  </w:style>
  <w:style w:type="character" w:customStyle="1" w:styleId="ListLabel978">
    <w:name w:val="ListLabel 978"/>
    <w:qFormat/>
    <w:rsid w:val="005B407F"/>
    <w:rPr>
      <w:b w:val="0"/>
      <w:bCs/>
    </w:rPr>
  </w:style>
  <w:style w:type="character" w:customStyle="1" w:styleId="ListLabel979">
    <w:name w:val="ListLabel 979"/>
    <w:qFormat/>
    <w:rsid w:val="005B407F"/>
    <w:rPr>
      <w:rFonts w:ascii="Tahoma" w:hAnsi="Tahoma"/>
      <w:b w:val="0"/>
      <w:bCs/>
    </w:rPr>
  </w:style>
  <w:style w:type="character" w:customStyle="1" w:styleId="ListLabel980">
    <w:name w:val="ListLabel 980"/>
    <w:qFormat/>
    <w:rsid w:val="005B407F"/>
    <w:rPr>
      <w:b w:val="0"/>
      <w:bCs w:val="0"/>
      <w:sz w:val="20"/>
      <w:szCs w:val="20"/>
    </w:rPr>
  </w:style>
  <w:style w:type="character" w:customStyle="1" w:styleId="ListLabel981">
    <w:name w:val="ListLabel 981"/>
    <w:qFormat/>
    <w:rsid w:val="005B407F"/>
    <w:rPr>
      <w:b w:val="0"/>
      <w:bCs/>
    </w:rPr>
  </w:style>
  <w:style w:type="character" w:customStyle="1" w:styleId="ListLabel982">
    <w:name w:val="ListLabel 982"/>
    <w:qFormat/>
    <w:rsid w:val="005B407F"/>
    <w:rPr>
      <w:rFonts w:ascii="Tahoma" w:hAnsi="Tahoma"/>
      <w:b/>
      <w:bCs/>
      <w:sz w:val="20"/>
    </w:rPr>
  </w:style>
  <w:style w:type="character" w:customStyle="1" w:styleId="ListLabel983">
    <w:name w:val="ListLabel 983"/>
    <w:qFormat/>
    <w:rsid w:val="005B407F"/>
    <w:rPr>
      <w:b w:val="0"/>
      <w:bCs w:val="0"/>
      <w:sz w:val="20"/>
      <w:szCs w:val="20"/>
    </w:rPr>
  </w:style>
  <w:style w:type="character" w:customStyle="1" w:styleId="ListLabel984">
    <w:name w:val="ListLabel 984"/>
    <w:qFormat/>
    <w:rsid w:val="005B407F"/>
    <w:rPr>
      <w:b w:val="0"/>
      <w:bCs/>
    </w:rPr>
  </w:style>
  <w:style w:type="character" w:customStyle="1" w:styleId="ListLabel985">
    <w:name w:val="ListLabel 985"/>
    <w:qFormat/>
    <w:rsid w:val="005B407F"/>
    <w:rPr>
      <w:rFonts w:ascii="Tahoma" w:hAnsi="Tahoma"/>
      <w:b w:val="0"/>
      <w:bCs/>
    </w:rPr>
  </w:style>
  <w:style w:type="character" w:customStyle="1" w:styleId="ListLabel986">
    <w:name w:val="ListLabel 986"/>
    <w:qFormat/>
    <w:rsid w:val="005B407F"/>
    <w:rPr>
      <w:b w:val="0"/>
      <w:bCs w:val="0"/>
      <w:sz w:val="20"/>
      <w:szCs w:val="20"/>
    </w:rPr>
  </w:style>
  <w:style w:type="character" w:customStyle="1" w:styleId="ListLabel987">
    <w:name w:val="ListLabel 987"/>
    <w:qFormat/>
    <w:rsid w:val="005B407F"/>
    <w:rPr>
      <w:b w:val="0"/>
      <w:bCs/>
    </w:rPr>
  </w:style>
  <w:style w:type="character" w:customStyle="1" w:styleId="ListLabel988">
    <w:name w:val="ListLabel 988"/>
    <w:qFormat/>
    <w:rsid w:val="005B407F"/>
    <w:rPr>
      <w:rFonts w:ascii="Tahoma" w:hAnsi="Tahoma"/>
      <w:b w:val="0"/>
      <w:bCs/>
    </w:rPr>
  </w:style>
  <w:style w:type="character" w:customStyle="1" w:styleId="ListLabel989">
    <w:name w:val="ListLabel 989"/>
    <w:qFormat/>
    <w:rsid w:val="005B407F"/>
    <w:rPr>
      <w:b w:val="0"/>
      <w:bCs w:val="0"/>
      <w:sz w:val="20"/>
      <w:szCs w:val="20"/>
    </w:rPr>
  </w:style>
  <w:style w:type="character" w:customStyle="1" w:styleId="ListLabel990">
    <w:name w:val="ListLabel 990"/>
    <w:qFormat/>
    <w:rsid w:val="005B407F"/>
    <w:rPr>
      <w:b w:val="0"/>
      <w:bCs/>
    </w:rPr>
  </w:style>
  <w:style w:type="character" w:customStyle="1" w:styleId="ListLabel991">
    <w:name w:val="ListLabel 991"/>
    <w:qFormat/>
    <w:rsid w:val="005B407F"/>
    <w:rPr>
      <w:rFonts w:ascii="Tahoma" w:hAnsi="Tahoma"/>
      <w:b w:val="0"/>
      <w:bCs/>
    </w:rPr>
  </w:style>
  <w:style w:type="character" w:customStyle="1" w:styleId="ListLabel992">
    <w:name w:val="ListLabel 992"/>
    <w:qFormat/>
    <w:rsid w:val="005B407F"/>
    <w:rPr>
      <w:b w:val="0"/>
      <w:bCs w:val="0"/>
      <w:sz w:val="20"/>
      <w:szCs w:val="20"/>
    </w:rPr>
  </w:style>
  <w:style w:type="character" w:customStyle="1" w:styleId="ListLabel993">
    <w:name w:val="ListLabel 993"/>
    <w:qFormat/>
    <w:rsid w:val="005B407F"/>
    <w:rPr>
      <w:b w:val="0"/>
      <w:bCs/>
    </w:rPr>
  </w:style>
  <w:style w:type="character" w:customStyle="1" w:styleId="ListLabel994">
    <w:name w:val="ListLabel 994"/>
    <w:qFormat/>
    <w:rsid w:val="005B407F"/>
    <w:rPr>
      <w:rFonts w:ascii="Tahoma" w:hAnsi="Tahoma"/>
      <w:b w:val="0"/>
      <w:bCs/>
    </w:rPr>
  </w:style>
  <w:style w:type="character" w:customStyle="1" w:styleId="ListLabel995">
    <w:name w:val="ListLabel 995"/>
    <w:qFormat/>
    <w:rsid w:val="005B407F"/>
    <w:rPr>
      <w:b w:val="0"/>
      <w:bCs w:val="0"/>
      <w:sz w:val="20"/>
      <w:szCs w:val="20"/>
    </w:rPr>
  </w:style>
  <w:style w:type="character" w:customStyle="1" w:styleId="ListLabel996">
    <w:name w:val="ListLabel 996"/>
    <w:qFormat/>
    <w:rsid w:val="005B407F"/>
    <w:rPr>
      <w:b w:val="0"/>
      <w:bCs/>
    </w:rPr>
  </w:style>
  <w:style w:type="character" w:customStyle="1" w:styleId="ListLabel997">
    <w:name w:val="ListLabel 997"/>
    <w:qFormat/>
    <w:rsid w:val="005B407F"/>
    <w:rPr>
      <w:rFonts w:ascii="Tahoma" w:hAnsi="Tahoma"/>
      <w:b w:val="0"/>
      <w:bCs/>
    </w:rPr>
  </w:style>
  <w:style w:type="character" w:customStyle="1" w:styleId="ListLabel998">
    <w:name w:val="ListLabel 998"/>
    <w:qFormat/>
    <w:rsid w:val="005B407F"/>
    <w:rPr>
      <w:b w:val="0"/>
      <w:bCs w:val="0"/>
      <w:sz w:val="20"/>
      <w:szCs w:val="20"/>
    </w:rPr>
  </w:style>
  <w:style w:type="character" w:customStyle="1" w:styleId="ListLabel999">
    <w:name w:val="ListLabel 999"/>
    <w:qFormat/>
    <w:rsid w:val="005B407F"/>
    <w:rPr>
      <w:b w:val="0"/>
      <w:bCs/>
    </w:rPr>
  </w:style>
  <w:style w:type="character" w:customStyle="1" w:styleId="ListLabel1000">
    <w:name w:val="ListLabel 1000"/>
    <w:qFormat/>
    <w:rsid w:val="005B407F"/>
    <w:rPr>
      <w:rFonts w:ascii="Tahoma" w:hAnsi="Tahoma"/>
      <w:b w:val="0"/>
      <w:bCs/>
    </w:rPr>
  </w:style>
  <w:style w:type="character" w:customStyle="1" w:styleId="ListLabel1001">
    <w:name w:val="ListLabel 1001"/>
    <w:qFormat/>
    <w:rsid w:val="005B407F"/>
    <w:rPr>
      <w:b w:val="0"/>
      <w:bCs w:val="0"/>
      <w:sz w:val="20"/>
      <w:szCs w:val="20"/>
    </w:rPr>
  </w:style>
  <w:style w:type="character" w:customStyle="1" w:styleId="ListLabel1002">
    <w:name w:val="ListLabel 1002"/>
    <w:qFormat/>
    <w:rsid w:val="005B407F"/>
    <w:rPr>
      <w:b w:val="0"/>
      <w:bCs/>
    </w:rPr>
  </w:style>
  <w:style w:type="character" w:customStyle="1" w:styleId="ListLabel1003">
    <w:name w:val="ListLabel 1003"/>
    <w:qFormat/>
    <w:rsid w:val="005B407F"/>
    <w:rPr>
      <w:b w:val="0"/>
      <w:bCs/>
    </w:rPr>
  </w:style>
  <w:style w:type="character" w:customStyle="1" w:styleId="ListLabel1004">
    <w:name w:val="ListLabel 1004"/>
    <w:qFormat/>
    <w:rsid w:val="005B407F"/>
    <w:rPr>
      <w:b w:val="0"/>
      <w:bCs w:val="0"/>
      <w:sz w:val="20"/>
      <w:szCs w:val="20"/>
    </w:rPr>
  </w:style>
  <w:style w:type="character" w:customStyle="1" w:styleId="ListLabel1005">
    <w:name w:val="ListLabel 1005"/>
    <w:qFormat/>
    <w:rsid w:val="005B407F"/>
    <w:rPr>
      <w:b w:val="0"/>
      <w:bCs/>
    </w:rPr>
  </w:style>
  <w:style w:type="character" w:customStyle="1" w:styleId="ListLabel1006">
    <w:name w:val="ListLabel 1006"/>
    <w:qFormat/>
    <w:rsid w:val="005B407F"/>
    <w:rPr>
      <w:b w:val="0"/>
      <w:bCs/>
    </w:rPr>
  </w:style>
  <w:style w:type="character" w:customStyle="1" w:styleId="ListLabel1007">
    <w:name w:val="ListLabel 1007"/>
    <w:qFormat/>
    <w:rsid w:val="005B407F"/>
    <w:rPr>
      <w:b w:val="0"/>
      <w:bCs w:val="0"/>
      <w:sz w:val="20"/>
      <w:szCs w:val="20"/>
    </w:rPr>
  </w:style>
  <w:style w:type="character" w:customStyle="1" w:styleId="ListLabel1008">
    <w:name w:val="ListLabel 1008"/>
    <w:qFormat/>
    <w:rsid w:val="005B407F"/>
    <w:rPr>
      <w:b w:val="0"/>
      <w:bCs/>
    </w:rPr>
  </w:style>
  <w:style w:type="character" w:customStyle="1" w:styleId="ListLabel1009">
    <w:name w:val="ListLabel 1009"/>
    <w:qFormat/>
    <w:rsid w:val="005B407F"/>
    <w:rPr>
      <w:rFonts w:ascii="Tahoma" w:hAnsi="Tahoma"/>
      <w:b w:val="0"/>
      <w:bCs/>
    </w:rPr>
  </w:style>
  <w:style w:type="character" w:customStyle="1" w:styleId="ListLabel1010">
    <w:name w:val="ListLabel 1010"/>
    <w:qFormat/>
    <w:rsid w:val="005B407F"/>
    <w:rPr>
      <w:b w:val="0"/>
      <w:bCs w:val="0"/>
      <w:sz w:val="20"/>
      <w:szCs w:val="20"/>
    </w:rPr>
  </w:style>
  <w:style w:type="character" w:customStyle="1" w:styleId="ListLabel1011">
    <w:name w:val="ListLabel 1011"/>
    <w:qFormat/>
    <w:rsid w:val="005B407F"/>
    <w:rPr>
      <w:b w:val="0"/>
      <w:bCs/>
    </w:rPr>
  </w:style>
  <w:style w:type="character" w:customStyle="1" w:styleId="ListLabel1012">
    <w:name w:val="ListLabel 1012"/>
    <w:qFormat/>
    <w:rsid w:val="005B407F"/>
    <w:rPr>
      <w:rFonts w:ascii="Tahoma" w:hAnsi="Tahoma"/>
      <w:b w:val="0"/>
      <w:bCs/>
    </w:rPr>
  </w:style>
  <w:style w:type="character" w:customStyle="1" w:styleId="ListLabel1013">
    <w:name w:val="ListLabel 1013"/>
    <w:qFormat/>
    <w:rsid w:val="005B407F"/>
    <w:rPr>
      <w:b w:val="0"/>
      <w:bCs w:val="0"/>
      <w:sz w:val="20"/>
      <w:szCs w:val="20"/>
    </w:rPr>
  </w:style>
  <w:style w:type="character" w:customStyle="1" w:styleId="ListLabel1014">
    <w:name w:val="ListLabel 1014"/>
    <w:qFormat/>
    <w:rsid w:val="005B407F"/>
    <w:rPr>
      <w:b w:val="0"/>
      <w:bCs/>
    </w:rPr>
  </w:style>
  <w:style w:type="character" w:customStyle="1" w:styleId="ListLabel1015">
    <w:name w:val="ListLabel 1015"/>
    <w:qFormat/>
    <w:rsid w:val="005B407F"/>
    <w:rPr>
      <w:rFonts w:ascii="Tahoma" w:hAnsi="Tahoma"/>
      <w:b w:val="0"/>
      <w:bCs/>
    </w:rPr>
  </w:style>
  <w:style w:type="character" w:customStyle="1" w:styleId="ListLabel1016">
    <w:name w:val="ListLabel 1016"/>
    <w:qFormat/>
    <w:rsid w:val="005B407F"/>
    <w:rPr>
      <w:b w:val="0"/>
      <w:bCs w:val="0"/>
      <w:sz w:val="20"/>
      <w:szCs w:val="20"/>
    </w:rPr>
  </w:style>
  <w:style w:type="character" w:customStyle="1" w:styleId="ListLabel1017">
    <w:name w:val="ListLabel 1017"/>
    <w:qFormat/>
    <w:rsid w:val="005B407F"/>
    <w:rPr>
      <w:b w:val="0"/>
      <w:bCs/>
    </w:rPr>
  </w:style>
  <w:style w:type="character" w:customStyle="1" w:styleId="ListLabel1018">
    <w:name w:val="ListLabel 1018"/>
    <w:qFormat/>
    <w:rsid w:val="005B407F"/>
    <w:rPr>
      <w:rFonts w:ascii="Tahoma" w:hAnsi="Tahoma"/>
      <w:b w:val="0"/>
      <w:bCs/>
    </w:rPr>
  </w:style>
  <w:style w:type="character" w:customStyle="1" w:styleId="ListLabel1019">
    <w:name w:val="ListLabel 1019"/>
    <w:qFormat/>
    <w:rsid w:val="005B407F"/>
    <w:rPr>
      <w:b w:val="0"/>
      <w:bCs w:val="0"/>
      <w:sz w:val="20"/>
      <w:szCs w:val="20"/>
    </w:rPr>
  </w:style>
  <w:style w:type="character" w:customStyle="1" w:styleId="ListLabel1020">
    <w:name w:val="ListLabel 1020"/>
    <w:qFormat/>
    <w:rsid w:val="005B407F"/>
    <w:rPr>
      <w:b w:val="0"/>
      <w:bCs/>
    </w:rPr>
  </w:style>
  <w:style w:type="character" w:customStyle="1" w:styleId="ListLabel1021">
    <w:name w:val="ListLabel 1021"/>
    <w:qFormat/>
    <w:rsid w:val="005B407F"/>
    <w:rPr>
      <w:rFonts w:ascii="Tahoma" w:hAnsi="Tahoma"/>
      <w:b w:val="0"/>
      <w:bCs/>
    </w:rPr>
  </w:style>
  <w:style w:type="character" w:customStyle="1" w:styleId="ListLabel1022">
    <w:name w:val="ListLabel 1022"/>
    <w:qFormat/>
    <w:rsid w:val="005B407F"/>
    <w:rPr>
      <w:b w:val="0"/>
      <w:bCs w:val="0"/>
      <w:sz w:val="20"/>
      <w:szCs w:val="20"/>
    </w:rPr>
  </w:style>
  <w:style w:type="character" w:customStyle="1" w:styleId="ListLabel1023">
    <w:name w:val="ListLabel 1023"/>
    <w:qFormat/>
    <w:rsid w:val="005B407F"/>
    <w:rPr>
      <w:b w:val="0"/>
      <w:bCs/>
    </w:rPr>
  </w:style>
  <w:style w:type="character" w:customStyle="1" w:styleId="ListLabel1024">
    <w:name w:val="ListLabel 1024"/>
    <w:qFormat/>
    <w:rsid w:val="005B407F"/>
    <w:rPr>
      <w:rFonts w:ascii="Tahoma" w:hAnsi="Tahoma"/>
      <w:b w:val="0"/>
      <w:bCs/>
    </w:rPr>
  </w:style>
  <w:style w:type="character" w:customStyle="1" w:styleId="ListLabel1025">
    <w:name w:val="ListLabel 1025"/>
    <w:qFormat/>
    <w:rsid w:val="005B407F"/>
    <w:rPr>
      <w:b w:val="0"/>
      <w:bCs w:val="0"/>
      <w:sz w:val="20"/>
      <w:szCs w:val="20"/>
    </w:rPr>
  </w:style>
  <w:style w:type="character" w:customStyle="1" w:styleId="ListLabel1026">
    <w:name w:val="ListLabel 1026"/>
    <w:qFormat/>
    <w:rsid w:val="005B407F"/>
    <w:rPr>
      <w:b w:val="0"/>
      <w:bCs/>
    </w:rPr>
  </w:style>
  <w:style w:type="character" w:customStyle="1" w:styleId="ListLabel1027">
    <w:name w:val="ListLabel 1027"/>
    <w:qFormat/>
    <w:rsid w:val="005B407F"/>
    <w:rPr>
      <w:rFonts w:ascii="Tahoma" w:hAnsi="Tahoma"/>
      <w:b w:val="0"/>
      <w:bCs/>
    </w:rPr>
  </w:style>
  <w:style w:type="character" w:customStyle="1" w:styleId="ListLabel1028">
    <w:name w:val="ListLabel 1028"/>
    <w:qFormat/>
    <w:rsid w:val="005B407F"/>
    <w:rPr>
      <w:b w:val="0"/>
      <w:bCs w:val="0"/>
      <w:sz w:val="20"/>
      <w:szCs w:val="20"/>
    </w:rPr>
  </w:style>
  <w:style w:type="character" w:customStyle="1" w:styleId="ListLabel1029">
    <w:name w:val="ListLabel 1029"/>
    <w:qFormat/>
    <w:rsid w:val="005B407F"/>
    <w:rPr>
      <w:b w:val="0"/>
      <w:bCs/>
    </w:rPr>
  </w:style>
  <w:style w:type="character" w:customStyle="1" w:styleId="ListLabel1030">
    <w:name w:val="ListLabel 1030"/>
    <w:qFormat/>
    <w:rsid w:val="005B407F"/>
    <w:rPr>
      <w:rFonts w:ascii="Tahoma" w:hAnsi="Tahoma"/>
      <w:b w:val="0"/>
      <w:bCs/>
    </w:rPr>
  </w:style>
  <w:style w:type="character" w:customStyle="1" w:styleId="ListLabel1031">
    <w:name w:val="ListLabel 1031"/>
    <w:qFormat/>
    <w:rsid w:val="005B407F"/>
    <w:rPr>
      <w:b w:val="0"/>
      <w:bCs w:val="0"/>
      <w:sz w:val="20"/>
      <w:szCs w:val="20"/>
    </w:rPr>
  </w:style>
  <w:style w:type="character" w:customStyle="1" w:styleId="ListLabel1032">
    <w:name w:val="ListLabel 1032"/>
    <w:qFormat/>
    <w:rsid w:val="005B407F"/>
    <w:rPr>
      <w:rFonts w:ascii="Tahoma" w:hAnsi="Tahoma"/>
      <w:b/>
      <w:bCs/>
    </w:rPr>
  </w:style>
  <w:style w:type="character" w:customStyle="1" w:styleId="ListLabel1033">
    <w:name w:val="ListLabel 1033"/>
    <w:qFormat/>
    <w:rsid w:val="005B407F"/>
    <w:rPr>
      <w:b w:val="0"/>
      <w:bCs/>
    </w:rPr>
  </w:style>
  <w:style w:type="character" w:customStyle="1" w:styleId="ListLabel1034">
    <w:name w:val="ListLabel 1034"/>
    <w:qFormat/>
    <w:rsid w:val="005B407F"/>
    <w:rPr>
      <w:b w:val="0"/>
      <w:bCs w:val="0"/>
      <w:sz w:val="20"/>
      <w:szCs w:val="20"/>
    </w:rPr>
  </w:style>
  <w:style w:type="character" w:customStyle="1" w:styleId="ListLabel1035">
    <w:name w:val="ListLabel 1035"/>
    <w:qFormat/>
    <w:rsid w:val="005B407F"/>
    <w:rPr>
      <w:b w:val="0"/>
      <w:bCs/>
    </w:rPr>
  </w:style>
  <w:style w:type="character" w:customStyle="1" w:styleId="ListLabel1036">
    <w:name w:val="ListLabel 1036"/>
    <w:qFormat/>
    <w:rsid w:val="005B407F"/>
    <w:rPr>
      <w:rFonts w:ascii="Tahoma" w:hAnsi="Tahoma"/>
      <w:b w:val="0"/>
      <w:bCs/>
    </w:rPr>
  </w:style>
  <w:style w:type="character" w:customStyle="1" w:styleId="ListLabel1037">
    <w:name w:val="ListLabel 1037"/>
    <w:qFormat/>
    <w:rsid w:val="005B407F"/>
    <w:rPr>
      <w:b w:val="0"/>
      <w:bCs w:val="0"/>
      <w:sz w:val="20"/>
      <w:szCs w:val="20"/>
    </w:rPr>
  </w:style>
  <w:style w:type="character" w:customStyle="1" w:styleId="ListLabel1038">
    <w:name w:val="ListLabel 1038"/>
    <w:qFormat/>
    <w:rsid w:val="005B407F"/>
    <w:rPr>
      <w:b w:val="0"/>
      <w:bCs/>
    </w:rPr>
  </w:style>
  <w:style w:type="character" w:customStyle="1" w:styleId="ListLabel1039">
    <w:name w:val="ListLabel 1039"/>
    <w:qFormat/>
    <w:rsid w:val="005B407F"/>
    <w:rPr>
      <w:rFonts w:ascii="Tahoma" w:hAnsi="Tahoma"/>
      <w:b w:val="0"/>
      <w:bCs/>
    </w:rPr>
  </w:style>
  <w:style w:type="character" w:customStyle="1" w:styleId="ListLabel1040">
    <w:name w:val="ListLabel 1040"/>
    <w:qFormat/>
    <w:rsid w:val="005B407F"/>
    <w:rPr>
      <w:b w:val="0"/>
      <w:bCs w:val="0"/>
      <w:sz w:val="20"/>
      <w:szCs w:val="20"/>
    </w:rPr>
  </w:style>
  <w:style w:type="character" w:customStyle="1" w:styleId="ListLabel1041">
    <w:name w:val="ListLabel 1041"/>
    <w:qFormat/>
    <w:rsid w:val="005B407F"/>
    <w:rPr>
      <w:b w:val="0"/>
      <w:bCs/>
    </w:rPr>
  </w:style>
  <w:style w:type="character" w:customStyle="1" w:styleId="ListLabel1042">
    <w:name w:val="ListLabel 1042"/>
    <w:qFormat/>
    <w:rsid w:val="005B407F"/>
    <w:rPr>
      <w:rFonts w:ascii="Tahoma" w:hAnsi="Tahoma"/>
      <w:b w:val="0"/>
      <w:bCs/>
    </w:rPr>
  </w:style>
  <w:style w:type="character" w:customStyle="1" w:styleId="ListLabel1043">
    <w:name w:val="ListLabel 1043"/>
    <w:qFormat/>
    <w:rsid w:val="005B407F"/>
    <w:rPr>
      <w:b w:val="0"/>
      <w:bCs w:val="0"/>
      <w:sz w:val="20"/>
      <w:szCs w:val="20"/>
    </w:rPr>
  </w:style>
  <w:style w:type="character" w:customStyle="1" w:styleId="ListLabel1044">
    <w:name w:val="ListLabel 1044"/>
    <w:qFormat/>
    <w:rsid w:val="005B407F"/>
    <w:rPr>
      <w:b w:val="0"/>
      <w:bCs/>
    </w:rPr>
  </w:style>
  <w:style w:type="character" w:customStyle="1" w:styleId="ListLabel1045">
    <w:name w:val="ListLabel 1045"/>
    <w:qFormat/>
    <w:rsid w:val="005B407F"/>
    <w:rPr>
      <w:rFonts w:ascii="Tahoma" w:hAnsi="Tahoma"/>
      <w:b w:val="0"/>
      <w:bCs/>
    </w:rPr>
  </w:style>
  <w:style w:type="character" w:customStyle="1" w:styleId="ListLabel1046">
    <w:name w:val="ListLabel 1046"/>
    <w:qFormat/>
    <w:rsid w:val="005B407F"/>
    <w:rPr>
      <w:b w:val="0"/>
      <w:bCs w:val="0"/>
      <w:sz w:val="20"/>
      <w:szCs w:val="20"/>
    </w:rPr>
  </w:style>
  <w:style w:type="character" w:customStyle="1" w:styleId="ListLabel1047">
    <w:name w:val="ListLabel 1047"/>
    <w:qFormat/>
    <w:rsid w:val="005B407F"/>
    <w:rPr>
      <w:b w:val="0"/>
      <w:bCs/>
    </w:rPr>
  </w:style>
  <w:style w:type="character" w:customStyle="1" w:styleId="ListLabel1048">
    <w:name w:val="ListLabel 1048"/>
    <w:qFormat/>
    <w:rsid w:val="005B407F"/>
    <w:rPr>
      <w:rFonts w:ascii="Tahoma" w:hAnsi="Tahoma"/>
      <w:b w:val="0"/>
      <w:bCs/>
    </w:rPr>
  </w:style>
  <w:style w:type="character" w:customStyle="1" w:styleId="ListLabel1049">
    <w:name w:val="ListLabel 1049"/>
    <w:qFormat/>
    <w:rsid w:val="005B407F"/>
    <w:rPr>
      <w:b w:val="0"/>
      <w:bCs w:val="0"/>
      <w:sz w:val="20"/>
      <w:szCs w:val="20"/>
    </w:rPr>
  </w:style>
  <w:style w:type="character" w:customStyle="1" w:styleId="ListLabel1050">
    <w:name w:val="ListLabel 1050"/>
    <w:qFormat/>
    <w:rsid w:val="005B407F"/>
    <w:rPr>
      <w:b w:val="0"/>
      <w:bCs/>
    </w:rPr>
  </w:style>
  <w:style w:type="character" w:customStyle="1" w:styleId="ListLabel1051">
    <w:name w:val="ListLabel 1051"/>
    <w:qFormat/>
    <w:rsid w:val="005B407F"/>
    <w:rPr>
      <w:rFonts w:ascii="Tahoma" w:hAnsi="Tahoma"/>
      <w:b w:val="0"/>
      <w:bCs/>
    </w:rPr>
  </w:style>
  <w:style w:type="character" w:customStyle="1" w:styleId="ListLabel1052">
    <w:name w:val="ListLabel 1052"/>
    <w:qFormat/>
    <w:rsid w:val="005B407F"/>
    <w:rPr>
      <w:b w:val="0"/>
      <w:bCs w:val="0"/>
      <w:sz w:val="20"/>
      <w:szCs w:val="20"/>
    </w:rPr>
  </w:style>
  <w:style w:type="character" w:customStyle="1" w:styleId="ListLabel1053">
    <w:name w:val="ListLabel 1053"/>
    <w:qFormat/>
    <w:rsid w:val="005B407F"/>
    <w:rPr>
      <w:b w:val="0"/>
      <w:bCs/>
    </w:rPr>
  </w:style>
  <w:style w:type="character" w:customStyle="1" w:styleId="ListLabel1054">
    <w:name w:val="ListLabel 1054"/>
    <w:qFormat/>
    <w:rsid w:val="005B407F"/>
    <w:rPr>
      <w:rFonts w:ascii="Tahoma" w:hAnsi="Tahoma"/>
      <w:b w:val="0"/>
      <w:bCs/>
    </w:rPr>
  </w:style>
  <w:style w:type="character" w:customStyle="1" w:styleId="ListLabel1055">
    <w:name w:val="ListLabel 1055"/>
    <w:qFormat/>
    <w:rsid w:val="005B407F"/>
    <w:rPr>
      <w:b w:val="0"/>
      <w:bCs w:val="0"/>
      <w:sz w:val="20"/>
      <w:szCs w:val="20"/>
    </w:rPr>
  </w:style>
  <w:style w:type="character" w:customStyle="1" w:styleId="ListLabel1056">
    <w:name w:val="ListLabel 1056"/>
    <w:qFormat/>
    <w:rsid w:val="005B407F"/>
    <w:rPr>
      <w:b w:val="0"/>
      <w:bCs/>
    </w:rPr>
  </w:style>
  <w:style w:type="character" w:customStyle="1" w:styleId="ListLabel1057">
    <w:name w:val="ListLabel 1057"/>
    <w:qFormat/>
    <w:rsid w:val="005B407F"/>
    <w:rPr>
      <w:rFonts w:ascii="Tahoma" w:hAnsi="Tahoma"/>
      <w:b w:val="0"/>
      <w:bCs/>
    </w:rPr>
  </w:style>
  <w:style w:type="character" w:customStyle="1" w:styleId="ListLabel1058">
    <w:name w:val="ListLabel 1058"/>
    <w:qFormat/>
    <w:rsid w:val="005B407F"/>
    <w:rPr>
      <w:b w:val="0"/>
      <w:bCs w:val="0"/>
      <w:sz w:val="20"/>
      <w:szCs w:val="20"/>
    </w:rPr>
  </w:style>
  <w:style w:type="character" w:customStyle="1" w:styleId="ListLabel1059">
    <w:name w:val="ListLabel 1059"/>
    <w:qFormat/>
    <w:rsid w:val="005B407F"/>
    <w:rPr>
      <w:b w:val="0"/>
      <w:bCs/>
    </w:rPr>
  </w:style>
  <w:style w:type="character" w:customStyle="1" w:styleId="ListLabel1060">
    <w:name w:val="ListLabel 1060"/>
    <w:qFormat/>
    <w:rsid w:val="005B407F"/>
    <w:rPr>
      <w:rFonts w:ascii="Tahoma" w:hAnsi="Tahoma"/>
      <w:b w:val="0"/>
      <w:bCs/>
    </w:rPr>
  </w:style>
  <w:style w:type="character" w:customStyle="1" w:styleId="ListLabel1061">
    <w:name w:val="ListLabel 1061"/>
    <w:qFormat/>
    <w:rsid w:val="005B407F"/>
    <w:rPr>
      <w:b w:val="0"/>
      <w:bCs w:val="0"/>
      <w:sz w:val="20"/>
      <w:szCs w:val="20"/>
    </w:rPr>
  </w:style>
  <w:style w:type="character" w:customStyle="1" w:styleId="ListLabel1062">
    <w:name w:val="ListLabel 1062"/>
    <w:qFormat/>
    <w:rsid w:val="005B407F"/>
    <w:rPr>
      <w:b w:val="0"/>
      <w:bCs/>
    </w:rPr>
  </w:style>
  <w:style w:type="character" w:customStyle="1" w:styleId="ListLabel1063">
    <w:name w:val="ListLabel 1063"/>
    <w:qFormat/>
    <w:rsid w:val="005B407F"/>
    <w:rPr>
      <w:rFonts w:ascii="Tahoma" w:hAnsi="Tahoma"/>
      <w:b w:val="0"/>
      <w:bCs/>
    </w:rPr>
  </w:style>
  <w:style w:type="character" w:customStyle="1" w:styleId="ListLabel1064">
    <w:name w:val="ListLabel 1064"/>
    <w:qFormat/>
    <w:rsid w:val="005B407F"/>
    <w:rPr>
      <w:b w:val="0"/>
      <w:bCs w:val="0"/>
      <w:sz w:val="20"/>
      <w:szCs w:val="20"/>
    </w:rPr>
  </w:style>
  <w:style w:type="character" w:customStyle="1" w:styleId="ListLabel1065">
    <w:name w:val="ListLabel 1065"/>
    <w:qFormat/>
    <w:rsid w:val="005B407F"/>
    <w:rPr>
      <w:b w:val="0"/>
      <w:bCs/>
    </w:rPr>
  </w:style>
  <w:style w:type="character" w:customStyle="1" w:styleId="ListLabel1066">
    <w:name w:val="ListLabel 1066"/>
    <w:qFormat/>
    <w:rsid w:val="005B407F"/>
    <w:rPr>
      <w:rFonts w:ascii="Tahoma" w:hAnsi="Tahoma"/>
      <w:b w:val="0"/>
      <w:bCs/>
    </w:rPr>
  </w:style>
  <w:style w:type="character" w:customStyle="1" w:styleId="ListLabel1067">
    <w:name w:val="ListLabel 1067"/>
    <w:qFormat/>
    <w:rsid w:val="005B407F"/>
    <w:rPr>
      <w:rFonts w:ascii="Tahoma" w:hAnsi="Tahoma"/>
      <w:b/>
      <w:bCs w:val="0"/>
      <w:sz w:val="20"/>
      <w:szCs w:val="20"/>
    </w:rPr>
  </w:style>
  <w:style w:type="character" w:customStyle="1" w:styleId="ListLabel1068">
    <w:name w:val="ListLabel 1068"/>
    <w:qFormat/>
    <w:rsid w:val="005B407F"/>
    <w:rPr>
      <w:b w:val="0"/>
      <w:bCs/>
    </w:rPr>
  </w:style>
  <w:style w:type="character" w:customStyle="1" w:styleId="ListLabel1069">
    <w:name w:val="ListLabel 1069"/>
    <w:qFormat/>
    <w:rsid w:val="005B407F"/>
    <w:rPr>
      <w:b w:val="0"/>
      <w:bCs/>
    </w:rPr>
  </w:style>
  <w:style w:type="character" w:customStyle="1" w:styleId="ListLabel1070">
    <w:name w:val="ListLabel 1070"/>
    <w:qFormat/>
    <w:rsid w:val="005B407F"/>
    <w:rPr>
      <w:b w:val="0"/>
      <w:bCs w:val="0"/>
      <w:sz w:val="20"/>
      <w:szCs w:val="20"/>
    </w:rPr>
  </w:style>
  <w:style w:type="character" w:customStyle="1" w:styleId="ListLabel1071">
    <w:name w:val="ListLabel 1071"/>
    <w:qFormat/>
    <w:rsid w:val="005B407F"/>
    <w:rPr>
      <w:rFonts w:ascii="Tahoma" w:hAnsi="Tahoma"/>
      <w:b w:val="0"/>
      <w:bCs/>
      <w:sz w:val="20"/>
    </w:rPr>
  </w:style>
  <w:style w:type="character" w:customStyle="1" w:styleId="ListLabel1072">
    <w:name w:val="ListLabel 1072"/>
    <w:qFormat/>
    <w:rsid w:val="005B407F"/>
    <w:rPr>
      <w:b w:val="0"/>
      <w:bCs/>
    </w:rPr>
  </w:style>
  <w:style w:type="character" w:customStyle="1" w:styleId="ListLabel1073">
    <w:name w:val="ListLabel 1073"/>
    <w:qFormat/>
    <w:rsid w:val="005B407F"/>
    <w:rPr>
      <w:b w:val="0"/>
      <w:bCs w:val="0"/>
      <w:sz w:val="20"/>
      <w:szCs w:val="20"/>
    </w:rPr>
  </w:style>
  <w:style w:type="character" w:customStyle="1" w:styleId="ListLabel1074">
    <w:name w:val="ListLabel 1074"/>
    <w:qFormat/>
    <w:rsid w:val="005B407F"/>
    <w:rPr>
      <w:rFonts w:ascii="Tahoma" w:hAnsi="Tahoma"/>
      <w:b w:val="0"/>
      <w:bCs/>
      <w:sz w:val="20"/>
    </w:rPr>
  </w:style>
  <w:style w:type="character" w:customStyle="1" w:styleId="ListLabel1075">
    <w:name w:val="ListLabel 1075"/>
    <w:qFormat/>
    <w:rsid w:val="005B407F"/>
    <w:rPr>
      <w:b w:val="0"/>
      <w:bCs/>
    </w:rPr>
  </w:style>
  <w:style w:type="character" w:customStyle="1" w:styleId="ListLabel1076">
    <w:name w:val="ListLabel 1076"/>
    <w:qFormat/>
    <w:rsid w:val="005B407F"/>
    <w:rPr>
      <w:b w:val="0"/>
      <w:bCs w:val="0"/>
      <w:sz w:val="20"/>
      <w:szCs w:val="20"/>
    </w:rPr>
  </w:style>
  <w:style w:type="character" w:customStyle="1" w:styleId="ListLabel1077">
    <w:name w:val="ListLabel 1077"/>
    <w:qFormat/>
    <w:rsid w:val="005B407F"/>
    <w:rPr>
      <w:rFonts w:ascii="Tahoma" w:hAnsi="Tahoma"/>
      <w:b w:val="0"/>
      <w:bCs/>
      <w:sz w:val="20"/>
    </w:rPr>
  </w:style>
  <w:style w:type="character" w:customStyle="1" w:styleId="ListLabel1078">
    <w:name w:val="ListLabel 1078"/>
    <w:qFormat/>
    <w:rsid w:val="005B407F"/>
    <w:rPr>
      <w:b w:val="0"/>
      <w:bCs/>
    </w:rPr>
  </w:style>
  <w:style w:type="character" w:customStyle="1" w:styleId="ListLabel1079">
    <w:name w:val="ListLabel 1079"/>
    <w:qFormat/>
    <w:rsid w:val="005B407F"/>
    <w:rPr>
      <w:b w:val="0"/>
      <w:bCs w:val="0"/>
      <w:sz w:val="20"/>
      <w:szCs w:val="20"/>
    </w:rPr>
  </w:style>
  <w:style w:type="character" w:customStyle="1" w:styleId="ListLabel1080">
    <w:name w:val="ListLabel 1080"/>
    <w:qFormat/>
    <w:rsid w:val="005B407F"/>
    <w:rPr>
      <w:b w:val="0"/>
      <w:bCs/>
    </w:rPr>
  </w:style>
  <w:style w:type="character" w:customStyle="1" w:styleId="ListLabel1081">
    <w:name w:val="ListLabel 1081"/>
    <w:qFormat/>
    <w:rsid w:val="005B407F"/>
    <w:rPr>
      <w:rFonts w:ascii="Tahoma" w:hAnsi="Tahoma"/>
      <w:b w:val="0"/>
      <w:bCs/>
      <w:sz w:val="20"/>
    </w:rPr>
  </w:style>
  <w:style w:type="character" w:customStyle="1" w:styleId="ListLabel1082">
    <w:name w:val="ListLabel 1082"/>
    <w:qFormat/>
    <w:rsid w:val="005B407F"/>
    <w:rPr>
      <w:b w:val="0"/>
      <w:bCs w:val="0"/>
      <w:sz w:val="20"/>
      <w:szCs w:val="20"/>
    </w:rPr>
  </w:style>
  <w:style w:type="character" w:customStyle="1" w:styleId="ListLabel1083">
    <w:name w:val="ListLabel 1083"/>
    <w:qFormat/>
    <w:rsid w:val="005B407F"/>
    <w:rPr>
      <w:b w:val="0"/>
      <w:bCs/>
    </w:rPr>
  </w:style>
  <w:style w:type="character" w:customStyle="1" w:styleId="ListLabel1084">
    <w:name w:val="ListLabel 1084"/>
    <w:qFormat/>
    <w:rsid w:val="005B407F"/>
    <w:rPr>
      <w:rFonts w:ascii="Tahoma" w:hAnsi="Tahoma"/>
      <w:b/>
      <w:bCs/>
      <w:sz w:val="20"/>
    </w:rPr>
  </w:style>
  <w:style w:type="character" w:customStyle="1" w:styleId="ListLabel1085">
    <w:name w:val="ListLabel 1085"/>
    <w:qFormat/>
    <w:rsid w:val="005B407F"/>
    <w:rPr>
      <w:b w:val="0"/>
      <w:bCs w:val="0"/>
      <w:sz w:val="20"/>
      <w:szCs w:val="20"/>
    </w:rPr>
  </w:style>
  <w:style w:type="character" w:customStyle="1" w:styleId="ListLabel1086">
    <w:name w:val="ListLabel 1086"/>
    <w:qFormat/>
    <w:rsid w:val="005B407F"/>
    <w:rPr>
      <w:b w:val="0"/>
      <w:bCs/>
    </w:rPr>
  </w:style>
  <w:style w:type="character" w:customStyle="1" w:styleId="ListLabel1087">
    <w:name w:val="ListLabel 1087"/>
    <w:qFormat/>
    <w:rsid w:val="005B407F"/>
    <w:rPr>
      <w:b w:val="0"/>
      <w:bCs/>
    </w:rPr>
  </w:style>
  <w:style w:type="character" w:customStyle="1" w:styleId="ListLabel1088">
    <w:name w:val="ListLabel 1088"/>
    <w:qFormat/>
    <w:rsid w:val="005B407F"/>
    <w:rPr>
      <w:b w:val="0"/>
      <w:bCs w:val="0"/>
      <w:sz w:val="20"/>
      <w:szCs w:val="20"/>
    </w:rPr>
  </w:style>
  <w:style w:type="character" w:customStyle="1" w:styleId="ListLabel1089">
    <w:name w:val="ListLabel 1089"/>
    <w:qFormat/>
    <w:rsid w:val="005B407F"/>
    <w:rPr>
      <w:b w:val="0"/>
      <w:bCs/>
    </w:rPr>
  </w:style>
  <w:style w:type="character" w:customStyle="1" w:styleId="ListLabel1090">
    <w:name w:val="ListLabel 1090"/>
    <w:qFormat/>
    <w:rsid w:val="005B407F"/>
    <w:rPr>
      <w:rFonts w:ascii="Tahoma" w:hAnsi="Tahoma"/>
      <w:b/>
      <w:bCs/>
    </w:rPr>
  </w:style>
  <w:style w:type="character" w:customStyle="1" w:styleId="ListLabel1091">
    <w:name w:val="ListLabel 1091"/>
    <w:qFormat/>
    <w:rsid w:val="005B407F"/>
    <w:rPr>
      <w:b w:val="0"/>
      <w:bCs w:val="0"/>
      <w:sz w:val="20"/>
      <w:szCs w:val="20"/>
    </w:rPr>
  </w:style>
  <w:style w:type="character" w:customStyle="1" w:styleId="ListLabel1092">
    <w:name w:val="ListLabel 1092"/>
    <w:qFormat/>
    <w:rsid w:val="005B407F"/>
    <w:rPr>
      <w:b w:val="0"/>
      <w:bCs/>
    </w:rPr>
  </w:style>
  <w:style w:type="character" w:customStyle="1" w:styleId="ListLabel1093">
    <w:name w:val="ListLabel 1093"/>
    <w:qFormat/>
    <w:rsid w:val="005B407F"/>
    <w:rPr>
      <w:rFonts w:ascii="Tahoma" w:hAnsi="Tahoma"/>
      <w:b/>
      <w:bCs/>
    </w:rPr>
  </w:style>
  <w:style w:type="character" w:customStyle="1" w:styleId="ListLabel1094">
    <w:name w:val="ListLabel 1094"/>
    <w:qFormat/>
    <w:rsid w:val="005B407F"/>
    <w:rPr>
      <w:b w:val="0"/>
      <w:bCs w:val="0"/>
      <w:sz w:val="20"/>
      <w:szCs w:val="20"/>
    </w:rPr>
  </w:style>
  <w:style w:type="character" w:customStyle="1" w:styleId="ListLabel1095">
    <w:name w:val="ListLabel 1095"/>
    <w:qFormat/>
    <w:rsid w:val="005B407F"/>
    <w:rPr>
      <w:b w:val="0"/>
      <w:bCs/>
    </w:rPr>
  </w:style>
  <w:style w:type="character" w:customStyle="1" w:styleId="ListLabel1096">
    <w:name w:val="ListLabel 1096"/>
    <w:qFormat/>
    <w:rsid w:val="005B407F"/>
    <w:rPr>
      <w:rFonts w:ascii="Tahoma" w:hAnsi="Tahoma"/>
      <w:b/>
      <w:bCs/>
    </w:rPr>
  </w:style>
  <w:style w:type="character" w:customStyle="1" w:styleId="ListLabel1097">
    <w:name w:val="ListLabel 1097"/>
    <w:qFormat/>
    <w:rsid w:val="005B407F"/>
    <w:rPr>
      <w:b w:val="0"/>
      <w:bCs w:val="0"/>
      <w:sz w:val="20"/>
      <w:szCs w:val="20"/>
    </w:rPr>
  </w:style>
  <w:style w:type="character" w:customStyle="1" w:styleId="ListLabel1098">
    <w:name w:val="ListLabel 1098"/>
    <w:qFormat/>
    <w:rsid w:val="005B407F"/>
    <w:rPr>
      <w:rFonts w:ascii="Tahoma" w:hAnsi="Tahoma"/>
      <w:b w:val="0"/>
      <w:bCs/>
      <w:sz w:val="20"/>
    </w:rPr>
  </w:style>
  <w:style w:type="character" w:customStyle="1" w:styleId="ListLabel1099">
    <w:name w:val="ListLabel 1099"/>
    <w:qFormat/>
    <w:rsid w:val="005B407F"/>
    <w:rPr>
      <w:b w:val="0"/>
      <w:bCs/>
    </w:rPr>
  </w:style>
  <w:style w:type="character" w:customStyle="1" w:styleId="ListLabel1100">
    <w:name w:val="ListLabel 1100"/>
    <w:qFormat/>
    <w:rsid w:val="005B407F"/>
    <w:rPr>
      <w:b w:val="0"/>
      <w:bCs w:val="0"/>
      <w:sz w:val="20"/>
      <w:szCs w:val="20"/>
    </w:rPr>
  </w:style>
  <w:style w:type="character" w:customStyle="1" w:styleId="ListLabel1101">
    <w:name w:val="ListLabel 1101"/>
    <w:qFormat/>
    <w:rsid w:val="005B407F"/>
    <w:rPr>
      <w:rFonts w:ascii="Tahoma" w:hAnsi="Tahoma"/>
      <w:b w:val="0"/>
      <w:bCs/>
      <w:sz w:val="20"/>
    </w:rPr>
  </w:style>
  <w:style w:type="character" w:customStyle="1" w:styleId="ListLabel1102">
    <w:name w:val="ListLabel 1102"/>
    <w:qFormat/>
    <w:rsid w:val="005B407F"/>
    <w:rPr>
      <w:b w:val="0"/>
      <w:bCs/>
    </w:rPr>
  </w:style>
  <w:style w:type="character" w:customStyle="1" w:styleId="ListLabel1103">
    <w:name w:val="ListLabel 1103"/>
    <w:qFormat/>
    <w:rsid w:val="005B407F"/>
    <w:rPr>
      <w:b w:val="0"/>
      <w:bCs w:val="0"/>
      <w:sz w:val="20"/>
      <w:szCs w:val="20"/>
    </w:rPr>
  </w:style>
  <w:style w:type="character" w:customStyle="1" w:styleId="ListLabel1104">
    <w:name w:val="ListLabel 1104"/>
    <w:qFormat/>
    <w:rsid w:val="005B407F"/>
    <w:rPr>
      <w:rFonts w:ascii="Tahoma" w:hAnsi="Tahoma"/>
      <w:b w:val="0"/>
      <w:bCs/>
      <w:sz w:val="20"/>
    </w:rPr>
  </w:style>
  <w:style w:type="character" w:customStyle="1" w:styleId="ListLabel1105">
    <w:name w:val="ListLabel 1105"/>
    <w:qFormat/>
    <w:rsid w:val="005B407F"/>
    <w:rPr>
      <w:b w:val="0"/>
      <w:bCs/>
    </w:rPr>
  </w:style>
  <w:style w:type="character" w:customStyle="1" w:styleId="ListLabel1106">
    <w:name w:val="ListLabel 1106"/>
    <w:qFormat/>
    <w:rsid w:val="005B407F"/>
    <w:rPr>
      <w:b w:val="0"/>
      <w:bCs w:val="0"/>
      <w:sz w:val="20"/>
      <w:szCs w:val="20"/>
    </w:rPr>
  </w:style>
  <w:style w:type="character" w:customStyle="1" w:styleId="ListLabel1107">
    <w:name w:val="ListLabel 1107"/>
    <w:qFormat/>
    <w:rsid w:val="005B407F"/>
    <w:rPr>
      <w:rFonts w:ascii="Tahoma" w:hAnsi="Tahoma"/>
      <w:b w:val="0"/>
      <w:bCs/>
      <w:sz w:val="20"/>
    </w:rPr>
  </w:style>
  <w:style w:type="character" w:customStyle="1" w:styleId="ListLabel1108">
    <w:name w:val="ListLabel 1108"/>
    <w:qFormat/>
    <w:rsid w:val="005B407F"/>
    <w:rPr>
      <w:b w:val="0"/>
      <w:bCs/>
    </w:rPr>
  </w:style>
  <w:style w:type="character" w:customStyle="1" w:styleId="ListLabel1109">
    <w:name w:val="ListLabel 1109"/>
    <w:qFormat/>
    <w:rsid w:val="005B407F"/>
    <w:rPr>
      <w:b w:val="0"/>
      <w:bCs w:val="0"/>
      <w:sz w:val="20"/>
      <w:szCs w:val="20"/>
    </w:rPr>
  </w:style>
  <w:style w:type="character" w:customStyle="1" w:styleId="ListLabel1110">
    <w:name w:val="ListLabel 1110"/>
    <w:qFormat/>
    <w:rsid w:val="005B407F"/>
    <w:rPr>
      <w:rFonts w:ascii="Tahoma" w:hAnsi="Tahoma"/>
      <w:b w:val="0"/>
      <w:bCs/>
      <w:sz w:val="20"/>
    </w:rPr>
  </w:style>
  <w:style w:type="character" w:customStyle="1" w:styleId="ListLabel1111">
    <w:name w:val="ListLabel 1111"/>
    <w:qFormat/>
    <w:rsid w:val="005B407F"/>
    <w:rPr>
      <w:b w:val="0"/>
      <w:bCs/>
    </w:rPr>
  </w:style>
  <w:style w:type="character" w:customStyle="1" w:styleId="ListLabel1112">
    <w:name w:val="ListLabel 1112"/>
    <w:qFormat/>
    <w:rsid w:val="005B407F"/>
    <w:rPr>
      <w:b w:val="0"/>
      <w:bCs w:val="0"/>
      <w:sz w:val="20"/>
      <w:szCs w:val="20"/>
    </w:rPr>
  </w:style>
  <w:style w:type="character" w:customStyle="1" w:styleId="ListLabel1113">
    <w:name w:val="ListLabel 1113"/>
    <w:qFormat/>
    <w:rsid w:val="005B407F"/>
    <w:rPr>
      <w:rFonts w:ascii="Tahoma" w:hAnsi="Tahoma"/>
      <w:b w:val="0"/>
      <w:bCs/>
      <w:sz w:val="20"/>
    </w:rPr>
  </w:style>
  <w:style w:type="character" w:customStyle="1" w:styleId="ListLabel1114">
    <w:name w:val="ListLabel 1114"/>
    <w:qFormat/>
    <w:rsid w:val="005B407F"/>
    <w:rPr>
      <w:b w:val="0"/>
      <w:bCs/>
    </w:rPr>
  </w:style>
  <w:style w:type="character" w:customStyle="1" w:styleId="ListLabel1115">
    <w:name w:val="ListLabel 1115"/>
    <w:qFormat/>
    <w:rsid w:val="005B407F"/>
    <w:rPr>
      <w:b w:val="0"/>
      <w:bCs w:val="0"/>
      <w:sz w:val="20"/>
      <w:szCs w:val="20"/>
    </w:rPr>
  </w:style>
  <w:style w:type="character" w:customStyle="1" w:styleId="ListLabel1116">
    <w:name w:val="ListLabel 1116"/>
    <w:qFormat/>
    <w:rsid w:val="005B407F"/>
    <w:rPr>
      <w:rFonts w:ascii="Tahoma" w:hAnsi="Tahoma"/>
      <w:b w:val="0"/>
      <w:bCs/>
      <w:sz w:val="20"/>
    </w:rPr>
  </w:style>
  <w:style w:type="character" w:customStyle="1" w:styleId="ListLabel1117">
    <w:name w:val="ListLabel 1117"/>
    <w:qFormat/>
    <w:rsid w:val="005B407F"/>
    <w:rPr>
      <w:b w:val="0"/>
      <w:bCs/>
    </w:rPr>
  </w:style>
  <w:style w:type="character" w:customStyle="1" w:styleId="ListLabel1118">
    <w:name w:val="ListLabel 1118"/>
    <w:qFormat/>
    <w:rsid w:val="005B407F"/>
    <w:rPr>
      <w:b w:val="0"/>
      <w:bCs w:val="0"/>
      <w:sz w:val="20"/>
      <w:szCs w:val="20"/>
    </w:rPr>
  </w:style>
  <w:style w:type="character" w:customStyle="1" w:styleId="ListLabel1119">
    <w:name w:val="ListLabel 1119"/>
    <w:qFormat/>
    <w:rsid w:val="005B407F"/>
    <w:rPr>
      <w:rFonts w:ascii="Tahoma" w:hAnsi="Tahoma"/>
      <w:b w:val="0"/>
      <w:bCs/>
      <w:sz w:val="20"/>
    </w:rPr>
  </w:style>
  <w:style w:type="character" w:customStyle="1" w:styleId="ListLabel1120">
    <w:name w:val="ListLabel 1120"/>
    <w:qFormat/>
    <w:rsid w:val="005B407F"/>
    <w:rPr>
      <w:b w:val="0"/>
      <w:bCs/>
    </w:rPr>
  </w:style>
  <w:style w:type="character" w:customStyle="1" w:styleId="ListLabel1121">
    <w:name w:val="ListLabel 1121"/>
    <w:qFormat/>
    <w:rsid w:val="005B407F"/>
    <w:rPr>
      <w:b w:val="0"/>
      <w:bCs w:val="0"/>
      <w:sz w:val="20"/>
      <w:szCs w:val="20"/>
    </w:rPr>
  </w:style>
  <w:style w:type="character" w:customStyle="1" w:styleId="ListLabel1122">
    <w:name w:val="ListLabel 1122"/>
    <w:qFormat/>
    <w:rsid w:val="005B407F"/>
    <w:rPr>
      <w:rFonts w:ascii="Tahoma" w:hAnsi="Tahoma"/>
      <w:b w:val="0"/>
      <w:bCs/>
      <w:sz w:val="20"/>
    </w:rPr>
  </w:style>
  <w:style w:type="character" w:customStyle="1" w:styleId="ListLabel1123">
    <w:name w:val="ListLabel 1123"/>
    <w:qFormat/>
    <w:rsid w:val="005B407F"/>
    <w:rPr>
      <w:b w:val="0"/>
      <w:bCs/>
    </w:rPr>
  </w:style>
  <w:style w:type="character" w:customStyle="1" w:styleId="ListLabel1124">
    <w:name w:val="ListLabel 1124"/>
    <w:qFormat/>
    <w:rsid w:val="005B407F"/>
    <w:rPr>
      <w:rFonts w:ascii="Tahoma" w:hAnsi="Tahoma"/>
      <w:b/>
      <w:bCs w:val="0"/>
      <w:sz w:val="20"/>
      <w:szCs w:val="20"/>
    </w:rPr>
  </w:style>
  <w:style w:type="character" w:customStyle="1" w:styleId="ListLabel1125">
    <w:name w:val="ListLabel 1125"/>
    <w:qFormat/>
    <w:rsid w:val="005B407F"/>
    <w:rPr>
      <w:b w:val="0"/>
      <w:bCs/>
    </w:rPr>
  </w:style>
  <w:style w:type="character" w:customStyle="1" w:styleId="ListLabel1126">
    <w:name w:val="ListLabel 1126"/>
    <w:qFormat/>
    <w:rsid w:val="005B407F"/>
    <w:rPr>
      <w:b w:val="0"/>
      <w:bCs/>
    </w:rPr>
  </w:style>
  <w:style w:type="character" w:customStyle="1" w:styleId="ListLabel1127">
    <w:name w:val="ListLabel 1127"/>
    <w:qFormat/>
    <w:rsid w:val="005B407F"/>
    <w:rPr>
      <w:b w:val="0"/>
      <w:bCs w:val="0"/>
      <w:sz w:val="20"/>
      <w:szCs w:val="20"/>
    </w:rPr>
  </w:style>
  <w:style w:type="character" w:customStyle="1" w:styleId="ListLabel1128">
    <w:name w:val="ListLabel 1128"/>
    <w:qFormat/>
    <w:rsid w:val="005B407F"/>
    <w:rPr>
      <w:rFonts w:ascii="Tahoma" w:hAnsi="Tahoma"/>
      <w:b w:val="0"/>
      <w:bCs/>
    </w:rPr>
  </w:style>
  <w:style w:type="character" w:customStyle="1" w:styleId="ListLabel1129">
    <w:name w:val="ListLabel 1129"/>
    <w:qFormat/>
    <w:rsid w:val="005B407F"/>
    <w:rPr>
      <w:b w:val="0"/>
      <w:bCs/>
    </w:rPr>
  </w:style>
  <w:style w:type="character" w:customStyle="1" w:styleId="ListLabel1130">
    <w:name w:val="ListLabel 1130"/>
    <w:qFormat/>
    <w:rsid w:val="005B407F"/>
    <w:rPr>
      <w:b w:val="0"/>
      <w:bCs w:val="0"/>
      <w:sz w:val="20"/>
      <w:szCs w:val="20"/>
    </w:rPr>
  </w:style>
  <w:style w:type="character" w:customStyle="1" w:styleId="ListLabel1131">
    <w:name w:val="ListLabel 1131"/>
    <w:qFormat/>
    <w:rsid w:val="005B407F"/>
    <w:rPr>
      <w:rFonts w:ascii="Tahoma" w:hAnsi="Tahoma"/>
      <w:b w:val="0"/>
      <w:bCs/>
    </w:rPr>
  </w:style>
  <w:style w:type="character" w:customStyle="1" w:styleId="ListLabel1132">
    <w:name w:val="ListLabel 1132"/>
    <w:qFormat/>
    <w:rsid w:val="005B407F"/>
    <w:rPr>
      <w:b w:val="0"/>
      <w:bCs/>
    </w:rPr>
  </w:style>
  <w:style w:type="character" w:customStyle="1" w:styleId="ListLabel1133">
    <w:name w:val="ListLabel 1133"/>
    <w:qFormat/>
    <w:rsid w:val="005B407F"/>
    <w:rPr>
      <w:b w:val="0"/>
      <w:bCs w:val="0"/>
      <w:sz w:val="20"/>
      <w:szCs w:val="20"/>
    </w:rPr>
  </w:style>
  <w:style w:type="character" w:customStyle="1" w:styleId="ListLabel1134">
    <w:name w:val="ListLabel 1134"/>
    <w:qFormat/>
    <w:rsid w:val="005B407F"/>
    <w:rPr>
      <w:rFonts w:ascii="Tahoma" w:hAnsi="Tahoma"/>
      <w:b w:val="0"/>
      <w:bCs/>
    </w:rPr>
  </w:style>
  <w:style w:type="character" w:customStyle="1" w:styleId="ListLabel1135">
    <w:name w:val="ListLabel 1135"/>
    <w:qFormat/>
    <w:rsid w:val="005B407F"/>
    <w:rPr>
      <w:b w:val="0"/>
      <w:bCs/>
    </w:rPr>
  </w:style>
  <w:style w:type="character" w:customStyle="1" w:styleId="ListLabel1136">
    <w:name w:val="ListLabel 1136"/>
    <w:qFormat/>
    <w:rsid w:val="005B407F"/>
    <w:rPr>
      <w:b w:val="0"/>
      <w:bCs w:val="0"/>
      <w:sz w:val="20"/>
      <w:szCs w:val="20"/>
    </w:rPr>
  </w:style>
  <w:style w:type="character" w:customStyle="1" w:styleId="ListLabel1137">
    <w:name w:val="ListLabel 1137"/>
    <w:qFormat/>
    <w:rsid w:val="005B407F"/>
    <w:rPr>
      <w:b w:val="0"/>
      <w:bCs/>
    </w:rPr>
  </w:style>
  <w:style w:type="character" w:customStyle="1" w:styleId="ListLabel1138">
    <w:name w:val="ListLabel 1138"/>
    <w:qFormat/>
    <w:rsid w:val="005B407F"/>
    <w:rPr>
      <w:rFonts w:ascii="Tahoma" w:hAnsi="Tahoma"/>
      <w:b w:val="0"/>
      <w:bCs/>
    </w:rPr>
  </w:style>
  <w:style w:type="character" w:customStyle="1" w:styleId="ListLabel1139">
    <w:name w:val="ListLabel 1139"/>
    <w:qFormat/>
    <w:rsid w:val="005B407F"/>
    <w:rPr>
      <w:b w:val="0"/>
      <w:bCs w:val="0"/>
      <w:sz w:val="20"/>
      <w:szCs w:val="20"/>
    </w:rPr>
  </w:style>
  <w:style w:type="character" w:customStyle="1" w:styleId="ListLabel1140">
    <w:name w:val="ListLabel 1140"/>
    <w:qFormat/>
    <w:rsid w:val="005B407F"/>
    <w:rPr>
      <w:b w:val="0"/>
      <w:bCs/>
    </w:rPr>
  </w:style>
  <w:style w:type="character" w:customStyle="1" w:styleId="ListLabel1141">
    <w:name w:val="ListLabel 1141"/>
    <w:qFormat/>
    <w:rsid w:val="005B407F"/>
    <w:rPr>
      <w:rFonts w:ascii="Tahoma" w:hAnsi="Tahoma"/>
      <w:b w:val="0"/>
      <w:bCs/>
    </w:rPr>
  </w:style>
  <w:style w:type="character" w:customStyle="1" w:styleId="ListLabel1142">
    <w:name w:val="ListLabel 1142"/>
    <w:qFormat/>
    <w:rsid w:val="005B407F"/>
    <w:rPr>
      <w:b w:val="0"/>
      <w:bCs w:val="0"/>
      <w:sz w:val="20"/>
      <w:szCs w:val="20"/>
    </w:rPr>
  </w:style>
  <w:style w:type="character" w:customStyle="1" w:styleId="ListLabel1143">
    <w:name w:val="ListLabel 1143"/>
    <w:qFormat/>
    <w:rsid w:val="005B407F"/>
    <w:rPr>
      <w:b w:val="0"/>
      <w:bCs/>
    </w:rPr>
  </w:style>
  <w:style w:type="character" w:customStyle="1" w:styleId="ListLabel1144">
    <w:name w:val="ListLabel 1144"/>
    <w:qFormat/>
    <w:rsid w:val="005B407F"/>
    <w:rPr>
      <w:rFonts w:ascii="Tahoma" w:hAnsi="Tahoma"/>
      <w:b w:val="0"/>
      <w:bCs/>
    </w:rPr>
  </w:style>
  <w:style w:type="character" w:customStyle="1" w:styleId="ListLabel1145">
    <w:name w:val="ListLabel 1145"/>
    <w:qFormat/>
    <w:rsid w:val="005B407F"/>
    <w:rPr>
      <w:b w:val="0"/>
      <w:bCs w:val="0"/>
      <w:sz w:val="20"/>
      <w:szCs w:val="20"/>
    </w:rPr>
  </w:style>
  <w:style w:type="character" w:customStyle="1" w:styleId="ListLabel1146">
    <w:name w:val="ListLabel 1146"/>
    <w:qFormat/>
    <w:rsid w:val="005B407F"/>
    <w:rPr>
      <w:b w:val="0"/>
      <w:bCs/>
    </w:rPr>
  </w:style>
  <w:style w:type="character" w:customStyle="1" w:styleId="ListLabel1147">
    <w:name w:val="ListLabel 1147"/>
    <w:qFormat/>
    <w:rsid w:val="005B407F"/>
    <w:rPr>
      <w:rFonts w:ascii="Tahoma" w:hAnsi="Tahoma"/>
      <w:b w:val="0"/>
      <w:bCs/>
    </w:rPr>
  </w:style>
  <w:style w:type="character" w:customStyle="1" w:styleId="ListLabel1148">
    <w:name w:val="ListLabel 1148"/>
    <w:qFormat/>
    <w:rsid w:val="005B407F"/>
    <w:rPr>
      <w:b w:val="0"/>
      <w:bCs w:val="0"/>
      <w:sz w:val="20"/>
      <w:szCs w:val="20"/>
    </w:rPr>
  </w:style>
  <w:style w:type="character" w:customStyle="1" w:styleId="ListLabel1149">
    <w:name w:val="ListLabel 1149"/>
    <w:qFormat/>
    <w:rsid w:val="005B407F"/>
    <w:rPr>
      <w:b w:val="0"/>
      <w:bCs/>
    </w:rPr>
  </w:style>
  <w:style w:type="character" w:customStyle="1" w:styleId="ListLabel1150">
    <w:name w:val="ListLabel 1150"/>
    <w:qFormat/>
    <w:rsid w:val="005B407F"/>
    <w:rPr>
      <w:rFonts w:ascii="Tahoma" w:hAnsi="Tahoma"/>
      <w:b w:val="0"/>
      <w:bCs/>
    </w:rPr>
  </w:style>
  <w:style w:type="character" w:customStyle="1" w:styleId="ListLabel1151">
    <w:name w:val="ListLabel 1151"/>
    <w:qFormat/>
    <w:rsid w:val="005B407F"/>
    <w:rPr>
      <w:b w:val="0"/>
      <w:bCs w:val="0"/>
      <w:sz w:val="20"/>
      <w:szCs w:val="20"/>
    </w:rPr>
  </w:style>
  <w:style w:type="character" w:customStyle="1" w:styleId="ListLabel1152">
    <w:name w:val="ListLabel 1152"/>
    <w:qFormat/>
    <w:rsid w:val="005B407F"/>
    <w:rPr>
      <w:rFonts w:ascii="Tahoma" w:hAnsi="Tahoma"/>
      <w:b w:val="0"/>
      <w:bCs/>
    </w:rPr>
  </w:style>
  <w:style w:type="character" w:customStyle="1" w:styleId="ListLabel1153">
    <w:name w:val="ListLabel 1153"/>
    <w:qFormat/>
    <w:rsid w:val="005B407F"/>
    <w:rPr>
      <w:b w:val="0"/>
      <w:bCs/>
    </w:rPr>
  </w:style>
  <w:style w:type="character" w:customStyle="1" w:styleId="ListLabel1154">
    <w:name w:val="ListLabel 1154"/>
    <w:qFormat/>
    <w:rsid w:val="005B407F"/>
    <w:rPr>
      <w:b w:val="0"/>
      <w:bCs w:val="0"/>
      <w:sz w:val="20"/>
      <w:szCs w:val="20"/>
    </w:rPr>
  </w:style>
  <w:style w:type="character" w:customStyle="1" w:styleId="ListLabel1155">
    <w:name w:val="ListLabel 1155"/>
    <w:qFormat/>
    <w:rsid w:val="005B407F"/>
    <w:rPr>
      <w:rFonts w:ascii="Tahoma" w:hAnsi="Tahoma"/>
      <w:b w:val="0"/>
      <w:bCs/>
    </w:rPr>
  </w:style>
  <w:style w:type="character" w:customStyle="1" w:styleId="ListLabel1156">
    <w:name w:val="ListLabel 1156"/>
    <w:qFormat/>
    <w:rsid w:val="005B407F"/>
    <w:rPr>
      <w:b w:val="0"/>
      <w:bCs/>
    </w:rPr>
  </w:style>
  <w:style w:type="character" w:customStyle="1" w:styleId="ListLabel1157">
    <w:name w:val="ListLabel 1157"/>
    <w:qFormat/>
    <w:rsid w:val="005B407F"/>
    <w:rPr>
      <w:b w:val="0"/>
      <w:bCs w:val="0"/>
      <w:sz w:val="20"/>
      <w:szCs w:val="20"/>
    </w:rPr>
  </w:style>
  <w:style w:type="character" w:customStyle="1" w:styleId="ListLabel1158">
    <w:name w:val="ListLabel 1158"/>
    <w:qFormat/>
    <w:rsid w:val="005B407F"/>
    <w:rPr>
      <w:rFonts w:ascii="Tahoma" w:hAnsi="Tahoma"/>
      <w:b w:val="0"/>
      <w:bCs/>
    </w:rPr>
  </w:style>
  <w:style w:type="character" w:customStyle="1" w:styleId="ListLabel1159">
    <w:name w:val="ListLabel 1159"/>
    <w:qFormat/>
    <w:rsid w:val="005B407F"/>
    <w:rPr>
      <w:b w:val="0"/>
      <w:bCs/>
    </w:rPr>
  </w:style>
  <w:style w:type="character" w:customStyle="1" w:styleId="ListLabel1160">
    <w:name w:val="ListLabel 1160"/>
    <w:qFormat/>
    <w:rsid w:val="005B407F"/>
    <w:rPr>
      <w:b w:val="0"/>
      <w:bCs w:val="0"/>
      <w:sz w:val="20"/>
      <w:szCs w:val="20"/>
    </w:rPr>
  </w:style>
  <w:style w:type="character" w:customStyle="1" w:styleId="ListLabel1161">
    <w:name w:val="ListLabel 1161"/>
    <w:qFormat/>
    <w:rsid w:val="005B407F"/>
    <w:rPr>
      <w:b w:val="0"/>
      <w:bCs/>
    </w:rPr>
  </w:style>
  <w:style w:type="character" w:customStyle="1" w:styleId="ListLabel1162">
    <w:name w:val="ListLabel 1162"/>
    <w:qFormat/>
    <w:rsid w:val="005B407F"/>
    <w:rPr>
      <w:rFonts w:ascii="Tahoma" w:hAnsi="Tahoma"/>
      <w:b w:val="0"/>
      <w:bCs/>
    </w:rPr>
  </w:style>
  <w:style w:type="character" w:customStyle="1" w:styleId="ListLabel1163">
    <w:name w:val="ListLabel 1163"/>
    <w:qFormat/>
    <w:rsid w:val="005B407F"/>
    <w:rPr>
      <w:b w:val="0"/>
      <w:bCs w:val="0"/>
      <w:sz w:val="20"/>
      <w:szCs w:val="20"/>
    </w:rPr>
  </w:style>
  <w:style w:type="character" w:customStyle="1" w:styleId="ListLabel1164">
    <w:name w:val="ListLabel 1164"/>
    <w:qFormat/>
    <w:rsid w:val="005B407F"/>
    <w:rPr>
      <w:b w:val="0"/>
      <w:bCs/>
    </w:rPr>
  </w:style>
  <w:style w:type="character" w:customStyle="1" w:styleId="ListLabel1165">
    <w:name w:val="ListLabel 1165"/>
    <w:qFormat/>
    <w:rsid w:val="005B407F"/>
    <w:rPr>
      <w:rFonts w:ascii="Tahoma" w:hAnsi="Tahoma"/>
      <w:b w:val="0"/>
      <w:bCs/>
    </w:rPr>
  </w:style>
  <w:style w:type="character" w:customStyle="1" w:styleId="ListLabel1166">
    <w:name w:val="ListLabel 1166"/>
    <w:qFormat/>
    <w:rsid w:val="005B407F"/>
    <w:rPr>
      <w:b w:val="0"/>
      <w:bCs w:val="0"/>
      <w:sz w:val="20"/>
      <w:szCs w:val="20"/>
    </w:rPr>
  </w:style>
  <w:style w:type="character" w:customStyle="1" w:styleId="ListLabel1167">
    <w:name w:val="ListLabel 1167"/>
    <w:qFormat/>
    <w:rsid w:val="005B407F"/>
    <w:rPr>
      <w:b w:val="0"/>
      <w:bCs/>
    </w:rPr>
  </w:style>
  <w:style w:type="character" w:customStyle="1" w:styleId="ListLabel1168">
    <w:name w:val="ListLabel 1168"/>
    <w:qFormat/>
    <w:rsid w:val="005B407F"/>
    <w:rPr>
      <w:rFonts w:ascii="Tahoma" w:hAnsi="Tahoma"/>
      <w:b w:val="0"/>
      <w:bCs/>
    </w:rPr>
  </w:style>
  <w:style w:type="character" w:customStyle="1" w:styleId="ListLabel1169">
    <w:name w:val="ListLabel 1169"/>
    <w:qFormat/>
    <w:rsid w:val="005B407F"/>
    <w:rPr>
      <w:b w:val="0"/>
      <w:bCs w:val="0"/>
      <w:sz w:val="20"/>
      <w:szCs w:val="20"/>
    </w:rPr>
  </w:style>
  <w:style w:type="character" w:customStyle="1" w:styleId="ListLabel1170">
    <w:name w:val="ListLabel 1170"/>
    <w:qFormat/>
    <w:rsid w:val="005B407F"/>
    <w:rPr>
      <w:b w:val="0"/>
      <w:bCs/>
    </w:rPr>
  </w:style>
  <w:style w:type="character" w:customStyle="1" w:styleId="ListLabel1171">
    <w:name w:val="ListLabel 1171"/>
    <w:qFormat/>
    <w:rsid w:val="005B407F"/>
    <w:rPr>
      <w:rFonts w:ascii="Tahoma" w:hAnsi="Tahoma"/>
      <w:b w:val="0"/>
      <w:bCs/>
    </w:rPr>
  </w:style>
  <w:style w:type="character" w:customStyle="1" w:styleId="ListLabel1172">
    <w:name w:val="ListLabel 1172"/>
    <w:qFormat/>
    <w:rsid w:val="005B407F"/>
    <w:rPr>
      <w:b w:val="0"/>
      <w:bCs w:val="0"/>
      <w:sz w:val="20"/>
      <w:szCs w:val="20"/>
    </w:rPr>
  </w:style>
  <w:style w:type="character" w:customStyle="1" w:styleId="ListLabel1173">
    <w:name w:val="ListLabel 1173"/>
    <w:qFormat/>
    <w:rsid w:val="005B407F"/>
    <w:rPr>
      <w:rFonts w:ascii="Tahoma" w:hAnsi="Tahoma"/>
      <w:b w:val="0"/>
      <w:bCs/>
    </w:rPr>
  </w:style>
  <w:style w:type="character" w:customStyle="1" w:styleId="ListLabel1174">
    <w:name w:val="ListLabel 1174"/>
    <w:qFormat/>
    <w:rsid w:val="005B407F"/>
    <w:rPr>
      <w:b w:val="0"/>
      <w:bCs/>
    </w:rPr>
  </w:style>
  <w:style w:type="character" w:customStyle="1" w:styleId="ListLabel1175">
    <w:name w:val="ListLabel 1175"/>
    <w:qFormat/>
    <w:rsid w:val="005B407F"/>
    <w:rPr>
      <w:rFonts w:ascii="Tahoma" w:hAnsi="Tahoma"/>
      <w:b w:val="0"/>
      <w:bCs w:val="0"/>
      <w:sz w:val="20"/>
      <w:szCs w:val="20"/>
    </w:rPr>
  </w:style>
  <w:style w:type="character" w:customStyle="1" w:styleId="ListLabel1176">
    <w:name w:val="ListLabel 1176"/>
    <w:qFormat/>
    <w:rsid w:val="005B407F"/>
    <w:rPr>
      <w:b w:val="0"/>
      <w:bCs/>
    </w:rPr>
  </w:style>
  <w:style w:type="character" w:customStyle="1" w:styleId="ListLabel1177">
    <w:name w:val="ListLabel 1177"/>
    <w:qFormat/>
    <w:rsid w:val="005B407F"/>
    <w:rPr>
      <w:b w:val="0"/>
      <w:bCs/>
    </w:rPr>
  </w:style>
  <w:style w:type="character" w:customStyle="1" w:styleId="ListLabel1178">
    <w:name w:val="ListLabel 1178"/>
    <w:qFormat/>
    <w:rsid w:val="005B407F"/>
    <w:rPr>
      <w:rFonts w:ascii="Tahoma" w:hAnsi="Tahoma"/>
      <w:b/>
      <w:bCs w:val="0"/>
      <w:sz w:val="20"/>
      <w:szCs w:val="20"/>
    </w:rPr>
  </w:style>
  <w:style w:type="character" w:customStyle="1" w:styleId="ListLabel1179">
    <w:name w:val="ListLabel 1179"/>
    <w:qFormat/>
    <w:rsid w:val="005B407F"/>
    <w:rPr>
      <w:b w:val="0"/>
      <w:bCs/>
    </w:rPr>
  </w:style>
  <w:style w:type="character" w:customStyle="1" w:styleId="ListLabel1180">
    <w:name w:val="ListLabel 1180"/>
    <w:qFormat/>
    <w:rsid w:val="005B407F"/>
    <w:rPr>
      <w:b w:val="0"/>
      <w:bCs/>
    </w:rPr>
  </w:style>
  <w:style w:type="character" w:customStyle="1" w:styleId="ListLabel1181">
    <w:name w:val="ListLabel 1181"/>
    <w:qFormat/>
    <w:rsid w:val="005B407F"/>
    <w:rPr>
      <w:b w:val="0"/>
      <w:bCs w:val="0"/>
      <w:sz w:val="20"/>
      <w:szCs w:val="20"/>
    </w:rPr>
  </w:style>
  <w:style w:type="character" w:customStyle="1" w:styleId="ListLabel1182">
    <w:name w:val="ListLabel 1182"/>
    <w:qFormat/>
    <w:rsid w:val="005B407F"/>
    <w:rPr>
      <w:rFonts w:ascii="Tahoma" w:hAnsi="Tahoma"/>
      <w:b w:val="0"/>
      <w:bCs/>
      <w:sz w:val="20"/>
    </w:rPr>
  </w:style>
  <w:style w:type="character" w:customStyle="1" w:styleId="ListLabel1183">
    <w:name w:val="ListLabel 1183"/>
    <w:qFormat/>
    <w:rsid w:val="005B407F"/>
    <w:rPr>
      <w:b w:val="0"/>
      <w:bCs/>
    </w:rPr>
  </w:style>
  <w:style w:type="character" w:customStyle="1" w:styleId="ListLabel1184">
    <w:name w:val="ListLabel 1184"/>
    <w:qFormat/>
    <w:rsid w:val="005B407F"/>
    <w:rPr>
      <w:b w:val="0"/>
      <w:bCs w:val="0"/>
      <w:sz w:val="20"/>
      <w:szCs w:val="20"/>
    </w:rPr>
  </w:style>
  <w:style w:type="character" w:customStyle="1" w:styleId="ListLabel1185">
    <w:name w:val="ListLabel 1185"/>
    <w:qFormat/>
    <w:rsid w:val="005B407F"/>
    <w:rPr>
      <w:rFonts w:ascii="Tahoma" w:hAnsi="Tahoma"/>
      <w:b w:val="0"/>
      <w:bCs/>
      <w:sz w:val="20"/>
    </w:rPr>
  </w:style>
  <w:style w:type="character" w:customStyle="1" w:styleId="ListLabel1186">
    <w:name w:val="ListLabel 1186"/>
    <w:qFormat/>
    <w:rsid w:val="005B407F"/>
    <w:rPr>
      <w:b w:val="0"/>
      <w:bCs/>
    </w:rPr>
  </w:style>
  <w:style w:type="character" w:customStyle="1" w:styleId="ListLabel1187">
    <w:name w:val="ListLabel 1187"/>
    <w:qFormat/>
    <w:rsid w:val="005B407F"/>
    <w:rPr>
      <w:b w:val="0"/>
      <w:bCs w:val="0"/>
      <w:sz w:val="20"/>
      <w:szCs w:val="20"/>
    </w:rPr>
  </w:style>
  <w:style w:type="character" w:customStyle="1" w:styleId="ListLabel1188">
    <w:name w:val="ListLabel 1188"/>
    <w:qFormat/>
    <w:rsid w:val="005B407F"/>
    <w:rPr>
      <w:rFonts w:ascii="Tahoma" w:hAnsi="Tahoma"/>
      <w:b w:val="0"/>
      <w:bCs/>
      <w:sz w:val="20"/>
    </w:rPr>
  </w:style>
  <w:style w:type="character" w:customStyle="1" w:styleId="ListLabel1189">
    <w:name w:val="ListLabel 1189"/>
    <w:qFormat/>
    <w:rsid w:val="005B407F"/>
    <w:rPr>
      <w:b w:val="0"/>
      <w:bCs/>
    </w:rPr>
  </w:style>
  <w:style w:type="character" w:customStyle="1" w:styleId="ListLabel1190">
    <w:name w:val="ListLabel 1190"/>
    <w:qFormat/>
    <w:rsid w:val="005B407F"/>
    <w:rPr>
      <w:b w:val="0"/>
      <w:bCs w:val="0"/>
      <w:sz w:val="20"/>
      <w:szCs w:val="20"/>
    </w:rPr>
  </w:style>
  <w:style w:type="character" w:customStyle="1" w:styleId="ListLabel1191">
    <w:name w:val="ListLabel 1191"/>
    <w:qFormat/>
    <w:rsid w:val="005B407F"/>
    <w:rPr>
      <w:rFonts w:ascii="Tahoma" w:hAnsi="Tahoma"/>
      <w:b w:val="0"/>
      <w:bCs/>
      <w:sz w:val="20"/>
    </w:rPr>
  </w:style>
  <w:style w:type="character" w:customStyle="1" w:styleId="ListLabel1192">
    <w:name w:val="ListLabel 1192"/>
    <w:qFormat/>
    <w:rsid w:val="005B407F"/>
    <w:rPr>
      <w:b w:val="0"/>
      <w:bCs/>
    </w:rPr>
  </w:style>
  <w:style w:type="character" w:customStyle="1" w:styleId="ListLabel1193">
    <w:name w:val="ListLabel 1193"/>
    <w:qFormat/>
    <w:rsid w:val="005B407F"/>
    <w:rPr>
      <w:rFonts w:ascii="Tahoma" w:hAnsi="Tahoma"/>
      <w:b/>
      <w:bCs w:val="0"/>
      <w:sz w:val="20"/>
      <w:szCs w:val="20"/>
    </w:rPr>
  </w:style>
  <w:style w:type="character" w:customStyle="1" w:styleId="ListLabel1194">
    <w:name w:val="ListLabel 1194"/>
    <w:qFormat/>
    <w:rsid w:val="005B407F"/>
    <w:rPr>
      <w:b w:val="0"/>
      <w:bCs/>
    </w:rPr>
  </w:style>
  <w:style w:type="character" w:customStyle="1" w:styleId="ListLabel1195">
    <w:name w:val="ListLabel 1195"/>
    <w:qFormat/>
    <w:rsid w:val="005B407F"/>
    <w:rPr>
      <w:b w:val="0"/>
      <w:bCs/>
    </w:rPr>
  </w:style>
  <w:style w:type="character" w:customStyle="1" w:styleId="ListLabel1196">
    <w:name w:val="ListLabel 1196"/>
    <w:qFormat/>
    <w:rsid w:val="005B407F"/>
    <w:rPr>
      <w:b w:val="0"/>
      <w:bCs w:val="0"/>
      <w:sz w:val="20"/>
      <w:szCs w:val="20"/>
    </w:rPr>
  </w:style>
  <w:style w:type="character" w:customStyle="1" w:styleId="ListLabel1197">
    <w:name w:val="ListLabel 1197"/>
    <w:qFormat/>
    <w:rsid w:val="005B407F"/>
    <w:rPr>
      <w:rFonts w:ascii="Tahoma" w:hAnsi="Tahoma"/>
      <w:b/>
      <w:bCs/>
      <w:sz w:val="20"/>
    </w:rPr>
  </w:style>
  <w:style w:type="character" w:customStyle="1" w:styleId="ListLabel1198">
    <w:name w:val="ListLabel 1198"/>
    <w:qFormat/>
    <w:rsid w:val="005B407F"/>
    <w:rPr>
      <w:b w:val="0"/>
      <w:bCs/>
    </w:rPr>
  </w:style>
  <w:style w:type="character" w:customStyle="1" w:styleId="ListLabel1199">
    <w:name w:val="ListLabel 1199"/>
    <w:qFormat/>
    <w:rsid w:val="005B407F"/>
    <w:rPr>
      <w:b w:val="0"/>
      <w:bCs w:val="0"/>
      <w:sz w:val="20"/>
      <w:szCs w:val="20"/>
    </w:rPr>
  </w:style>
  <w:style w:type="character" w:customStyle="1" w:styleId="ListLabel1200">
    <w:name w:val="ListLabel 1200"/>
    <w:qFormat/>
    <w:rsid w:val="005B407F"/>
    <w:rPr>
      <w:rFonts w:ascii="Tahoma" w:hAnsi="Tahoma"/>
      <w:b/>
      <w:bCs/>
      <w:sz w:val="20"/>
    </w:rPr>
  </w:style>
  <w:style w:type="character" w:customStyle="1" w:styleId="ListLabel1201">
    <w:name w:val="ListLabel 1201"/>
    <w:qFormat/>
    <w:rsid w:val="005B407F"/>
    <w:rPr>
      <w:b w:val="0"/>
      <w:bCs/>
    </w:rPr>
  </w:style>
  <w:style w:type="character" w:customStyle="1" w:styleId="ListLabel1202">
    <w:name w:val="ListLabel 1202"/>
    <w:qFormat/>
    <w:rsid w:val="005B407F"/>
    <w:rPr>
      <w:b w:val="0"/>
      <w:bCs w:val="0"/>
      <w:sz w:val="20"/>
      <w:szCs w:val="20"/>
    </w:rPr>
  </w:style>
  <w:style w:type="character" w:customStyle="1" w:styleId="ListLabel1203">
    <w:name w:val="ListLabel 1203"/>
    <w:qFormat/>
    <w:rsid w:val="005B407F"/>
    <w:rPr>
      <w:rFonts w:ascii="Tahoma" w:hAnsi="Tahoma"/>
      <w:b/>
      <w:bCs/>
      <w:sz w:val="20"/>
    </w:rPr>
  </w:style>
  <w:style w:type="character" w:customStyle="1" w:styleId="ListLabel1204">
    <w:name w:val="ListLabel 1204"/>
    <w:qFormat/>
    <w:rsid w:val="005B407F"/>
    <w:rPr>
      <w:b w:val="0"/>
      <w:bCs/>
    </w:rPr>
  </w:style>
  <w:style w:type="character" w:customStyle="1" w:styleId="ListLabel1205">
    <w:name w:val="ListLabel 1205"/>
    <w:qFormat/>
    <w:rsid w:val="005B407F"/>
    <w:rPr>
      <w:b w:val="0"/>
      <w:bCs w:val="0"/>
      <w:sz w:val="20"/>
      <w:szCs w:val="20"/>
    </w:rPr>
  </w:style>
  <w:style w:type="character" w:customStyle="1" w:styleId="ListLabel1206">
    <w:name w:val="ListLabel 1206"/>
    <w:qFormat/>
    <w:rsid w:val="005B407F"/>
    <w:rPr>
      <w:rFonts w:ascii="Tahoma" w:hAnsi="Tahoma"/>
      <w:b/>
      <w:bCs/>
      <w:sz w:val="20"/>
    </w:rPr>
  </w:style>
  <w:style w:type="character" w:customStyle="1" w:styleId="ListLabel1207">
    <w:name w:val="ListLabel 1207"/>
    <w:qFormat/>
    <w:rsid w:val="005B407F"/>
    <w:rPr>
      <w:b w:val="0"/>
      <w:bCs/>
    </w:rPr>
  </w:style>
  <w:style w:type="character" w:customStyle="1" w:styleId="ListLabel1208">
    <w:name w:val="ListLabel 1208"/>
    <w:qFormat/>
    <w:rsid w:val="005B407F"/>
    <w:rPr>
      <w:b w:val="0"/>
      <w:bCs w:val="0"/>
      <w:sz w:val="20"/>
      <w:szCs w:val="20"/>
    </w:rPr>
  </w:style>
  <w:style w:type="character" w:customStyle="1" w:styleId="ListLabel1209">
    <w:name w:val="ListLabel 1209"/>
    <w:qFormat/>
    <w:rsid w:val="005B407F"/>
    <w:rPr>
      <w:b w:val="0"/>
      <w:bCs/>
    </w:rPr>
  </w:style>
  <w:style w:type="character" w:customStyle="1" w:styleId="ListLabel1210">
    <w:name w:val="ListLabel 1210"/>
    <w:qFormat/>
    <w:rsid w:val="005B407F"/>
    <w:rPr>
      <w:rFonts w:ascii="Tahoma" w:hAnsi="Tahoma"/>
      <w:b/>
      <w:bCs/>
      <w:sz w:val="20"/>
    </w:rPr>
  </w:style>
  <w:style w:type="character" w:customStyle="1" w:styleId="ListLabel1211">
    <w:name w:val="ListLabel 1211"/>
    <w:qFormat/>
    <w:rsid w:val="005B407F"/>
    <w:rPr>
      <w:b w:val="0"/>
      <w:bCs w:val="0"/>
      <w:sz w:val="20"/>
      <w:szCs w:val="20"/>
    </w:rPr>
  </w:style>
  <w:style w:type="character" w:customStyle="1" w:styleId="ListLabel1212">
    <w:name w:val="ListLabel 1212"/>
    <w:qFormat/>
    <w:rsid w:val="005B407F"/>
    <w:rPr>
      <w:b w:val="0"/>
      <w:bCs/>
    </w:rPr>
  </w:style>
  <w:style w:type="character" w:customStyle="1" w:styleId="ListLabel1213">
    <w:name w:val="ListLabel 1213"/>
    <w:qFormat/>
    <w:rsid w:val="005B407F"/>
    <w:rPr>
      <w:rFonts w:ascii="Tahoma" w:hAnsi="Tahoma"/>
      <w:b/>
      <w:bCs/>
      <w:sz w:val="20"/>
    </w:rPr>
  </w:style>
  <w:style w:type="character" w:customStyle="1" w:styleId="ListLabel1214">
    <w:name w:val="ListLabel 1214"/>
    <w:qFormat/>
    <w:rsid w:val="005B407F"/>
    <w:rPr>
      <w:rFonts w:ascii="Tahoma" w:hAnsi="Tahoma"/>
      <w:b w:val="0"/>
      <w:bCs w:val="0"/>
      <w:sz w:val="20"/>
      <w:szCs w:val="20"/>
    </w:rPr>
  </w:style>
  <w:style w:type="character" w:customStyle="1" w:styleId="ListLabel1215">
    <w:name w:val="ListLabel 1215"/>
    <w:qFormat/>
    <w:rsid w:val="005B407F"/>
    <w:rPr>
      <w:b w:val="0"/>
      <w:bCs/>
    </w:rPr>
  </w:style>
  <w:style w:type="character" w:customStyle="1" w:styleId="ListLabel1216">
    <w:name w:val="ListLabel 1216"/>
    <w:qFormat/>
    <w:rsid w:val="005B407F"/>
    <w:rPr>
      <w:b w:val="0"/>
      <w:bCs/>
    </w:rPr>
  </w:style>
  <w:style w:type="character" w:customStyle="1" w:styleId="ListLabel1217">
    <w:name w:val="ListLabel 1217"/>
    <w:qFormat/>
    <w:rsid w:val="005B407F"/>
    <w:rPr>
      <w:rFonts w:ascii="Tahoma" w:hAnsi="Tahoma"/>
      <w:b/>
      <w:bCs w:val="0"/>
      <w:sz w:val="20"/>
      <w:szCs w:val="20"/>
    </w:rPr>
  </w:style>
  <w:style w:type="character" w:customStyle="1" w:styleId="ListLabel1218">
    <w:name w:val="ListLabel 1218"/>
    <w:qFormat/>
    <w:rsid w:val="005B407F"/>
    <w:rPr>
      <w:b w:val="0"/>
      <w:bCs/>
    </w:rPr>
  </w:style>
  <w:style w:type="character" w:customStyle="1" w:styleId="ListLabel1219">
    <w:name w:val="ListLabel 1219"/>
    <w:qFormat/>
    <w:rsid w:val="005B407F"/>
    <w:rPr>
      <w:b w:val="0"/>
      <w:bCs/>
    </w:rPr>
  </w:style>
  <w:style w:type="character" w:customStyle="1" w:styleId="ListLabel1220">
    <w:name w:val="ListLabel 1220"/>
    <w:qFormat/>
    <w:rsid w:val="005B407F"/>
    <w:rPr>
      <w:b w:val="0"/>
      <w:bCs w:val="0"/>
      <w:sz w:val="20"/>
      <w:szCs w:val="20"/>
    </w:rPr>
  </w:style>
  <w:style w:type="character" w:customStyle="1" w:styleId="ListLabel1221">
    <w:name w:val="ListLabel 1221"/>
    <w:qFormat/>
    <w:rsid w:val="005B407F"/>
    <w:rPr>
      <w:rFonts w:ascii="Tahoma" w:hAnsi="Tahoma"/>
      <w:b w:val="0"/>
      <w:bCs/>
      <w:sz w:val="20"/>
    </w:rPr>
  </w:style>
  <w:style w:type="character" w:customStyle="1" w:styleId="ListLabel1222">
    <w:name w:val="ListLabel 1222"/>
    <w:qFormat/>
    <w:rsid w:val="005B407F"/>
    <w:rPr>
      <w:b w:val="0"/>
      <w:bCs/>
    </w:rPr>
  </w:style>
  <w:style w:type="character" w:customStyle="1" w:styleId="ListLabel1223">
    <w:name w:val="ListLabel 1223"/>
    <w:qFormat/>
    <w:rsid w:val="005B407F"/>
    <w:rPr>
      <w:b w:val="0"/>
      <w:bCs w:val="0"/>
      <w:sz w:val="20"/>
      <w:szCs w:val="20"/>
    </w:rPr>
  </w:style>
  <w:style w:type="character" w:customStyle="1" w:styleId="ListLabel1224">
    <w:name w:val="ListLabel 1224"/>
    <w:qFormat/>
    <w:rsid w:val="005B407F"/>
    <w:rPr>
      <w:rFonts w:ascii="Tahoma" w:hAnsi="Tahoma"/>
      <w:b w:val="0"/>
      <w:bCs/>
      <w:sz w:val="20"/>
    </w:rPr>
  </w:style>
  <w:style w:type="character" w:customStyle="1" w:styleId="ListLabel1225">
    <w:name w:val="ListLabel 1225"/>
    <w:qFormat/>
    <w:rsid w:val="005B407F"/>
    <w:rPr>
      <w:b w:val="0"/>
      <w:bCs/>
    </w:rPr>
  </w:style>
  <w:style w:type="character" w:customStyle="1" w:styleId="ListLabel1226">
    <w:name w:val="ListLabel 1226"/>
    <w:qFormat/>
    <w:rsid w:val="005B407F"/>
    <w:rPr>
      <w:b w:val="0"/>
      <w:bCs w:val="0"/>
      <w:sz w:val="20"/>
      <w:szCs w:val="20"/>
    </w:rPr>
  </w:style>
  <w:style w:type="character" w:customStyle="1" w:styleId="ListLabel1227">
    <w:name w:val="ListLabel 1227"/>
    <w:qFormat/>
    <w:rsid w:val="005B407F"/>
    <w:rPr>
      <w:b w:val="0"/>
      <w:bCs/>
    </w:rPr>
  </w:style>
  <w:style w:type="character" w:customStyle="1" w:styleId="ListLabel1228">
    <w:name w:val="ListLabel 1228"/>
    <w:qFormat/>
    <w:rsid w:val="005B407F"/>
    <w:rPr>
      <w:rFonts w:ascii="Tahoma" w:hAnsi="Tahoma"/>
      <w:b w:val="0"/>
      <w:bCs/>
      <w:sz w:val="20"/>
    </w:rPr>
  </w:style>
  <w:style w:type="character" w:customStyle="1" w:styleId="ListLabel1229">
    <w:name w:val="ListLabel 1229"/>
    <w:qFormat/>
    <w:rsid w:val="005B407F"/>
    <w:rPr>
      <w:b w:val="0"/>
      <w:bCs w:val="0"/>
      <w:sz w:val="20"/>
      <w:szCs w:val="20"/>
    </w:rPr>
  </w:style>
  <w:style w:type="character" w:customStyle="1" w:styleId="ListLabel1230">
    <w:name w:val="ListLabel 1230"/>
    <w:qFormat/>
    <w:rsid w:val="005B407F"/>
    <w:rPr>
      <w:b w:val="0"/>
      <w:bCs/>
    </w:rPr>
  </w:style>
  <w:style w:type="character" w:customStyle="1" w:styleId="ListLabel1231">
    <w:name w:val="ListLabel 1231"/>
    <w:qFormat/>
    <w:rsid w:val="005B407F"/>
    <w:rPr>
      <w:rFonts w:ascii="Tahoma" w:hAnsi="Tahoma"/>
      <w:b w:val="0"/>
      <w:bCs/>
      <w:sz w:val="20"/>
    </w:rPr>
  </w:style>
  <w:style w:type="character" w:customStyle="1" w:styleId="ListLabel1232">
    <w:name w:val="ListLabel 1232"/>
    <w:qFormat/>
    <w:rsid w:val="005B407F"/>
    <w:rPr>
      <w:b w:val="0"/>
      <w:bCs w:val="0"/>
      <w:sz w:val="20"/>
      <w:szCs w:val="20"/>
    </w:rPr>
  </w:style>
  <w:style w:type="character" w:customStyle="1" w:styleId="ListLabel1233">
    <w:name w:val="ListLabel 1233"/>
    <w:qFormat/>
    <w:rsid w:val="005B407F"/>
    <w:rPr>
      <w:rFonts w:ascii="Tahoma" w:hAnsi="Tahoma"/>
      <w:b w:val="0"/>
      <w:bCs/>
      <w:sz w:val="20"/>
    </w:rPr>
  </w:style>
  <w:style w:type="character" w:customStyle="1" w:styleId="ListLabel1234">
    <w:name w:val="ListLabel 1234"/>
    <w:qFormat/>
    <w:rsid w:val="005B407F"/>
    <w:rPr>
      <w:b w:val="0"/>
      <w:bCs/>
    </w:rPr>
  </w:style>
  <w:style w:type="character" w:customStyle="1" w:styleId="ListLabel1235">
    <w:name w:val="ListLabel 1235"/>
    <w:qFormat/>
    <w:rsid w:val="005B407F"/>
    <w:rPr>
      <w:b w:val="0"/>
      <w:bCs w:val="0"/>
      <w:sz w:val="20"/>
      <w:szCs w:val="20"/>
    </w:rPr>
  </w:style>
  <w:style w:type="character" w:customStyle="1" w:styleId="ListLabel1236">
    <w:name w:val="ListLabel 1236"/>
    <w:qFormat/>
    <w:rsid w:val="005B407F"/>
    <w:rPr>
      <w:rFonts w:ascii="Tahoma" w:hAnsi="Tahoma"/>
      <w:b w:val="0"/>
      <w:bCs/>
      <w:sz w:val="20"/>
    </w:rPr>
  </w:style>
  <w:style w:type="character" w:customStyle="1" w:styleId="ListLabel1237">
    <w:name w:val="ListLabel 1237"/>
    <w:qFormat/>
    <w:rsid w:val="005B407F"/>
    <w:rPr>
      <w:b w:val="0"/>
      <w:bCs/>
    </w:rPr>
  </w:style>
  <w:style w:type="character" w:customStyle="1" w:styleId="ListLabel1238">
    <w:name w:val="ListLabel 1238"/>
    <w:qFormat/>
    <w:rsid w:val="005B407F"/>
    <w:rPr>
      <w:b w:val="0"/>
      <w:bCs w:val="0"/>
      <w:sz w:val="20"/>
      <w:szCs w:val="20"/>
    </w:rPr>
  </w:style>
  <w:style w:type="character" w:customStyle="1" w:styleId="ListLabel1239">
    <w:name w:val="ListLabel 1239"/>
    <w:qFormat/>
    <w:rsid w:val="005B407F"/>
    <w:rPr>
      <w:rFonts w:ascii="Tahoma" w:hAnsi="Tahoma"/>
      <w:b w:val="0"/>
      <w:bCs/>
      <w:sz w:val="20"/>
    </w:rPr>
  </w:style>
  <w:style w:type="character" w:customStyle="1" w:styleId="ListLabel1240">
    <w:name w:val="ListLabel 1240"/>
    <w:qFormat/>
    <w:rsid w:val="005B407F"/>
    <w:rPr>
      <w:b w:val="0"/>
      <w:bCs/>
    </w:rPr>
  </w:style>
  <w:style w:type="character" w:customStyle="1" w:styleId="ListLabel1241">
    <w:name w:val="ListLabel 1241"/>
    <w:qFormat/>
    <w:rsid w:val="005B407F"/>
    <w:rPr>
      <w:b w:val="0"/>
      <w:bCs w:val="0"/>
      <w:sz w:val="20"/>
      <w:szCs w:val="20"/>
    </w:rPr>
  </w:style>
  <w:style w:type="character" w:customStyle="1" w:styleId="ListLabel1242">
    <w:name w:val="ListLabel 1242"/>
    <w:qFormat/>
    <w:rsid w:val="005B407F"/>
    <w:rPr>
      <w:rFonts w:ascii="Tahoma" w:hAnsi="Tahoma"/>
      <w:b w:val="0"/>
      <w:bCs/>
      <w:sz w:val="20"/>
    </w:rPr>
  </w:style>
  <w:style w:type="character" w:customStyle="1" w:styleId="ListLabel1243">
    <w:name w:val="ListLabel 1243"/>
    <w:qFormat/>
    <w:rsid w:val="005B407F"/>
    <w:rPr>
      <w:b w:val="0"/>
      <w:bCs/>
    </w:rPr>
  </w:style>
  <w:style w:type="character" w:customStyle="1" w:styleId="ListLabel1244">
    <w:name w:val="ListLabel 1244"/>
    <w:qFormat/>
    <w:rsid w:val="005B407F"/>
    <w:rPr>
      <w:b w:val="0"/>
      <w:bCs w:val="0"/>
      <w:sz w:val="20"/>
      <w:szCs w:val="20"/>
    </w:rPr>
  </w:style>
  <w:style w:type="character" w:customStyle="1" w:styleId="ListLabel1245">
    <w:name w:val="ListLabel 1245"/>
    <w:qFormat/>
    <w:rsid w:val="005B407F"/>
    <w:rPr>
      <w:b w:val="0"/>
      <w:bCs/>
    </w:rPr>
  </w:style>
  <w:style w:type="character" w:customStyle="1" w:styleId="ListLabel1246">
    <w:name w:val="ListLabel 1246"/>
    <w:qFormat/>
    <w:rsid w:val="005B407F"/>
    <w:rPr>
      <w:rFonts w:ascii="Tahoma" w:hAnsi="Tahoma"/>
      <w:b w:val="0"/>
      <w:bCs/>
    </w:rPr>
  </w:style>
  <w:style w:type="character" w:customStyle="1" w:styleId="ListLabel1247">
    <w:name w:val="ListLabel 1247"/>
    <w:qFormat/>
    <w:rsid w:val="005B407F"/>
    <w:rPr>
      <w:b w:val="0"/>
      <w:bCs w:val="0"/>
      <w:sz w:val="20"/>
      <w:szCs w:val="20"/>
    </w:rPr>
  </w:style>
  <w:style w:type="character" w:customStyle="1" w:styleId="ListLabel1248">
    <w:name w:val="ListLabel 1248"/>
    <w:qFormat/>
    <w:rsid w:val="005B407F"/>
    <w:rPr>
      <w:b w:val="0"/>
      <w:bCs/>
    </w:rPr>
  </w:style>
  <w:style w:type="character" w:customStyle="1" w:styleId="ListLabel1249">
    <w:name w:val="ListLabel 1249"/>
    <w:qFormat/>
    <w:rsid w:val="005B407F"/>
    <w:rPr>
      <w:rFonts w:ascii="Tahoma" w:hAnsi="Tahoma"/>
      <w:b w:val="0"/>
      <w:bCs/>
    </w:rPr>
  </w:style>
  <w:style w:type="character" w:customStyle="1" w:styleId="ListLabel1250">
    <w:name w:val="ListLabel 1250"/>
    <w:qFormat/>
    <w:rsid w:val="005B407F"/>
    <w:rPr>
      <w:b w:val="0"/>
      <w:bCs w:val="0"/>
      <w:sz w:val="20"/>
      <w:szCs w:val="20"/>
    </w:rPr>
  </w:style>
  <w:style w:type="character" w:customStyle="1" w:styleId="ListLabel1251">
    <w:name w:val="ListLabel 1251"/>
    <w:qFormat/>
    <w:rsid w:val="005B407F"/>
    <w:rPr>
      <w:rFonts w:ascii="Tahoma" w:hAnsi="Tahoma"/>
      <w:b w:val="0"/>
      <w:bCs/>
      <w:sz w:val="20"/>
    </w:rPr>
  </w:style>
  <w:style w:type="character" w:customStyle="1" w:styleId="ListLabel1252">
    <w:name w:val="ListLabel 1252"/>
    <w:qFormat/>
    <w:rsid w:val="005B407F"/>
    <w:rPr>
      <w:b w:val="0"/>
      <w:bCs/>
    </w:rPr>
  </w:style>
  <w:style w:type="character" w:customStyle="1" w:styleId="ListLabel1253">
    <w:name w:val="ListLabel 1253"/>
    <w:qFormat/>
    <w:rsid w:val="005B407F"/>
    <w:rPr>
      <w:b w:val="0"/>
      <w:bCs w:val="0"/>
      <w:sz w:val="20"/>
      <w:szCs w:val="20"/>
    </w:rPr>
  </w:style>
  <w:style w:type="character" w:customStyle="1" w:styleId="ListLabel1254">
    <w:name w:val="ListLabel 1254"/>
    <w:qFormat/>
    <w:rsid w:val="005B407F"/>
    <w:rPr>
      <w:rFonts w:ascii="Tahoma" w:hAnsi="Tahoma"/>
      <w:b w:val="0"/>
      <w:bCs/>
      <w:sz w:val="20"/>
    </w:rPr>
  </w:style>
  <w:style w:type="character" w:customStyle="1" w:styleId="ListLabel1255">
    <w:name w:val="ListLabel 1255"/>
    <w:qFormat/>
    <w:rsid w:val="005B407F"/>
    <w:rPr>
      <w:b w:val="0"/>
      <w:bCs/>
    </w:rPr>
  </w:style>
  <w:style w:type="character" w:customStyle="1" w:styleId="ListLabel1256">
    <w:name w:val="ListLabel 1256"/>
    <w:qFormat/>
    <w:rsid w:val="005B407F"/>
    <w:rPr>
      <w:b w:val="0"/>
      <w:bCs w:val="0"/>
      <w:sz w:val="20"/>
      <w:szCs w:val="20"/>
    </w:rPr>
  </w:style>
  <w:style w:type="character" w:customStyle="1" w:styleId="ListLabel1257">
    <w:name w:val="ListLabel 1257"/>
    <w:qFormat/>
    <w:rsid w:val="005B407F"/>
    <w:rPr>
      <w:rFonts w:ascii="Tahoma" w:hAnsi="Tahoma"/>
      <w:b w:val="0"/>
      <w:bCs/>
      <w:sz w:val="20"/>
    </w:rPr>
  </w:style>
  <w:style w:type="character" w:customStyle="1" w:styleId="ListLabel1258">
    <w:name w:val="ListLabel 1258"/>
    <w:qFormat/>
    <w:rsid w:val="005B407F"/>
    <w:rPr>
      <w:b w:val="0"/>
      <w:bCs/>
    </w:rPr>
  </w:style>
  <w:style w:type="character" w:customStyle="1" w:styleId="ListLabel1259">
    <w:name w:val="ListLabel 1259"/>
    <w:qFormat/>
    <w:rsid w:val="005B407F"/>
    <w:rPr>
      <w:b w:val="0"/>
      <w:bCs w:val="0"/>
      <w:sz w:val="20"/>
      <w:szCs w:val="20"/>
    </w:rPr>
  </w:style>
  <w:style w:type="character" w:customStyle="1" w:styleId="ListLabel1260">
    <w:name w:val="ListLabel 1260"/>
    <w:qFormat/>
    <w:rsid w:val="005B407F"/>
    <w:rPr>
      <w:rFonts w:ascii="Tahoma" w:hAnsi="Tahoma"/>
      <w:b w:val="0"/>
      <w:bCs/>
      <w:sz w:val="20"/>
    </w:rPr>
  </w:style>
  <w:style w:type="character" w:customStyle="1" w:styleId="ListLabel1261">
    <w:name w:val="ListLabel 1261"/>
    <w:qFormat/>
    <w:rsid w:val="005B407F"/>
    <w:rPr>
      <w:b w:val="0"/>
      <w:bCs/>
    </w:rPr>
  </w:style>
  <w:style w:type="character" w:customStyle="1" w:styleId="ListLabel1262">
    <w:name w:val="ListLabel 1262"/>
    <w:qFormat/>
    <w:rsid w:val="005B407F"/>
    <w:rPr>
      <w:rFonts w:ascii="Tahoma" w:hAnsi="Tahoma"/>
      <w:b/>
      <w:bCs w:val="0"/>
      <w:sz w:val="20"/>
      <w:szCs w:val="20"/>
    </w:rPr>
  </w:style>
  <w:style w:type="character" w:customStyle="1" w:styleId="ListLabel1263">
    <w:name w:val="ListLabel 1263"/>
    <w:qFormat/>
    <w:rsid w:val="005B407F"/>
    <w:rPr>
      <w:b w:val="0"/>
      <w:bCs/>
    </w:rPr>
  </w:style>
  <w:style w:type="character" w:customStyle="1" w:styleId="ListLabel1264">
    <w:name w:val="ListLabel 1264"/>
    <w:qFormat/>
    <w:rsid w:val="005B407F"/>
    <w:rPr>
      <w:b w:val="0"/>
      <w:bCs/>
    </w:rPr>
  </w:style>
  <w:style w:type="character" w:customStyle="1" w:styleId="ListLabel1265">
    <w:name w:val="ListLabel 1265"/>
    <w:qFormat/>
    <w:rsid w:val="005B407F"/>
    <w:rPr>
      <w:b w:val="0"/>
      <w:bCs w:val="0"/>
      <w:sz w:val="20"/>
      <w:szCs w:val="20"/>
    </w:rPr>
  </w:style>
  <w:style w:type="character" w:customStyle="1" w:styleId="ListLabel1266">
    <w:name w:val="ListLabel 1266"/>
    <w:qFormat/>
    <w:rsid w:val="005B407F"/>
    <w:rPr>
      <w:rFonts w:ascii="Tahoma" w:hAnsi="Tahoma"/>
      <w:b w:val="0"/>
      <w:bCs/>
    </w:rPr>
  </w:style>
  <w:style w:type="character" w:customStyle="1" w:styleId="ListLabel1267">
    <w:name w:val="ListLabel 1267"/>
    <w:qFormat/>
    <w:rsid w:val="005B407F"/>
    <w:rPr>
      <w:b w:val="0"/>
      <w:bCs/>
    </w:rPr>
  </w:style>
  <w:style w:type="character" w:customStyle="1" w:styleId="ListLabel1268">
    <w:name w:val="ListLabel 1268"/>
    <w:qFormat/>
    <w:rsid w:val="005B407F"/>
    <w:rPr>
      <w:b w:val="0"/>
      <w:bCs w:val="0"/>
      <w:sz w:val="20"/>
      <w:szCs w:val="20"/>
    </w:rPr>
  </w:style>
  <w:style w:type="character" w:customStyle="1" w:styleId="ListLabel1269">
    <w:name w:val="ListLabel 1269"/>
    <w:qFormat/>
    <w:rsid w:val="005B407F"/>
    <w:rPr>
      <w:rFonts w:ascii="Tahoma" w:hAnsi="Tahoma"/>
      <w:b w:val="0"/>
      <w:bCs/>
    </w:rPr>
  </w:style>
  <w:style w:type="character" w:customStyle="1" w:styleId="ListLabel1270">
    <w:name w:val="ListLabel 1270"/>
    <w:qFormat/>
    <w:rsid w:val="005B407F"/>
    <w:rPr>
      <w:b w:val="0"/>
      <w:bCs/>
    </w:rPr>
  </w:style>
  <w:style w:type="character" w:customStyle="1" w:styleId="ListLabel1271">
    <w:name w:val="ListLabel 1271"/>
    <w:qFormat/>
    <w:rsid w:val="005B407F"/>
    <w:rPr>
      <w:b w:val="0"/>
      <w:bCs w:val="0"/>
      <w:sz w:val="20"/>
      <w:szCs w:val="20"/>
    </w:rPr>
  </w:style>
  <w:style w:type="character" w:customStyle="1" w:styleId="ListLabel1272">
    <w:name w:val="ListLabel 1272"/>
    <w:qFormat/>
    <w:rsid w:val="005B407F"/>
    <w:rPr>
      <w:rFonts w:ascii="Tahoma" w:hAnsi="Tahoma"/>
      <w:b w:val="0"/>
      <w:bCs/>
    </w:rPr>
  </w:style>
  <w:style w:type="character" w:customStyle="1" w:styleId="ListLabel1273">
    <w:name w:val="ListLabel 1273"/>
    <w:qFormat/>
    <w:rsid w:val="005B407F"/>
    <w:rPr>
      <w:b w:val="0"/>
      <w:bCs/>
    </w:rPr>
  </w:style>
  <w:style w:type="character" w:customStyle="1" w:styleId="ListLabel1274">
    <w:name w:val="ListLabel 1274"/>
    <w:qFormat/>
    <w:rsid w:val="005B407F"/>
    <w:rPr>
      <w:b w:val="0"/>
      <w:bCs w:val="0"/>
      <w:sz w:val="20"/>
      <w:szCs w:val="20"/>
    </w:rPr>
  </w:style>
  <w:style w:type="character" w:customStyle="1" w:styleId="ListLabel1275">
    <w:name w:val="ListLabel 1275"/>
    <w:qFormat/>
    <w:rsid w:val="005B407F"/>
    <w:rPr>
      <w:rFonts w:ascii="Tahoma" w:hAnsi="Tahoma"/>
      <w:b w:val="0"/>
      <w:bCs/>
    </w:rPr>
  </w:style>
  <w:style w:type="character" w:customStyle="1" w:styleId="ListLabel1276">
    <w:name w:val="ListLabel 1276"/>
    <w:qFormat/>
    <w:rsid w:val="005B407F"/>
    <w:rPr>
      <w:b w:val="0"/>
      <w:bCs/>
    </w:rPr>
  </w:style>
  <w:style w:type="character" w:customStyle="1" w:styleId="ListLabel1277">
    <w:name w:val="ListLabel 1277"/>
    <w:qFormat/>
    <w:rsid w:val="005B407F"/>
    <w:rPr>
      <w:rFonts w:ascii="Tahoma" w:hAnsi="Tahoma"/>
      <w:b/>
      <w:bCs w:val="0"/>
      <w:sz w:val="20"/>
      <w:szCs w:val="20"/>
    </w:rPr>
  </w:style>
  <w:style w:type="character" w:customStyle="1" w:styleId="ListLabel1278">
    <w:name w:val="ListLabel 1278"/>
    <w:qFormat/>
    <w:rsid w:val="005B407F"/>
    <w:rPr>
      <w:b w:val="0"/>
      <w:bCs/>
    </w:rPr>
  </w:style>
  <w:style w:type="character" w:customStyle="1" w:styleId="ListLabel1279">
    <w:name w:val="ListLabel 1279"/>
    <w:qFormat/>
    <w:rsid w:val="005B407F"/>
    <w:rPr>
      <w:b w:val="0"/>
      <w:bCs/>
    </w:rPr>
  </w:style>
  <w:style w:type="character" w:customStyle="1" w:styleId="ListLabel1280">
    <w:name w:val="ListLabel 1280"/>
    <w:qFormat/>
    <w:rsid w:val="005B407F"/>
    <w:rPr>
      <w:rFonts w:ascii="Tahoma" w:hAnsi="Tahoma"/>
      <w:b/>
      <w:bCs w:val="0"/>
      <w:sz w:val="20"/>
      <w:szCs w:val="20"/>
    </w:rPr>
  </w:style>
  <w:style w:type="character" w:customStyle="1" w:styleId="ListLabel1281">
    <w:name w:val="ListLabel 1281"/>
    <w:qFormat/>
    <w:rsid w:val="005B407F"/>
    <w:rPr>
      <w:b w:val="0"/>
      <w:bCs/>
    </w:rPr>
  </w:style>
  <w:style w:type="character" w:customStyle="1" w:styleId="ListLabel1282">
    <w:name w:val="ListLabel 1282"/>
    <w:qFormat/>
    <w:rsid w:val="005B407F"/>
    <w:rPr>
      <w:b w:val="0"/>
      <w:bCs/>
    </w:rPr>
  </w:style>
  <w:style w:type="character" w:customStyle="1" w:styleId="ListLabel1283">
    <w:name w:val="ListLabel 1283"/>
    <w:qFormat/>
    <w:rsid w:val="005B407F"/>
    <w:rPr>
      <w:b w:val="0"/>
      <w:bCs w:val="0"/>
      <w:sz w:val="20"/>
      <w:szCs w:val="20"/>
    </w:rPr>
  </w:style>
  <w:style w:type="character" w:customStyle="1" w:styleId="ListLabel1284">
    <w:name w:val="ListLabel 1284"/>
    <w:qFormat/>
    <w:rsid w:val="005B407F"/>
    <w:rPr>
      <w:rFonts w:ascii="Tahoma" w:hAnsi="Tahoma"/>
      <w:b w:val="0"/>
      <w:bCs/>
      <w:sz w:val="20"/>
    </w:rPr>
  </w:style>
  <w:style w:type="character" w:customStyle="1" w:styleId="ListLabel1285">
    <w:name w:val="ListLabel 1285"/>
    <w:qFormat/>
    <w:rsid w:val="005B407F"/>
    <w:rPr>
      <w:b w:val="0"/>
      <w:bCs/>
    </w:rPr>
  </w:style>
  <w:style w:type="character" w:customStyle="1" w:styleId="ListLabel1286">
    <w:name w:val="ListLabel 1286"/>
    <w:qFormat/>
    <w:rsid w:val="005B407F"/>
    <w:rPr>
      <w:b w:val="0"/>
      <w:bCs w:val="0"/>
      <w:sz w:val="20"/>
      <w:szCs w:val="20"/>
    </w:rPr>
  </w:style>
  <w:style w:type="character" w:customStyle="1" w:styleId="ListLabel1287">
    <w:name w:val="ListLabel 1287"/>
    <w:qFormat/>
    <w:rsid w:val="005B407F"/>
    <w:rPr>
      <w:rFonts w:ascii="Tahoma" w:hAnsi="Tahoma"/>
      <w:b w:val="0"/>
      <w:bCs/>
      <w:sz w:val="20"/>
    </w:rPr>
  </w:style>
  <w:style w:type="character" w:customStyle="1" w:styleId="ListLabel1288">
    <w:name w:val="ListLabel 1288"/>
    <w:qFormat/>
    <w:rsid w:val="005B407F"/>
    <w:rPr>
      <w:b w:val="0"/>
      <w:bCs/>
    </w:rPr>
  </w:style>
  <w:style w:type="character" w:customStyle="1" w:styleId="ListLabel1289">
    <w:name w:val="ListLabel 1289"/>
    <w:qFormat/>
    <w:rsid w:val="005B407F"/>
    <w:rPr>
      <w:b w:val="0"/>
      <w:bCs w:val="0"/>
      <w:sz w:val="20"/>
      <w:szCs w:val="20"/>
    </w:rPr>
  </w:style>
  <w:style w:type="character" w:customStyle="1" w:styleId="ListLabel1290">
    <w:name w:val="ListLabel 1290"/>
    <w:qFormat/>
    <w:rsid w:val="005B407F"/>
    <w:rPr>
      <w:rFonts w:ascii="Tahoma" w:hAnsi="Tahoma"/>
      <w:b w:val="0"/>
      <w:bCs/>
      <w:sz w:val="20"/>
    </w:rPr>
  </w:style>
  <w:style w:type="character" w:customStyle="1" w:styleId="ListLabel1291">
    <w:name w:val="ListLabel 1291"/>
    <w:qFormat/>
    <w:rsid w:val="005B407F"/>
    <w:rPr>
      <w:b w:val="0"/>
      <w:bCs/>
    </w:rPr>
  </w:style>
  <w:style w:type="character" w:customStyle="1" w:styleId="ListLabel1292">
    <w:name w:val="ListLabel 1292"/>
    <w:qFormat/>
    <w:rsid w:val="005B407F"/>
    <w:rPr>
      <w:b w:val="0"/>
      <w:bCs w:val="0"/>
      <w:sz w:val="20"/>
      <w:szCs w:val="20"/>
    </w:rPr>
  </w:style>
  <w:style w:type="character" w:customStyle="1" w:styleId="ListLabel1293">
    <w:name w:val="ListLabel 1293"/>
    <w:qFormat/>
    <w:rsid w:val="005B407F"/>
    <w:rPr>
      <w:rFonts w:ascii="Tahoma" w:hAnsi="Tahoma"/>
      <w:b w:val="0"/>
      <w:bCs/>
      <w:sz w:val="20"/>
    </w:rPr>
  </w:style>
  <w:style w:type="character" w:customStyle="1" w:styleId="ListLabel1294">
    <w:name w:val="ListLabel 1294"/>
    <w:qFormat/>
    <w:rsid w:val="005B407F"/>
    <w:rPr>
      <w:b w:val="0"/>
      <w:bCs/>
    </w:rPr>
  </w:style>
  <w:style w:type="character" w:customStyle="1" w:styleId="ListLabel1295">
    <w:name w:val="ListLabel 1295"/>
    <w:qFormat/>
    <w:rsid w:val="005B407F"/>
    <w:rPr>
      <w:rFonts w:ascii="Tahoma" w:hAnsi="Tahoma"/>
      <w:b/>
      <w:bCs w:val="0"/>
      <w:sz w:val="20"/>
      <w:szCs w:val="20"/>
    </w:rPr>
  </w:style>
  <w:style w:type="character" w:customStyle="1" w:styleId="ListLabel1296">
    <w:name w:val="ListLabel 1296"/>
    <w:qFormat/>
    <w:rsid w:val="005B407F"/>
    <w:rPr>
      <w:b w:val="0"/>
      <w:bCs/>
    </w:rPr>
  </w:style>
  <w:style w:type="character" w:customStyle="1" w:styleId="ListLabel1297">
    <w:name w:val="ListLabel 1297"/>
    <w:qFormat/>
    <w:rsid w:val="005B407F"/>
    <w:rPr>
      <w:b w:val="0"/>
      <w:bCs/>
    </w:rPr>
  </w:style>
  <w:style w:type="character" w:customStyle="1" w:styleId="ListLabel1298">
    <w:name w:val="ListLabel 1298"/>
    <w:qFormat/>
    <w:rsid w:val="005B407F"/>
    <w:rPr>
      <w:b w:val="0"/>
      <w:bCs w:val="0"/>
      <w:sz w:val="20"/>
      <w:szCs w:val="20"/>
    </w:rPr>
  </w:style>
  <w:style w:type="character" w:customStyle="1" w:styleId="ListLabel1299">
    <w:name w:val="ListLabel 1299"/>
    <w:qFormat/>
    <w:rsid w:val="005B407F"/>
    <w:rPr>
      <w:rFonts w:ascii="Tahoma" w:hAnsi="Tahoma"/>
      <w:b w:val="0"/>
      <w:bCs/>
    </w:rPr>
  </w:style>
  <w:style w:type="character" w:customStyle="1" w:styleId="ListLabel1300">
    <w:name w:val="ListLabel 1300"/>
    <w:qFormat/>
    <w:rsid w:val="005B407F"/>
    <w:rPr>
      <w:b w:val="0"/>
      <w:bCs/>
    </w:rPr>
  </w:style>
  <w:style w:type="character" w:customStyle="1" w:styleId="ListLabel1301">
    <w:name w:val="ListLabel 1301"/>
    <w:qFormat/>
    <w:rsid w:val="005B407F"/>
    <w:rPr>
      <w:b w:val="0"/>
      <w:bCs w:val="0"/>
      <w:sz w:val="20"/>
      <w:szCs w:val="20"/>
    </w:rPr>
  </w:style>
  <w:style w:type="character" w:customStyle="1" w:styleId="ListLabel1302">
    <w:name w:val="ListLabel 1302"/>
    <w:qFormat/>
    <w:rsid w:val="005B407F"/>
    <w:rPr>
      <w:rFonts w:ascii="Tahoma" w:hAnsi="Tahoma"/>
      <w:b w:val="0"/>
      <w:bCs/>
    </w:rPr>
  </w:style>
  <w:style w:type="character" w:customStyle="1" w:styleId="ListLabel1303">
    <w:name w:val="ListLabel 1303"/>
    <w:qFormat/>
    <w:rsid w:val="005B407F"/>
    <w:rPr>
      <w:b w:val="0"/>
      <w:bCs/>
    </w:rPr>
  </w:style>
  <w:style w:type="character" w:customStyle="1" w:styleId="ListLabel1304">
    <w:name w:val="ListLabel 1304"/>
    <w:qFormat/>
    <w:rsid w:val="005B407F"/>
    <w:rPr>
      <w:b w:val="0"/>
      <w:bCs w:val="0"/>
      <w:sz w:val="20"/>
      <w:szCs w:val="20"/>
    </w:rPr>
  </w:style>
  <w:style w:type="character" w:customStyle="1" w:styleId="ListLabel1305">
    <w:name w:val="ListLabel 1305"/>
    <w:qFormat/>
    <w:rsid w:val="005B407F"/>
    <w:rPr>
      <w:rFonts w:ascii="Tahoma" w:hAnsi="Tahoma"/>
      <w:b w:val="0"/>
      <w:bCs/>
    </w:rPr>
  </w:style>
  <w:style w:type="character" w:customStyle="1" w:styleId="ListLabel1306">
    <w:name w:val="ListLabel 1306"/>
    <w:qFormat/>
    <w:rsid w:val="005B407F"/>
    <w:rPr>
      <w:b w:val="0"/>
      <w:bCs/>
    </w:rPr>
  </w:style>
  <w:style w:type="character" w:customStyle="1" w:styleId="ListLabel1307">
    <w:name w:val="ListLabel 1307"/>
    <w:qFormat/>
    <w:rsid w:val="005B407F"/>
    <w:rPr>
      <w:b w:val="0"/>
      <w:bCs w:val="0"/>
      <w:sz w:val="20"/>
      <w:szCs w:val="20"/>
    </w:rPr>
  </w:style>
  <w:style w:type="character" w:customStyle="1" w:styleId="ListLabel1308">
    <w:name w:val="ListLabel 1308"/>
    <w:qFormat/>
    <w:rsid w:val="005B407F"/>
    <w:rPr>
      <w:b w:val="0"/>
      <w:bCs/>
    </w:rPr>
  </w:style>
  <w:style w:type="character" w:customStyle="1" w:styleId="ListLabel1309">
    <w:name w:val="ListLabel 1309"/>
    <w:qFormat/>
    <w:rsid w:val="005B407F"/>
    <w:rPr>
      <w:rFonts w:ascii="Tahoma" w:hAnsi="Tahoma"/>
      <w:b w:val="0"/>
      <w:bCs/>
    </w:rPr>
  </w:style>
  <w:style w:type="character" w:customStyle="1" w:styleId="ListLabel1310">
    <w:name w:val="ListLabel 1310"/>
    <w:qFormat/>
    <w:rsid w:val="005B407F"/>
    <w:rPr>
      <w:b w:val="0"/>
      <w:bCs w:val="0"/>
      <w:sz w:val="20"/>
      <w:szCs w:val="20"/>
    </w:rPr>
  </w:style>
  <w:style w:type="character" w:customStyle="1" w:styleId="ListLabel1311">
    <w:name w:val="ListLabel 1311"/>
    <w:qFormat/>
    <w:rsid w:val="005B407F"/>
    <w:rPr>
      <w:b w:val="0"/>
      <w:bCs/>
    </w:rPr>
  </w:style>
  <w:style w:type="character" w:customStyle="1" w:styleId="ListLabel1312">
    <w:name w:val="ListLabel 1312"/>
    <w:qFormat/>
    <w:rsid w:val="005B407F"/>
    <w:rPr>
      <w:rFonts w:ascii="Tahoma" w:hAnsi="Tahoma"/>
      <w:b w:val="0"/>
      <w:bCs/>
    </w:rPr>
  </w:style>
  <w:style w:type="character" w:customStyle="1" w:styleId="ListLabel1313">
    <w:name w:val="ListLabel 1313"/>
    <w:qFormat/>
    <w:rsid w:val="005B407F"/>
    <w:rPr>
      <w:b w:val="0"/>
      <w:bCs w:val="0"/>
      <w:sz w:val="20"/>
      <w:szCs w:val="20"/>
    </w:rPr>
  </w:style>
  <w:style w:type="character" w:customStyle="1" w:styleId="ListLabel1314">
    <w:name w:val="ListLabel 1314"/>
    <w:qFormat/>
    <w:rsid w:val="005B407F"/>
    <w:rPr>
      <w:rFonts w:ascii="Tahoma" w:hAnsi="Tahoma"/>
      <w:b w:val="0"/>
      <w:bCs/>
    </w:rPr>
  </w:style>
  <w:style w:type="character" w:customStyle="1" w:styleId="ListLabel1315">
    <w:name w:val="ListLabel 1315"/>
    <w:qFormat/>
    <w:rsid w:val="005B407F"/>
    <w:rPr>
      <w:b w:val="0"/>
      <w:bCs/>
    </w:rPr>
  </w:style>
  <w:style w:type="character" w:customStyle="1" w:styleId="ListLabel1316">
    <w:name w:val="ListLabel 1316"/>
    <w:qFormat/>
    <w:rsid w:val="005B407F"/>
    <w:rPr>
      <w:b w:val="0"/>
      <w:bCs w:val="0"/>
      <w:sz w:val="20"/>
      <w:szCs w:val="20"/>
    </w:rPr>
  </w:style>
  <w:style w:type="character" w:customStyle="1" w:styleId="ListLabel1317">
    <w:name w:val="ListLabel 1317"/>
    <w:qFormat/>
    <w:rsid w:val="005B407F"/>
    <w:rPr>
      <w:rFonts w:ascii="Tahoma" w:hAnsi="Tahoma"/>
      <w:b w:val="0"/>
      <w:bCs/>
    </w:rPr>
  </w:style>
  <w:style w:type="character" w:customStyle="1" w:styleId="ListLabel1318">
    <w:name w:val="ListLabel 1318"/>
    <w:qFormat/>
    <w:rsid w:val="005B407F"/>
    <w:rPr>
      <w:b w:val="0"/>
      <w:bCs/>
    </w:rPr>
  </w:style>
  <w:style w:type="character" w:customStyle="1" w:styleId="ListLabel1319">
    <w:name w:val="ListLabel 1319"/>
    <w:qFormat/>
    <w:rsid w:val="005B407F"/>
    <w:rPr>
      <w:b w:val="0"/>
      <w:bCs w:val="0"/>
      <w:sz w:val="20"/>
      <w:szCs w:val="20"/>
    </w:rPr>
  </w:style>
  <w:style w:type="character" w:customStyle="1" w:styleId="ListLabel1320">
    <w:name w:val="ListLabel 1320"/>
    <w:qFormat/>
    <w:rsid w:val="005B407F"/>
    <w:rPr>
      <w:rFonts w:ascii="Tahoma" w:hAnsi="Tahoma"/>
      <w:b w:val="0"/>
      <w:bCs/>
    </w:rPr>
  </w:style>
  <w:style w:type="character" w:customStyle="1" w:styleId="ListLabel1321">
    <w:name w:val="ListLabel 1321"/>
    <w:qFormat/>
    <w:rsid w:val="005B407F"/>
    <w:rPr>
      <w:b w:val="0"/>
      <w:bCs/>
    </w:rPr>
  </w:style>
  <w:style w:type="character" w:customStyle="1" w:styleId="ListLabel1322">
    <w:name w:val="ListLabel 1322"/>
    <w:qFormat/>
    <w:rsid w:val="005B407F"/>
    <w:rPr>
      <w:b w:val="0"/>
      <w:bCs w:val="0"/>
      <w:sz w:val="20"/>
      <w:szCs w:val="20"/>
    </w:rPr>
  </w:style>
  <w:style w:type="character" w:customStyle="1" w:styleId="ListLabel1323">
    <w:name w:val="ListLabel 1323"/>
    <w:qFormat/>
    <w:rsid w:val="005B407F"/>
    <w:rPr>
      <w:b w:val="0"/>
      <w:bCs/>
    </w:rPr>
  </w:style>
  <w:style w:type="character" w:customStyle="1" w:styleId="ListLabel1324">
    <w:name w:val="ListLabel 1324"/>
    <w:qFormat/>
    <w:rsid w:val="005B407F"/>
    <w:rPr>
      <w:rFonts w:ascii="Tahoma" w:hAnsi="Tahoma"/>
      <w:b w:val="0"/>
      <w:bCs/>
    </w:rPr>
  </w:style>
  <w:style w:type="character" w:customStyle="1" w:styleId="ListLabel1325">
    <w:name w:val="ListLabel 1325"/>
    <w:qFormat/>
    <w:rsid w:val="005B407F"/>
    <w:rPr>
      <w:b w:val="0"/>
      <w:bCs w:val="0"/>
      <w:sz w:val="20"/>
      <w:szCs w:val="20"/>
    </w:rPr>
  </w:style>
  <w:style w:type="character" w:customStyle="1" w:styleId="ListLabel1326">
    <w:name w:val="ListLabel 1326"/>
    <w:qFormat/>
    <w:rsid w:val="005B407F"/>
    <w:rPr>
      <w:b w:val="0"/>
      <w:bCs/>
    </w:rPr>
  </w:style>
  <w:style w:type="character" w:customStyle="1" w:styleId="ListLabel1327">
    <w:name w:val="ListLabel 1327"/>
    <w:qFormat/>
    <w:rsid w:val="005B407F"/>
    <w:rPr>
      <w:rFonts w:ascii="Tahoma" w:hAnsi="Tahoma"/>
      <w:b w:val="0"/>
      <w:bCs/>
    </w:rPr>
  </w:style>
  <w:style w:type="character" w:customStyle="1" w:styleId="ListLabel1328">
    <w:name w:val="ListLabel 1328"/>
    <w:qFormat/>
    <w:rsid w:val="005B407F"/>
    <w:rPr>
      <w:b w:val="0"/>
      <w:bCs w:val="0"/>
      <w:sz w:val="20"/>
      <w:szCs w:val="20"/>
    </w:rPr>
  </w:style>
  <w:style w:type="character" w:customStyle="1" w:styleId="ListLabel1329">
    <w:name w:val="ListLabel 1329"/>
    <w:qFormat/>
    <w:rsid w:val="005B407F"/>
    <w:rPr>
      <w:rFonts w:ascii="Tahoma" w:hAnsi="Tahoma"/>
      <w:b w:val="0"/>
      <w:bCs/>
    </w:rPr>
  </w:style>
  <w:style w:type="character" w:customStyle="1" w:styleId="ListLabel1330">
    <w:name w:val="ListLabel 1330"/>
    <w:qFormat/>
    <w:rsid w:val="005B407F"/>
    <w:rPr>
      <w:b w:val="0"/>
      <w:bCs/>
    </w:rPr>
  </w:style>
  <w:style w:type="character" w:customStyle="1" w:styleId="ListLabel1331">
    <w:name w:val="ListLabel 1331"/>
    <w:qFormat/>
    <w:rsid w:val="005B407F"/>
    <w:rPr>
      <w:b w:val="0"/>
      <w:bCs w:val="0"/>
      <w:sz w:val="20"/>
      <w:szCs w:val="20"/>
    </w:rPr>
  </w:style>
  <w:style w:type="character" w:customStyle="1" w:styleId="ListLabel1332">
    <w:name w:val="ListLabel 1332"/>
    <w:qFormat/>
    <w:rsid w:val="005B407F"/>
    <w:rPr>
      <w:rFonts w:ascii="Tahoma" w:hAnsi="Tahoma"/>
      <w:b w:val="0"/>
      <w:bCs/>
    </w:rPr>
  </w:style>
  <w:style w:type="character" w:customStyle="1" w:styleId="ListLabel1333">
    <w:name w:val="ListLabel 1333"/>
    <w:qFormat/>
    <w:rsid w:val="005B407F"/>
    <w:rPr>
      <w:b w:val="0"/>
      <w:bCs/>
    </w:rPr>
  </w:style>
  <w:style w:type="character" w:customStyle="1" w:styleId="ListLabel1334">
    <w:name w:val="ListLabel 1334"/>
    <w:qFormat/>
    <w:rsid w:val="005B407F"/>
    <w:rPr>
      <w:b w:val="0"/>
      <w:bCs w:val="0"/>
      <w:sz w:val="20"/>
      <w:szCs w:val="20"/>
    </w:rPr>
  </w:style>
  <w:style w:type="character" w:customStyle="1" w:styleId="ListLabel1335">
    <w:name w:val="ListLabel 1335"/>
    <w:qFormat/>
    <w:rsid w:val="005B407F"/>
    <w:rPr>
      <w:rFonts w:ascii="Tahoma" w:hAnsi="Tahoma"/>
      <w:b w:val="0"/>
      <w:bCs/>
    </w:rPr>
  </w:style>
  <w:style w:type="character" w:customStyle="1" w:styleId="ListLabel1336">
    <w:name w:val="ListLabel 1336"/>
    <w:qFormat/>
    <w:rsid w:val="005B407F"/>
    <w:rPr>
      <w:b w:val="0"/>
      <w:bCs/>
    </w:rPr>
  </w:style>
  <w:style w:type="character" w:customStyle="1" w:styleId="ListLabel1337">
    <w:name w:val="ListLabel 1337"/>
    <w:qFormat/>
    <w:rsid w:val="005B407F"/>
    <w:rPr>
      <w:b w:val="0"/>
      <w:bCs w:val="0"/>
      <w:sz w:val="20"/>
      <w:szCs w:val="20"/>
    </w:rPr>
  </w:style>
  <w:style w:type="character" w:customStyle="1" w:styleId="ListLabel1338">
    <w:name w:val="ListLabel 1338"/>
    <w:qFormat/>
    <w:rsid w:val="005B407F"/>
    <w:rPr>
      <w:rFonts w:ascii="Tahoma" w:hAnsi="Tahoma"/>
      <w:b w:val="0"/>
      <w:bCs/>
    </w:rPr>
  </w:style>
  <w:style w:type="character" w:customStyle="1" w:styleId="ListLabel1339">
    <w:name w:val="ListLabel 1339"/>
    <w:qFormat/>
    <w:rsid w:val="005B407F"/>
    <w:rPr>
      <w:b w:val="0"/>
      <w:bCs/>
    </w:rPr>
  </w:style>
  <w:style w:type="character" w:customStyle="1" w:styleId="ListLabel1340">
    <w:name w:val="ListLabel 1340"/>
    <w:qFormat/>
    <w:rsid w:val="005B407F"/>
    <w:rPr>
      <w:b w:val="0"/>
      <w:bCs w:val="0"/>
      <w:sz w:val="20"/>
      <w:szCs w:val="20"/>
    </w:rPr>
  </w:style>
  <w:style w:type="character" w:customStyle="1" w:styleId="ListLabel1341">
    <w:name w:val="ListLabel 1341"/>
    <w:qFormat/>
    <w:rsid w:val="005B407F"/>
    <w:rPr>
      <w:rFonts w:ascii="Tahoma" w:hAnsi="Tahoma"/>
      <w:b w:val="0"/>
      <w:bCs/>
    </w:rPr>
  </w:style>
  <w:style w:type="character" w:customStyle="1" w:styleId="ListLabel1342">
    <w:name w:val="ListLabel 1342"/>
    <w:qFormat/>
    <w:rsid w:val="005B407F"/>
    <w:rPr>
      <w:b w:val="0"/>
      <w:bCs/>
    </w:rPr>
  </w:style>
  <w:style w:type="character" w:customStyle="1" w:styleId="ListLabel1343">
    <w:name w:val="ListLabel 1343"/>
    <w:qFormat/>
    <w:rsid w:val="005B407F"/>
    <w:rPr>
      <w:b w:val="0"/>
      <w:bCs w:val="0"/>
      <w:sz w:val="20"/>
      <w:szCs w:val="20"/>
    </w:rPr>
  </w:style>
  <w:style w:type="character" w:customStyle="1" w:styleId="ListLabel1344">
    <w:name w:val="ListLabel 1344"/>
    <w:qFormat/>
    <w:rsid w:val="005B407F"/>
    <w:rPr>
      <w:rFonts w:ascii="Tahoma" w:hAnsi="Tahoma"/>
      <w:b w:val="0"/>
      <w:bCs/>
    </w:rPr>
  </w:style>
  <w:style w:type="character" w:customStyle="1" w:styleId="ListLabel1345">
    <w:name w:val="ListLabel 1345"/>
    <w:qFormat/>
    <w:rsid w:val="005B407F"/>
    <w:rPr>
      <w:b w:val="0"/>
      <w:bCs/>
    </w:rPr>
  </w:style>
  <w:style w:type="character" w:customStyle="1" w:styleId="ListLabel1346">
    <w:name w:val="ListLabel 1346"/>
    <w:qFormat/>
    <w:rsid w:val="005B407F"/>
    <w:rPr>
      <w:rFonts w:ascii="Tahoma" w:hAnsi="Tahoma"/>
      <w:b w:val="0"/>
      <w:bCs w:val="0"/>
      <w:sz w:val="20"/>
      <w:szCs w:val="20"/>
    </w:rPr>
  </w:style>
  <w:style w:type="character" w:customStyle="1" w:styleId="ListLabel1347">
    <w:name w:val="ListLabel 1347"/>
    <w:qFormat/>
    <w:rsid w:val="005B407F"/>
    <w:rPr>
      <w:b w:val="0"/>
      <w:bCs/>
    </w:rPr>
  </w:style>
  <w:style w:type="character" w:customStyle="1" w:styleId="ListLabel1348">
    <w:name w:val="ListLabel 1348"/>
    <w:qFormat/>
    <w:rsid w:val="005B407F"/>
    <w:rPr>
      <w:b w:val="0"/>
      <w:bCs/>
    </w:rPr>
  </w:style>
  <w:style w:type="character" w:customStyle="1" w:styleId="ListLabel1349">
    <w:name w:val="ListLabel 1349"/>
    <w:qFormat/>
    <w:rsid w:val="005B407F"/>
    <w:rPr>
      <w:b w:val="0"/>
      <w:bCs w:val="0"/>
      <w:sz w:val="20"/>
      <w:szCs w:val="20"/>
    </w:rPr>
  </w:style>
  <w:style w:type="character" w:customStyle="1" w:styleId="ListLabel1350">
    <w:name w:val="ListLabel 1350"/>
    <w:qFormat/>
    <w:rsid w:val="005B407F"/>
    <w:rPr>
      <w:rFonts w:ascii="Tahoma" w:hAnsi="Tahoma"/>
      <w:b w:val="0"/>
      <w:bCs/>
      <w:sz w:val="20"/>
    </w:rPr>
  </w:style>
  <w:style w:type="character" w:customStyle="1" w:styleId="ListLabel1351">
    <w:name w:val="ListLabel 1351"/>
    <w:qFormat/>
    <w:rsid w:val="005B407F"/>
    <w:rPr>
      <w:b w:val="0"/>
      <w:bCs/>
    </w:rPr>
  </w:style>
  <w:style w:type="character" w:customStyle="1" w:styleId="ListLabel1352">
    <w:name w:val="ListLabel 1352"/>
    <w:qFormat/>
    <w:rsid w:val="005B407F"/>
    <w:rPr>
      <w:b w:val="0"/>
      <w:bCs w:val="0"/>
      <w:sz w:val="20"/>
      <w:szCs w:val="20"/>
    </w:rPr>
  </w:style>
  <w:style w:type="character" w:customStyle="1" w:styleId="ListLabel1353">
    <w:name w:val="ListLabel 1353"/>
    <w:qFormat/>
    <w:rsid w:val="005B407F"/>
    <w:rPr>
      <w:b w:val="0"/>
      <w:bCs/>
    </w:rPr>
  </w:style>
  <w:style w:type="character" w:customStyle="1" w:styleId="ListLabel1354">
    <w:name w:val="ListLabel 1354"/>
    <w:qFormat/>
    <w:rsid w:val="005B407F"/>
    <w:rPr>
      <w:rFonts w:ascii="Tahoma" w:hAnsi="Tahoma"/>
      <w:b w:val="0"/>
      <w:bCs/>
      <w:sz w:val="20"/>
    </w:rPr>
  </w:style>
  <w:style w:type="character" w:customStyle="1" w:styleId="ListLabel1355">
    <w:name w:val="ListLabel 1355"/>
    <w:qFormat/>
    <w:rsid w:val="005B407F"/>
    <w:rPr>
      <w:b w:val="0"/>
      <w:bCs w:val="0"/>
      <w:sz w:val="20"/>
      <w:szCs w:val="20"/>
    </w:rPr>
  </w:style>
  <w:style w:type="character" w:customStyle="1" w:styleId="ListLabel1356">
    <w:name w:val="ListLabel 1356"/>
    <w:qFormat/>
    <w:rsid w:val="005B407F"/>
    <w:rPr>
      <w:b w:val="0"/>
      <w:bCs/>
    </w:rPr>
  </w:style>
  <w:style w:type="character" w:customStyle="1" w:styleId="ListLabel1357">
    <w:name w:val="ListLabel 1357"/>
    <w:qFormat/>
    <w:rsid w:val="005B407F"/>
    <w:rPr>
      <w:rFonts w:ascii="Tahoma" w:hAnsi="Tahoma"/>
      <w:b w:val="0"/>
      <w:bCs/>
      <w:sz w:val="20"/>
    </w:rPr>
  </w:style>
  <w:style w:type="character" w:customStyle="1" w:styleId="ListLabel1358">
    <w:name w:val="ListLabel 1358"/>
    <w:qFormat/>
    <w:rsid w:val="005B407F"/>
    <w:rPr>
      <w:b w:val="0"/>
      <w:bCs w:val="0"/>
      <w:sz w:val="20"/>
      <w:szCs w:val="20"/>
    </w:rPr>
  </w:style>
  <w:style w:type="character" w:customStyle="1" w:styleId="ListLabel1359">
    <w:name w:val="ListLabel 1359"/>
    <w:qFormat/>
    <w:rsid w:val="005B407F"/>
    <w:rPr>
      <w:b w:val="0"/>
      <w:bCs/>
    </w:rPr>
  </w:style>
  <w:style w:type="character" w:customStyle="1" w:styleId="ListLabel1360">
    <w:name w:val="ListLabel 1360"/>
    <w:qFormat/>
    <w:rsid w:val="005B407F"/>
    <w:rPr>
      <w:rFonts w:ascii="Tahoma" w:hAnsi="Tahoma"/>
      <w:b w:val="0"/>
      <w:bCs/>
      <w:sz w:val="20"/>
    </w:rPr>
  </w:style>
  <w:style w:type="character" w:customStyle="1" w:styleId="ListLabel1361">
    <w:name w:val="ListLabel 1361"/>
    <w:qFormat/>
    <w:rsid w:val="005B407F"/>
    <w:rPr>
      <w:b w:val="0"/>
      <w:bCs w:val="0"/>
      <w:sz w:val="20"/>
      <w:szCs w:val="20"/>
    </w:rPr>
  </w:style>
  <w:style w:type="character" w:customStyle="1" w:styleId="ListLabel1362">
    <w:name w:val="ListLabel 1362"/>
    <w:qFormat/>
    <w:rsid w:val="005B407F"/>
    <w:rPr>
      <w:b w:val="0"/>
      <w:bCs/>
    </w:rPr>
  </w:style>
  <w:style w:type="character" w:customStyle="1" w:styleId="ListLabel1363">
    <w:name w:val="ListLabel 1363"/>
    <w:qFormat/>
    <w:rsid w:val="005B407F"/>
    <w:rPr>
      <w:rFonts w:ascii="Tahoma" w:hAnsi="Tahoma"/>
      <w:b w:val="0"/>
      <w:bCs/>
      <w:sz w:val="20"/>
    </w:rPr>
  </w:style>
  <w:style w:type="character" w:customStyle="1" w:styleId="ListLabel1364">
    <w:name w:val="ListLabel 1364"/>
    <w:qFormat/>
    <w:rsid w:val="005B407F"/>
    <w:rPr>
      <w:b w:val="0"/>
      <w:bCs w:val="0"/>
      <w:sz w:val="20"/>
      <w:szCs w:val="20"/>
    </w:rPr>
  </w:style>
  <w:style w:type="character" w:customStyle="1" w:styleId="ListLabel1365">
    <w:name w:val="ListLabel 1365"/>
    <w:qFormat/>
    <w:rsid w:val="005B407F"/>
    <w:rPr>
      <w:b w:val="0"/>
      <w:bCs/>
    </w:rPr>
  </w:style>
  <w:style w:type="character" w:customStyle="1" w:styleId="ListLabel1366">
    <w:name w:val="ListLabel 1366"/>
    <w:qFormat/>
    <w:rsid w:val="005B407F"/>
    <w:rPr>
      <w:rFonts w:ascii="Tahoma" w:hAnsi="Tahoma"/>
      <w:b w:val="0"/>
      <w:bCs/>
      <w:sz w:val="20"/>
    </w:rPr>
  </w:style>
  <w:style w:type="character" w:customStyle="1" w:styleId="ListLabel1367">
    <w:name w:val="ListLabel 1367"/>
    <w:qFormat/>
    <w:rsid w:val="005B407F"/>
    <w:rPr>
      <w:b w:val="0"/>
      <w:bCs w:val="0"/>
      <w:sz w:val="20"/>
      <w:szCs w:val="20"/>
    </w:rPr>
  </w:style>
  <w:style w:type="character" w:customStyle="1" w:styleId="ListLabel1368">
    <w:name w:val="ListLabel 1368"/>
    <w:qFormat/>
    <w:rsid w:val="005B407F"/>
    <w:rPr>
      <w:b w:val="0"/>
      <w:bCs/>
    </w:rPr>
  </w:style>
  <w:style w:type="character" w:customStyle="1" w:styleId="ListLabel1369">
    <w:name w:val="ListLabel 1369"/>
    <w:qFormat/>
    <w:rsid w:val="005B407F"/>
    <w:rPr>
      <w:rFonts w:ascii="Tahoma" w:hAnsi="Tahoma"/>
      <w:b w:val="0"/>
      <w:bCs/>
      <w:sz w:val="20"/>
    </w:rPr>
  </w:style>
  <w:style w:type="character" w:customStyle="1" w:styleId="ListLabel1370">
    <w:name w:val="ListLabel 1370"/>
    <w:qFormat/>
    <w:rsid w:val="005B407F"/>
    <w:rPr>
      <w:b w:val="0"/>
      <w:bCs w:val="0"/>
      <w:sz w:val="20"/>
      <w:szCs w:val="20"/>
    </w:rPr>
  </w:style>
  <w:style w:type="character" w:customStyle="1" w:styleId="ListLabel1371">
    <w:name w:val="ListLabel 1371"/>
    <w:qFormat/>
    <w:rsid w:val="005B407F"/>
    <w:rPr>
      <w:b w:val="0"/>
      <w:bCs/>
    </w:rPr>
  </w:style>
  <w:style w:type="character" w:customStyle="1" w:styleId="ListLabel1372">
    <w:name w:val="ListLabel 1372"/>
    <w:qFormat/>
    <w:rsid w:val="005B407F"/>
    <w:rPr>
      <w:rFonts w:ascii="Tahoma" w:hAnsi="Tahoma"/>
      <w:b w:val="0"/>
      <w:bCs/>
      <w:sz w:val="20"/>
    </w:rPr>
  </w:style>
  <w:style w:type="character" w:customStyle="1" w:styleId="ListLabel1373">
    <w:name w:val="ListLabel 1373"/>
    <w:qFormat/>
    <w:rsid w:val="005B407F"/>
    <w:rPr>
      <w:b w:val="0"/>
      <w:bCs w:val="0"/>
      <w:sz w:val="20"/>
      <w:szCs w:val="20"/>
    </w:rPr>
  </w:style>
  <w:style w:type="character" w:customStyle="1" w:styleId="ListLabel1374">
    <w:name w:val="ListLabel 1374"/>
    <w:qFormat/>
    <w:rsid w:val="005B407F"/>
    <w:rPr>
      <w:b w:val="0"/>
      <w:bCs/>
    </w:rPr>
  </w:style>
  <w:style w:type="character" w:customStyle="1" w:styleId="ListLabel1375">
    <w:name w:val="ListLabel 1375"/>
    <w:qFormat/>
    <w:rsid w:val="005B407F"/>
    <w:rPr>
      <w:rFonts w:ascii="Tahoma" w:hAnsi="Tahoma"/>
      <w:b w:val="0"/>
      <w:bCs/>
      <w:sz w:val="20"/>
    </w:rPr>
  </w:style>
  <w:style w:type="character" w:customStyle="1" w:styleId="ListLabel1376">
    <w:name w:val="ListLabel 1376"/>
    <w:qFormat/>
    <w:rsid w:val="005B407F"/>
    <w:rPr>
      <w:b w:val="0"/>
      <w:bCs w:val="0"/>
      <w:sz w:val="20"/>
      <w:szCs w:val="20"/>
    </w:rPr>
  </w:style>
  <w:style w:type="character" w:customStyle="1" w:styleId="ListLabel1377">
    <w:name w:val="ListLabel 1377"/>
    <w:qFormat/>
    <w:rsid w:val="005B407F"/>
    <w:rPr>
      <w:b w:val="0"/>
      <w:bCs/>
    </w:rPr>
  </w:style>
  <w:style w:type="character" w:customStyle="1" w:styleId="ListLabel1378">
    <w:name w:val="ListLabel 1378"/>
    <w:qFormat/>
    <w:rsid w:val="005B407F"/>
    <w:rPr>
      <w:b w:val="0"/>
      <w:bCs/>
    </w:rPr>
  </w:style>
  <w:style w:type="character" w:customStyle="1" w:styleId="ListLabel1379">
    <w:name w:val="ListLabel 1379"/>
    <w:qFormat/>
    <w:rsid w:val="005B407F"/>
    <w:rPr>
      <w:b w:val="0"/>
      <w:bCs w:val="0"/>
      <w:sz w:val="20"/>
      <w:szCs w:val="20"/>
    </w:rPr>
  </w:style>
  <w:style w:type="character" w:customStyle="1" w:styleId="ListLabel1380">
    <w:name w:val="ListLabel 1380"/>
    <w:qFormat/>
    <w:rsid w:val="005B407F"/>
    <w:rPr>
      <w:b w:val="0"/>
      <w:bCs/>
    </w:rPr>
  </w:style>
  <w:style w:type="character" w:customStyle="1" w:styleId="ListLabel1381">
    <w:name w:val="ListLabel 1381"/>
    <w:qFormat/>
    <w:rsid w:val="005B407F"/>
    <w:rPr>
      <w:b w:val="0"/>
      <w:bCs/>
    </w:rPr>
  </w:style>
  <w:style w:type="character" w:customStyle="1" w:styleId="ListLabel1382">
    <w:name w:val="ListLabel 1382"/>
    <w:qFormat/>
    <w:rsid w:val="005B407F"/>
    <w:rPr>
      <w:b w:val="0"/>
      <w:bCs w:val="0"/>
      <w:sz w:val="20"/>
      <w:szCs w:val="20"/>
    </w:rPr>
  </w:style>
  <w:style w:type="character" w:customStyle="1" w:styleId="ListLabel1383">
    <w:name w:val="ListLabel 1383"/>
    <w:qFormat/>
    <w:rsid w:val="005B407F"/>
    <w:rPr>
      <w:b w:val="0"/>
      <w:bCs/>
    </w:rPr>
  </w:style>
  <w:style w:type="character" w:customStyle="1" w:styleId="ListLabel1384">
    <w:name w:val="ListLabel 1384"/>
    <w:qFormat/>
    <w:rsid w:val="005B407F"/>
    <w:rPr>
      <w:b w:val="0"/>
      <w:bCs/>
    </w:rPr>
  </w:style>
  <w:style w:type="character" w:customStyle="1" w:styleId="ListLabel1385">
    <w:name w:val="ListLabel 1385"/>
    <w:qFormat/>
    <w:rsid w:val="005B407F"/>
    <w:rPr>
      <w:b w:val="0"/>
      <w:bCs w:val="0"/>
      <w:sz w:val="20"/>
      <w:szCs w:val="20"/>
    </w:rPr>
  </w:style>
  <w:style w:type="character" w:customStyle="1" w:styleId="ListLabel1386">
    <w:name w:val="ListLabel 1386"/>
    <w:qFormat/>
    <w:rsid w:val="005B407F"/>
    <w:rPr>
      <w:b w:val="0"/>
      <w:bCs/>
    </w:rPr>
  </w:style>
  <w:style w:type="character" w:customStyle="1" w:styleId="ListLabel1387">
    <w:name w:val="ListLabel 1387"/>
    <w:qFormat/>
    <w:rsid w:val="005B407F"/>
    <w:rPr>
      <w:b w:val="0"/>
      <w:bCs/>
    </w:rPr>
  </w:style>
  <w:style w:type="character" w:customStyle="1" w:styleId="ListLabel1388">
    <w:name w:val="ListLabel 1388"/>
    <w:qFormat/>
    <w:rsid w:val="005B407F"/>
    <w:rPr>
      <w:b w:val="0"/>
      <w:bCs w:val="0"/>
      <w:sz w:val="20"/>
      <w:szCs w:val="20"/>
    </w:rPr>
  </w:style>
  <w:style w:type="character" w:customStyle="1" w:styleId="ListLabel1389">
    <w:name w:val="ListLabel 1389"/>
    <w:qFormat/>
    <w:rsid w:val="005B407F"/>
    <w:rPr>
      <w:b w:val="0"/>
      <w:bCs/>
    </w:rPr>
  </w:style>
  <w:style w:type="character" w:customStyle="1" w:styleId="ListLabel1390">
    <w:name w:val="ListLabel 1390"/>
    <w:qFormat/>
    <w:rsid w:val="005B407F"/>
    <w:rPr>
      <w:rFonts w:ascii="Tahoma" w:hAnsi="Tahoma"/>
      <w:b w:val="0"/>
      <w:bCs/>
      <w:sz w:val="20"/>
    </w:rPr>
  </w:style>
  <w:style w:type="character" w:customStyle="1" w:styleId="ListLabel1391">
    <w:name w:val="ListLabel 1391"/>
    <w:qFormat/>
    <w:rsid w:val="005B407F"/>
    <w:rPr>
      <w:b w:val="0"/>
      <w:bCs w:val="0"/>
      <w:sz w:val="20"/>
      <w:szCs w:val="20"/>
    </w:rPr>
  </w:style>
  <w:style w:type="character" w:customStyle="1" w:styleId="ListLabel1392">
    <w:name w:val="ListLabel 1392"/>
    <w:qFormat/>
    <w:rsid w:val="005B407F"/>
    <w:rPr>
      <w:b w:val="0"/>
      <w:bCs/>
    </w:rPr>
  </w:style>
  <w:style w:type="character" w:customStyle="1" w:styleId="ListLabel1393">
    <w:name w:val="ListLabel 1393"/>
    <w:qFormat/>
    <w:rsid w:val="005B407F"/>
    <w:rPr>
      <w:b w:val="0"/>
      <w:bCs/>
    </w:rPr>
  </w:style>
  <w:style w:type="character" w:customStyle="1" w:styleId="ListLabel1394">
    <w:name w:val="ListLabel 1394"/>
    <w:qFormat/>
    <w:rsid w:val="005B407F"/>
    <w:rPr>
      <w:b w:val="0"/>
      <w:bCs w:val="0"/>
      <w:sz w:val="20"/>
      <w:szCs w:val="20"/>
    </w:rPr>
  </w:style>
  <w:style w:type="character" w:customStyle="1" w:styleId="ListLabel1395">
    <w:name w:val="ListLabel 1395"/>
    <w:qFormat/>
    <w:rsid w:val="005B407F"/>
    <w:rPr>
      <w:b w:val="0"/>
      <w:bCs/>
    </w:rPr>
  </w:style>
  <w:style w:type="character" w:customStyle="1" w:styleId="ListLabel1396">
    <w:name w:val="ListLabel 1396"/>
    <w:qFormat/>
    <w:rsid w:val="005B407F"/>
    <w:rPr>
      <w:b w:val="0"/>
      <w:bCs/>
    </w:rPr>
  </w:style>
  <w:style w:type="character" w:customStyle="1" w:styleId="ListLabel1397">
    <w:name w:val="ListLabel 1397"/>
    <w:qFormat/>
    <w:rsid w:val="005B407F"/>
    <w:rPr>
      <w:b w:val="0"/>
      <w:bCs w:val="0"/>
      <w:sz w:val="20"/>
      <w:szCs w:val="20"/>
    </w:rPr>
  </w:style>
  <w:style w:type="character" w:customStyle="1" w:styleId="ListLabel1398">
    <w:name w:val="ListLabel 1398"/>
    <w:qFormat/>
    <w:rsid w:val="005B407F"/>
    <w:rPr>
      <w:b w:val="0"/>
      <w:bCs/>
    </w:rPr>
  </w:style>
  <w:style w:type="character" w:customStyle="1" w:styleId="ListLabel1399">
    <w:name w:val="ListLabel 1399"/>
    <w:qFormat/>
    <w:rsid w:val="005B407F"/>
    <w:rPr>
      <w:b w:val="0"/>
      <w:bCs/>
    </w:rPr>
  </w:style>
  <w:style w:type="character" w:customStyle="1" w:styleId="ListLabel1400">
    <w:name w:val="ListLabel 1400"/>
    <w:qFormat/>
    <w:rsid w:val="005B407F"/>
    <w:rPr>
      <w:b w:val="0"/>
      <w:bCs w:val="0"/>
      <w:sz w:val="20"/>
      <w:szCs w:val="20"/>
    </w:rPr>
  </w:style>
  <w:style w:type="character" w:customStyle="1" w:styleId="ListLabel1401">
    <w:name w:val="ListLabel 1401"/>
    <w:qFormat/>
    <w:rsid w:val="005B407F"/>
    <w:rPr>
      <w:b w:val="0"/>
      <w:bCs/>
    </w:rPr>
  </w:style>
  <w:style w:type="character" w:customStyle="1" w:styleId="ListLabel1402">
    <w:name w:val="ListLabel 1402"/>
    <w:qFormat/>
    <w:rsid w:val="005B407F"/>
    <w:rPr>
      <w:rFonts w:ascii="Tahoma" w:hAnsi="Tahoma"/>
      <w:b w:val="0"/>
      <w:bCs/>
      <w:sz w:val="20"/>
    </w:rPr>
  </w:style>
  <w:style w:type="character" w:customStyle="1" w:styleId="ListLabel1403">
    <w:name w:val="ListLabel 1403"/>
    <w:qFormat/>
    <w:rsid w:val="005B407F"/>
    <w:rPr>
      <w:b w:val="0"/>
      <w:bCs w:val="0"/>
      <w:sz w:val="20"/>
      <w:szCs w:val="20"/>
    </w:rPr>
  </w:style>
  <w:style w:type="character" w:customStyle="1" w:styleId="ListLabel1404">
    <w:name w:val="ListLabel 1404"/>
    <w:qFormat/>
    <w:rsid w:val="005B407F"/>
    <w:rPr>
      <w:rFonts w:ascii="Tahoma" w:hAnsi="Tahoma"/>
      <w:b w:val="0"/>
      <w:bCs/>
    </w:rPr>
  </w:style>
  <w:style w:type="character" w:customStyle="1" w:styleId="ListLabel1405">
    <w:name w:val="ListLabel 1405"/>
    <w:qFormat/>
    <w:rsid w:val="005B407F"/>
    <w:rPr>
      <w:b w:val="0"/>
      <w:bCs/>
    </w:rPr>
  </w:style>
  <w:style w:type="character" w:customStyle="1" w:styleId="ListLabel1406">
    <w:name w:val="ListLabel 1406"/>
    <w:qFormat/>
    <w:rsid w:val="005B407F"/>
    <w:rPr>
      <w:b w:val="0"/>
      <w:bCs w:val="0"/>
      <w:sz w:val="20"/>
      <w:szCs w:val="20"/>
    </w:rPr>
  </w:style>
  <w:style w:type="character" w:customStyle="1" w:styleId="ListLabel1407">
    <w:name w:val="ListLabel 1407"/>
    <w:qFormat/>
    <w:rsid w:val="005B407F"/>
    <w:rPr>
      <w:rFonts w:ascii="Tahoma" w:hAnsi="Tahoma"/>
      <w:b w:val="0"/>
      <w:bCs/>
    </w:rPr>
  </w:style>
  <w:style w:type="character" w:customStyle="1" w:styleId="ListLabel1408">
    <w:name w:val="ListLabel 1408"/>
    <w:qFormat/>
    <w:rsid w:val="005B407F"/>
    <w:rPr>
      <w:b w:val="0"/>
      <w:bCs/>
    </w:rPr>
  </w:style>
  <w:style w:type="character" w:customStyle="1" w:styleId="ListLabel1409">
    <w:name w:val="ListLabel 1409"/>
    <w:qFormat/>
    <w:rsid w:val="005B407F"/>
    <w:rPr>
      <w:b w:val="0"/>
      <w:bCs w:val="0"/>
      <w:sz w:val="20"/>
      <w:szCs w:val="20"/>
    </w:rPr>
  </w:style>
  <w:style w:type="character" w:customStyle="1" w:styleId="ListLabel1410">
    <w:name w:val="ListLabel 1410"/>
    <w:qFormat/>
    <w:rsid w:val="005B407F"/>
    <w:rPr>
      <w:rFonts w:ascii="Tahoma" w:hAnsi="Tahoma"/>
      <w:b w:val="0"/>
      <w:bCs/>
    </w:rPr>
  </w:style>
  <w:style w:type="character" w:customStyle="1" w:styleId="ListLabel1411">
    <w:name w:val="ListLabel 1411"/>
    <w:qFormat/>
    <w:rsid w:val="005B407F"/>
    <w:rPr>
      <w:b w:val="0"/>
      <w:bCs/>
    </w:rPr>
  </w:style>
  <w:style w:type="character" w:customStyle="1" w:styleId="ListLabel1412">
    <w:name w:val="ListLabel 1412"/>
    <w:qFormat/>
    <w:rsid w:val="005B407F"/>
    <w:rPr>
      <w:b w:val="0"/>
      <w:bCs w:val="0"/>
      <w:sz w:val="20"/>
      <w:szCs w:val="20"/>
    </w:rPr>
  </w:style>
  <w:style w:type="character" w:customStyle="1" w:styleId="ListLabel1413">
    <w:name w:val="ListLabel 1413"/>
    <w:qFormat/>
    <w:rsid w:val="005B407F"/>
    <w:rPr>
      <w:rFonts w:ascii="Tahoma" w:hAnsi="Tahoma"/>
      <w:b w:val="0"/>
      <w:bCs/>
    </w:rPr>
  </w:style>
  <w:style w:type="character" w:customStyle="1" w:styleId="ListLabel1414">
    <w:name w:val="ListLabel 1414"/>
    <w:qFormat/>
    <w:rsid w:val="005B407F"/>
    <w:rPr>
      <w:b w:val="0"/>
      <w:bCs/>
    </w:rPr>
  </w:style>
  <w:style w:type="character" w:customStyle="1" w:styleId="ListLabel1415">
    <w:name w:val="ListLabel 1415"/>
    <w:qFormat/>
    <w:rsid w:val="005B407F"/>
    <w:rPr>
      <w:b w:val="0"/>
      <w:bCs w:val="0"/>
      <w:sz w:val="20"/>
      <w:szCs w:val="20"/>
    </w:rPr>
  </w:style>
  <w:style w:type="character" w:customStyle="1" w:styleId="ListLabel1416">
    <w:name w:val="ListLabel 1416"/>
    <w:qFormat/>
    <w:rsid w:val="005B407F"/>
    <w:rPr>
      <w:rFonts w:ascii="Tahoma" w:hAnsi="Tahoma"/>
      <w:b w:val="0"/>
      <w:bCs/>
    </w:rPr>
  </w:style>
  <w:style w:type="character" w:customStyle="1" w:styleId="ListLabel1417">
    <w:name w:val="ListLabel 1417"/>
    <w:qFormat/>
    <w:rsid w:val="005B407F"/>
    <w:rPr>
      <w:b w:val="0"/>
      <w:bCs/>
    </w:rPr>
  </w:style>
  <w:style w:type="character" w:customStyle="1" w:styleId="ListLabel1418">
    <w:name w:val="ListLabel 1418"/>
    <w:qFormat/>
    <w:rsid w:val="005B407F"/>
    <w:rPr>
      <w:b w:val="0"/>
      <w:bCs w:val="0"/>
      <w:sz w:val="20"/>
      <w:szCs w:val="20"/>
    </w:rPr>
  </w:style>
  <w:style w:type="character" w:customStyle="1" w:styleId="ListLabel1419">
    <w:name w:val="ListLabel 1419"/>
    <w:qFormat/>
    <w:rsid w:val="005B407F"/>
    <w:rPr>
      <w:rFonts w:ascii="Tahoma" w:hAnsi="Tahoma"/>
      <w:b w:val="0"/>
      <w:bCs/>
    </w:rPr>
  </w:style>
  <w:style w:type="character" w:customStyle="1" w:styleId="ListLabel1420">
    <w:name w:val="ListLabel 1420"/>
    <w:qFormat/>
    <w:rsid w:val="005B407F"/>
    <w:rPr>
      <w:b w:val="0"/>
      <w:bCs/>
    </w:rPr>
  </w:style>
  <w:style w:type="character" w:customStyle="1" w:styleId="ListLabel1421">
    <w:name w:val="ListLabel 1421"/>
    <w:qFormat/>
    <w:rsid w:val="005B407F"/>
    <w:rPr>
      <w:b w:val="0"/>
      <w:bCs w:val="0"/>
      <w:sz w:val="20"/>
      <w:szCs w:val="20"/>
    </w:rPr>
  </w:style>
  <w:style w:type="character" w:customStyle="1" w:styleId="ListLabel1422">
    <w:name w:val="ListLabel 1422"/>
    <w:qFormat/>
    <w:rsid w:val="005B407F"/>
    <w:rPr>
      <w:rFonts w:ascii="Tahoma" w:hAnsi="Tahoma"/>
      <w:b w:val="0"/>
      <w:bCs/>
    </w:rPr>
  </w:style>
  <w:style w:type="character" w:customStyle="1" w:styleId="ListLabel1423">
    <w:name w:val="ListLabel 1423"/>
    <w:qFormat/>
    <w:rsid w:val="005B407F"/>
    <w:rPr>
      <w:b w:val="0"/>
      <w:bCs/>
    </w:rPr>
  </w:style>
  <w:style w:type="character" w:customStyle="1" w:styleId="ListLabel1424">
    <w:name w:val="ListLabel 1424"/>
    <w:qFormat/>
    <w:rsid w:val="005B407F"/>
    <w:rPr>
      <w:b w:val="0"/>
      <w:bCs w:val="0"/>
      <w:sz w:val="20"/>
      <w:szCs w:val="20"/>
    </w:rPr>
  </w:style>
  <w:style w:type="character" w:customStyle="1" w:styleId="ListLabel1425">
    <w:name w:val="ListLabel 1425"/>
    <w:qFormat/>
    <w:rsid w:val="005B407F"/>
    <w:rPr>
      <w:rFonts w:ascii="Tahoma" w:hAnsi="Tahoma"/>
      <w:b w:val="0"/>
      <w:bCs/>
    </w:rPr>
  </w:style>
  <w:style w:type="character" w:customStyle="1" w:styleId="ListLabel1426">
    <w:name w:val="ListLabel 1426"/>
    <w:qFormat/>
    <w:rsid w:val="005B407F"/>
    <w:rPr>
      <w:b w:val="0"/>
      <w:bCs/>
    </w:rPr>
  </w:style>
  <w:style w:type="character" w:customStyle="1" w:styleId="ListLabel1427">
    <w:name w:val="ListLabel 1427"/>
    <w:qFormat/>
    <w:rsid w:val="005B407F"/>
    <w:rPr>
      <w:b w:val="0"/>
      <w:bCs w:val="0"/>
      <w:sz w:val="20"/>
      <w:szCs w:val="20"/>
    </w:rPr>
  </w:style>
  <w:style w:type="character" w:customStyle="1" w:styleId="ListLabel1428">
    <w:name w:val="ListLabel 1428"/>
    <w:qFormat/>
    <w:rsid w:val="005B407F"/>
    <w:rPr>
      <w:rFonts w:ascii="Tahoma" w:hAnsi="Tahoma"/>
      <w:b w:val="0"/>
      <w:bCs/>
    </w:rPr>
  </w:style>
  <w:style w:type="character" w:customStyle="1" w:styleId="ListLabel1429">
    <w:name w:val="ListLabel 1429"/>
    <w:qFormat/>
    <w:rsid w:val="005B407F"/>
    <w:rPr>
      <w:b w:val="0"/>
      <w:bCs/>
    </w:rPr>
  </w:style>
  <w:style w:type="character" w:customStyle="1" w:styleId="ListLabel1430">
    <w:name w:val="ListLabel 1430"/>
    <w:qFormat/>
    <w:rsid w:val="005B407F"/>
    <w:rPr>
      <w:b w:val="0"/>
      <w:bCs w:val="0"/>
      <w:sz w:val="20"/>
      <w:szCs w:val="20"/>
    </w:rPr>
  </w:style>
  <w:style w:type="character" w:customStyle="1" w:styleId="ListLabel1431">
    <w:name w:val="ListLabel 1431"/>
    <w:qFormat/>
    <w:rsid w:val="005B407F"/>
    <w:rPr>
      <w:rFonts w:ascii="Tahoma" w:hAnsi="Tahoma"/>
      <w:b w:val="0"/>
      <w:bCs/>
    </w:rPr>
  </w:style>
  <w:style w:type="character" w:customStyle="1" w:styleId="ListLabel1432">
    <w:name w:val="ListLabel 1432"/>
    <w:qFormat/>
    <w:rsid w:val="005B407F"/>
    <w:rPr>
      <w:b w:val="0"/>
      <w:bCs/>
    </w:rPr>
  </w:style>
  <w:style w:type="character" w:customStyle="1" w:styleId="ListLabel1433">
    <w:name w:val="ListLabel 1433"/>
    <w:qFormat/>
    <w:rsid w:val="005B407F"/>
    <w:rPr>
      <w:b w:val="0"/>
      <w:bCs w:val="0"/>
      <w:sz w:val="20"/>
      <w:szCs w:val="20"/>
    </w:rPr>
  </w:style>
  <w:style w:type="character" w:customStyle="1" w:styleId="ListLabel1434">
    <w:name w:val="ListLabel 1434"/>
    <w:qFormat/>
    <w:rsid w:val="005B407F"/>
    <w:rPr>
      <w:rFonts w:ascii="Tahoma" w:hAnsi="Tahoma"/>
      <w:b w:val="0"/>
      <w:bCs/>
    </w:rPr>
  </w:style>
  <w:style w:type="character" w:customStyle="1" w:styleId="ListLabel1435">
    <w:name w:val="ListLabel 1435"/>
    <w:qFormat/>
    <w:rsid w:val="005B407F"/>
    <w:rPr>
      <w:b w:val="0"/>
      <w:bCs/>
    </w:rPr>
  </w:style>
  <w:style w:type="character" w:customStyle="1" w:styleId="ListLabel1436">
    <w:name w:val="ListLabel 1436"/>
    <w:qFormat/>
    <w:rsid w:val="005B407F"/>
    <w:rPr>
      <w:rFonts w:ascii="Tahoma" w:hAnsi="Tahoma"/>
      <w:b/>
      <w:bCs w:val="0"/>
      <w:sz w:val="20"/>
      <w:szCs w:val="20"/>
    </w:rPr>
  </w:style>
  <w:style w:type="character" w:customStyle="1" w:styleId="ListLabel1437">
    <w:name w:val="ListLabel 1437"/>
    <w:qFormat/>
    <w:rsid w:val="005B407F"/>
    <w:rPr>
      <w:b w:val="0"/>
      <w:bCs/>
    </w:rPr>
  </w:style>
  <w:style w:type="character" w:customStyle="1" w:styleId="ListLabel1438">
    <w:name w:val="ListLabel 1438"/>
    <w:qFormat/>
    <w:rsid w:val="005B407F"/>
    <w:rPr>
      <w:b w:val="0"/>
      <w:bCs/>
    </w:rPr>
  </w:style>
  <w:style w:type="character" w:customStyle="1" w:styleId="ListLabel1439">
    <w:name w:val="ListLabel 1439"/>
    <w:qFormat/>
    <w:rsid w:val="005B407F"/>
    <w:rPr>
      <w:rFonts w:ascii="Tahoma" w:hAnsi="Tahoma" w:cs="Tahoma"/>
      <w:b/>
      <w:bCs/>
    </w:rPr>
  </w:style>
  <w:style w:type="character" w:customStyle="1" w:styleId="ListLabel1440">
    <w:name w:val="ListLabel 1440"/>
    <w:qFormat/>
    <w:rsid w:val="005B407F"/>
    <w:rPr>
      <w:rFonts w:ascii="Tahoma" w:eastAsia="SimSun" w:hAnsi="Tahoma" w:cs="Tahoma"/>
      <w:color w:val="0000FF"/>
      <w:kern w:val="2"/>
      <w:sz w:val="20"/>
      <w:szCs w:val="20"/>
      <w:u w:val="single"/>
      <w:lang w:eastAsia="hi-IN" w:bidi="hi-IN"/>
    </w:rPr>
  </w:style>
  <w:style w:type="character" w:customStyle="1" w:styleId="ListLabel1441">
    <w:name w:val="ListLabel 1441"/>
    <w:qFormat/>
    <w:rsid w:val="005B407F"/>
    <w:rPr>
      <w:rFonts w:ascii="Tahoma" w:eastAsia="SimSun" w:hAnsi="Tahoma" w:cs="Tahoma"/>
      <w:b/>
      <w:kern w:val="2"/>
      <w:sz w:val="20"/>
      <w:szCs w:val="20"/>
      <w:lang w:eastAsia="hi-IN" w:bidi="hi-IN"/>
    </w:rPr>
  </w:style>
  <w:style w:type="character" w:customStyle="1" w:styleId="ListLabel1442">
    <w:name w:val="ListLabel 1442"/>
    <w:qFormat/>
    <w:rsid w:val="005B407F"/>
    <w:rPr>
      <w:rFonts w:ascii="Tahoma" w:hAnsi="Tahoma" w:cs="Tahoma"/>
    </w:rPr>
  </w:style>
  <w:style w:type="character" w:customStyle="1" w:styleId="ListLabel1443">
    <w:name w:val="ListLabel 1443"/>
    <w:qFormat/>
    <w:rsid w:val="005B407F"/>
    <w:rPr>
      <w:rFonts w:ascii="Tahoma" w:hAnsi="Tahoma" w:cs="Tahoma"/>
      <w:b/>
      <w:bCs/>
      <w:sz w:val="20"/>
      <w:szCs w:val="20"/>
    </w:rPr>
  </w:style>
  <w:style w:type="character" w:customStyle="1" w:styleId="ListLabel1444">
    <w:name w:val="ListLabel 1444"/>
    <w:qFormat/>
    <w:rsid w:val="005B407F"/>
    <w:rPr>
      <w:rFonts w:ascii="Tahoma" w:hAnsi="Tahoma" w:cs="Tahoma"/>
      <w:sz w:val="20"/>
    </w:rPr>
  </w:style>
  <w:style w:type="character" w:customStyle="1" w:styleId="ListLabel1445">
    <w:name w:val="ListLabel 1445"/>
    <w:qFormat/>
    <w:rsid w:val="005B407F"/>
    <w:rPr>
      <w:rFonts w:ascii="Tahoma" w:hAnsi="Tahoma" w:cs="Tahoma"/>
      <w:b/>
      <w:bCs/>
      <w:sz w:val="28"/>
      <w:szCs w:val="28"/>
    </w:rPr>
  </w:style>
  <w:style w:type="character" w:customStyle="1" w:styleId="ListLabel1446">
    <w:name w:val="ListLabel 1446"/>
    <w:qFormat/>
    <w:rsid w:val="005B407F"/>
    <w:rPr>
      <w:rFonts w:ascii="Tahoma" w:eastAsia="SimSun" w:hAnsi="Tahoma" w:cs="Tahoma"/>
      <w:kern w:val="2"/>
      <w:sz w:val="20"/>
      <w:szCs w:val="20"/>
      <w:lang w:eastAsia="hi-IN" w:bidi="hi-IN"/>
    </w:rPr>
  </w:style>
  <w:style w:type="character" w:styleId="Nierozpoznanawzmianka">
    <w:name w:val="Unresolved Mention"/>
    <w:basedOn w:val="Domylnaczcionkaakapitu"/>
    <w:uiPriority w:val="99"/>
    <w:semiHidden/>
    <w:unhideWhenUsed/>
    <w:rsid w:val="001B76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657">
      <w:bodyDiv w:val="1"/>
      <w:marLeft w:val="0"/>
      <w:marRight w:val="0"/>
      <w:marTop w:val="0"/>
      <w:marBottom w:val="0"/>
      <w:divBdr>
        <w:top w:val="none" w:sz="0" w:space="0" w:color="auto"/>
        <w:left w:val="none" w:sz="0" w:space="0" w:color="auto"/>
        <w:bottom w:val="none" w:sz="0" w:space="0" w:color="auto"/>
        <w:right w:val="none" w:sz="0" w:space="0" w:color="auto"/>
      </w:divBdr>
    </w:div>
    <w:div w:id="21133404">
      <w:bodyDiv w:val="1"/>
      <w:marLeft w:val="0"/>
      <w:marRight w:val="0"/>
      <w:marTop w:val="0"/>
      <w:marBottom w:val="0"/>
      <w:divBdr>
        <w:top w:val="none" w:sz="0" w:space="0" w:color="auto"/>
        <w:left w:val="none" w:sz="0" w:space="0" w:color="auto"/>
        <w:bottom w:val="none" w:sz="0" w:space="0" w:color="auto"/>
        <w:right w:val="none" w:sz="0" w:space="0" w:color="auto"/>
      </w:divBdr>
    </w:div>
    <w:div w:id="39676622">
      <w:bodyDiv w:val="1"/>
      <w:marLeft w:val="0"/>
      <w:marRight w:val="0"/>
      <w:marTop w:val="0"/>
      <w:marBottom w:val="0"/>
      <w:divBdr>
        <w:top w:val="none" w:sz="0" w:space="0" w:color="auto"/>
        <w:left w:val="none" w:sz="0" w:space="0" w:color="auto"/>
        <w:bottom w:val="none" w:sz="0" w:space="0" w:color="auto"/>
        <w:right w:val="none" w:sz="0" w:space="0" w:color="auto"/>
      </w:divBdr>
    </w:div>
    <w:div w:id="61802011">
      <w:bodyDiv w:val="1"/>
      <w:marLeft w:val="0"/>
      <w:marRight w:val="0"/>
      <w:marTop w:val="0"/>
      <w:marBottom w:val="0"/>
      <w:divBdr>
        <w:top w:val="none" w:sz="0" w:space="0" w:color="auto"/>
        <w:left w:val="none" w:sz="0" w:space="0" w:color="auto"/>
        <w:bottom w:val="none" w:sz="0" w:space="0" w:color="auto"/>
        <w:right w:val="none" w:sz="0" w:space="0" w:color="auto"/>
      </w:divBdr>
    </w:div>
    <w:div w:id="62919449">
      <w:bodyDiv w:val="1"/>
      <w:marLeft w:val="0"/>
      <w:marRight w:val="0"/>
      <w:marTop w:val="0"/>
      <w:marBottom w:val="0"/>
      <w:divBdr>
        <w:top w:val="none" w:sz="0" w:space="0" w:color="auto"/>
        <w:left w:val="none" w:sz="0" w:space="0" w:color="auto"/>
        <w:bottom w:val="none" w:sz="0" w:space="0" w:color="auto"/>
        <w:right w:val="none" w:sz="0" w:space="0" w:color="auto"/>
      </w:divBdr>
    </w:div>
    <w:div w:id="70349825">
      <w:bodyDiv w:val="1"/>
      <w:marLeft w:val="0"/>
      <w:marRight w:val="0"/>
      <w:marTop w:val="0"/>
      <w:marBottom w:val="0"/>
      <w:divBdr>
        <w:top w:val="none" w:sz="0" w:space="0" w:color="auto"/>
        <w:left w:val="none" w:sz="0" w:space="0" w:color="auto"/>
        <w:bottom w:val="none" w:sz="0" w:space="0" w:color="auto"/>
        <w:right w:val="none" w:sz="0" w:space="0" w:color="auto"/>
      </w:divBdr>
    </w:div>
    <w:div w:id="111634064">
      <w:bodyDiv w:val="1"/>
      <w:marLeft w:val="0"/>
      <w:marRight w:val="0"/>
      <w:marTop w:val="0"/>
      <w:marBottom w:val="0"/>
      <w:divBdr>
        <w:top w:val="none" w:sz="0" w:space="0" w:color="auto"/>
        <w:left w:val="none" w:sz="0" w:space="0" w:color="auto"/>
        <w:bottom w:val="none" w:sz="0" w:space="0" w:color="auto"/>
        <w:right w:val="none" w:sz="0" w:space="0" w:color="auto"/>
      </w:divBdr>
    </w:div>
    <w:div w:id="149753082">
      <w:bodyDiv w:val="1"/>
      <w:marLeft w:val="0"/>
      <w:marRight w:val="0"/>
      <w:marTop w:val="0"/>
      <w:marBottom w:val="0"/>
      <w:divBdr>
        <w:top w:val="none" w:sz="0" w:space="0" w:color="auto"/>
        <w:left w:val="none" w:sz="0" w:space="0" w:color="auto"/>
        <w:bottom w:val="none" w:sz="0" w:space="0" w:color="auto"/>
        <w:right w:val="none" w:sz="0" w:space="0" w:color="auto"/>
      </w:divBdr>
    </w:div>
    <w:div w:id="152993264">
      <w:bodyDiv w:val="1"/>
      <w:marLeft w:val="0"/>
      <w:marRight w:val="0"/>
      <w:marTop w:val="0"/>
      <w:marBottom w:val="0"/>
      <w:divBdr>
        <w:top w:val="none" w:sz="0" w:space="0" w:color="auto"/>
        <w:left w:val="none" w:sz="0" w:space="0" w:color="auto"/>
        <w:bottom w:val="none" w:sz="0" w:space="0" w:color="auto"/>
        <w:right w:val="none" w:sz="0" w:space="0" w:color="auto"/>
      </w:divBdr>
    </w:div>
    <w:div w:id="154345466">
      <w:bodyDiv w:val="1"/>
      <w:marLeft w:val="0"/>
      <w:marRight w:val="0"/>
      <w:marTop w:val="0"/>
      <w:marBottom w:val="0"/>
      <w:divBdr>
        <w:top w:val="none" w:sz="0" w:space="0" w:color="auto"/>
        <w:left w:val="none" w:sz="0" w:space="0" w:color="auto"/>
        <w:bottom w:val="none" w:sz="0" w:space="0" w:color="auto"/>
        <w:right w:val="none" w:sz="0" w:space="0" w:color="auto"/>
      </w:divBdr>
    </w:div>
    <w:div w:id="155994355">
      <w:bodyDiv w:val="1"/>
      <w:marLeft w:val="0"/>
      <w:marRight w:val="0"/>
      <w:marTop w:val="0"/>
      <w:marBottom w:val="0"/>
      <w:divBdr>
        <w:top w:val="none" w:sz="0" w:space="0" w:color="auto"/>
        <w:left w:val="none" w:sz="0" w:space="0" w:color="auto"/>
        <w:bottom w:val="none" w:sz="0" w:space="0" w:color="auto"/>
        <w:right w:val="none" w:sz="0" w:space="0" w:color="auto"/>
      </w:divBdr>
    </w:div>
    <w:div w:id="172692613">
      <w:bodyDiv w:val="1"/>
      <w:marLeft w:val="0"/>
      <w:marRight w:val="0"/>
      <w:marTop w:val="0"/>
      <w:marBottom w:val="0"/>
      <w:divBdr>
        <w:top w:val="none" w:sz="0" w:space="0" w:color="auto"/>
        <w:left w:val="none" w:sz="0" w:space="0" w:color="auto"/>
        <w:bottom w:val="none" w:sz="0" w:space="0" w:color="auto"/>
        <w:right w:val="none" w:sz="0" w:space="0" w:color="auto"/>
      </w:divBdr>
    </w:div>
    <w:div w:id="174930412">
      <w:bodyDiv w:val="1"/>
      <w:marLeft w:val="0"/>
      <w:marRight w:val="0"/>
      <w:marTop w:val="0"/>
      <w:marBottom w:val="0"/>
      <w:divBdr>
        <w:top w:val="none" w:sz="0" w:space="0" w:color="auto"/>
        <w:left w:val="none" w:sz="0" w:space="0" w:color="auto"/>
        <w:bottom w:val="none" w:sz="0" w:space="0" w:color="auto"/>
        <w:right w:val="none" w:sz="0" w:space="0" w:color="auto"/>
      </w:divBdr>
    </w:div>
    <w:div w:id="178546977">
      <w:bodyDiv w:val="1"/>
      <w:marLeft w:val="0"/>
      <w:marRight w:val="0"/>
      <w:marTop w:val="0"/>
      <w:marBottom w:val="0"/>
      <w:divBdr>
        <w:top w:val="none" w:sz="0" w:space="0" w:color="auto"/>
        <w:left w:val="none" w:sz="0" w:space="0" w:color="auto"/>
        <w:bottom w:val="none" w:sz="0" w:space="0" w:color="auto"/>
        <w:right w:val="none" w:sz="0" w:space="0" w:color="auto"/>
      </w:divBdr>
    </w:div>
    <w:div w:id="213395404">
      <w:bodyDiv w:val="1"/>
      <w:marLeft w:val="0"/>
      <w:marRight w:val="0"/>
      <w:marTop w:val="0"/>
      <w:marBottom w:val="0"/>
      <w:divBdr>
        <w:top w:val="none" w:sz="0" w:space="0" w:color="auto"/>
        <w:left w:val="none" w:sz="0" w:space="0" w:color="auto"/>
        <w:bottom w:val="none" w:sz="0" w:space="0" w:color="auto"/>
        <w:right w:val="none" w:sz="0" w:space="0" w:color="auto"/>
      </w:divBdr>
    </w:div>
    <w:div w:id="222644557">
      <w:bodyDiv w:val="1"/>
      <w:marLeft w:val="0"/>
      <w:marRight w:val="0"/>
      <w:marTop w:val="0"/>
      <w:marBottom w:val="0"/>
      <w:divBdr>
        <w:top w:val="none" w:sz="0" w:space="0" w:color="auto"/>
        <w:left w:val="none" w:sz="0" w:space="0" w:color="auto"/>
        <w:bottom w:val="none" w:sz="0" w:space="0" w:color="auto"/>
        <w:right w:val="none" w:sz="0" w:space="0" w:color="auto"/>
      </w:divBdr>
    </w:div>
    <w:div w:id="259145898">
      <w:bodyDiv w:val="1"/>
      <w:marLeft w:val="0"/>
      <w:marRight w:val="0"/>
      <w:marTop w:val="0"/>
      <w:marBottom w:val="0"/>
      <w:divBdr>
        <w:top w:val="none" w:sz="0" w:space="0" w:color="auto"/>
        <w:left w:val="none" w:sz="0" w:space="0" w:color="auto"/>
        <w:bottom w:val="none" w:sz="0" w:space="0" w:color="auto"/>
        <w:right w:val="none" w:sz="0" w:space="0" w:color="auto"/>
      </w:divBdr>
    </w:div>
    <w:div w:id="267394010">
      <w:bodyDiv w:val="1"/>
      <w:marLeft w:val="0"/>
      <w:marRight w:val="0"/>
      <w:marTop w:val="0"/>
      <w:marBottom w:val="0"/>
      <w:divBdr>
        <w:top w:val="none" w:sz="0" w:space="0" w:color="auto"/>
        <w:left w:val="none" w:sz="0" w:space="0" w:color="auto"/>
        <w:bottom w:val="none" w:sz="0" w:space="0" w:color="auto"/>
        <w:right w:val="none" w:sz="0" w:space="0" w:color="auto"/>
      </w:divBdr>
    </w:div>
    <w:div w:id="279800478">
      <w:bodyDiv w:val="1"/>
      <w:marLeft w:val="0"/>
      <w:marRight w:val="0"/>
      <w:marTop w:val="0"/>
      <w:marBottom w:val="0"/>
      <w:divBdr>
        <w:top w:val="none" w:sz="0" w:space="0" w:color="auto"/>
        <w:left w:val="none" w:sz="0" w:space="0" w:color="auto"/>
        <w:bottom w:val="none" w:sz="0" w:space="0" w:color="auto"/>
        <w:right w:val="none" w:sz="0" w:space="0" w:color="auto"/>
      </w:divBdr>
    </w:div>
    <w:div w:id="339938562">
      <w:bodyDiv w:val="1"/>
      <w:marLeft w:val="0"/>
      <w:marRight w:val="0"/>
      <w:marTop w:val="0"/>
      <w:marBottom w:val="0"/>
      <w:divBdr>
        <w:top w:val="none" w:sz="0" w:space="0" w:color="auto"/>
        <w:left w:val="none" w:sz="0" w:space="0" w:color="auto"/>
        <w:bottom w:val="none" w:sz="0" w:space="0" w:color="auto"/>
        <w:right w:val="none" w:sz="0" w:space="0" w:color="auto"/>
      </w:divBdr>
    </w:div>
    <w:div w:id="357004647">
      <w:bodyDiv w:val="1"/>
      <w:marLeft w:val="0"/>
      <w:marRight w:val="0"/>
      <w:marTop w:val="0"/>
      <w:marBottom w:val="0"/>
      <w:divBdr>
        <w:top w:val="none" w:sz="0" w:space="0" w:color="auto"/>
        <w:left w:val="none" w:sz="0" w:space="0" w:color="auto"/>
        <w:bottom w:val="none" w:sz="0" w:space="0" w:color="auto"/>
        <w:right w:val="none" w:sz="0" w:space="0" w:color="auto"/>
      </w:divBdr>
    </w:div>
    <w:div w:id="363671757">
      <w:bodyDiv w:val="1"/>
      <w:marLeft w:val="0"/>
      <w:marRight w:val="0"/>
      <w:marTop w:val="0"/>
      <w:marBottom w:val="0"/>
      <w:divBdr>
        <w:top w:val="none" w:sz="0" w:space="0" w:color="auto"/>
        <w:left w:val="none" w:sz="0" w:space="0" w:color="auto"/>
        <w:bottom w:val="none" w:sz="0" w:space="0" w:color="auto"/>
        <w:right w:val="none" w:sz="0" w:space="0" w:color="auto"/>
      </w:divBdr>
    </w:div>
    <w:div w:id="389966637">
      <w:bodyDiv w:val="1"/>
      <w:marLeft w:val="0"/>
      <w:marRight w:val="0"/>
      <w:marTop w:val="0"/>
      <w:marBottom w:val="0"/>
      <w:divBdr>
        <w:top w:val="none" w:sz="0" w:space="0" w:color="auto"/>
        <w:left w:val="none" w:sz="0" w:space="0" w:color="auto"/>
        <w:bottom w:val="none" w:sz="0" w:space="0" w:color="auto"/>
        <w:right w:val="none" w:sz="0" w:space="0" w:color="auto"/>
      </w:divBdr>
    </w:div>
    <w:div w:id="408577378">
      <w:bodyDiv w:val="1"/>
      <w:marLeft w:val="0"/>
      <w:marRight w:val="0"/>
      <w:marTop w:val="0"/>
      <w:marBottom w:val="0"/>
      <w:divBdr>
        <w:top w:val="none" w:sz="0" w:space="0" w:color="auto"/>
        <w:left w:val="none" w:sz="0" w:space="0" w:color="auto"/>
        <w:bottom w:val="none" w:sz="0" w:space="0" w:color="auto"/>
        <w:right w:val="none" w:sz="0" w:space="0" w:color="auto"/>
      </w:divBdr>
    </w:div>
    <w:div w:id="415637867">
      <w:bodyDiv w:val="1"/>
      <w:marLeft w:val="0"/>
      <w:marRight w:val="0"/>
      <w:marTop w:val="0"/>
      <w:marBottom w:val="0"/>
      <w:divBdr>
        <w:top w:val="none" w:sz="0" w:space="0" w:color="auto"/>
        <w:left w:val="none" w:sz="0" w:space="0" w:color="auto"/>
        <w:bottom w:val="none" w:sz="0" w:space="0" w:color="auto"/>
        <w:right w:val="none" w:sz="0" w:space="0" w:color="auto"/>
      </w:divBdr>
    </w:div>
    <w:div w:id="427819461">
      <w:bodyDiv w:val="1"/>
      <w:marLeft w:val="0"/>
      <w:marRight w:val="0"/>
      <w:marTop w:val="0"/>
      <w:marBottom w:val="0"/>
      <w:divBdr>
        <w:top w:val="none" w:sz="0" w:space="0" w:color="auto"/>
        <w:left w:val="none" w:sz="0" w:space="0" w:color="auto"/>
        <w:bottom w:val="none" w:sz="0" w:space="0" w:color="auto"/>
        <w:right w:val="none" w:sz="0" w:space="0" w:color="auto"/>
      </w:divBdr>
    </w:div>
    <w:div w:id="441724555">
      <w:bodyDiv w:val="1"/>
      <w:marLeft w:val="0"/>
      <w:marRight w:val="0"/>
      <w:marTop w:val="0"/>
      <w:marBottom w:val="0"/>
      <w:divBdr>
        <w:top w:val="none" w:sz="0" w:space="0" w:color="auto"/>
        <w:left w:val="none" w:sz="0" w:space="0" w:color="auto"/>
        <w:bottom w:val="none" w:sz="0" w:space="0" w:color="auto"/>
        <w:right w:val="none" w:sz="0" w:space="0" w:color="auto"/>
      </w:divBdr>
    </w:div>
    <w:div w:id="449713506">
      <w:bodyDiv w:val="1"/>
      <w:marLeft w:val="0"/>
      <w:marRight w:val="0"/>
      <w:marTop w:val="0"/>
      <w:marBottom w:val="0"/>
      <w:divBdr>
        <w:top w:val="none" w:sz="0" w:space="0" w:color="auto"/>
        <w:left w:val="none" w:sz="0" w:space="0" w:color="auto"/>
        <w:bottom w:val="none" w:sz="0" w:space="0" w:color="auto"/>
        <w:right w:val="none" w:sz="0" w:space="0" w:color="auto"/>
      </w:divBdr>
    </w:div>
    <w:div w:id="450825996">
      <w:bodyDiv w:val="1"/>
      <w:marLeft w:val="0"/>
      <w:marRight w:val="0"/>
      <w:marTop w:val="0"/>
      <w:marBottom w:val="0"/>
      <w:divBdr>
        <w:top w:val="none" w:sz="0" w:space="0" w:color="auto"/>
        <w:left w:val="none" w:sz="0" w:space="0" w:color="auto"/>
        <w:bottom w:val="none" w:sz="0" w:space="0" w:color="auto"/>
        <w:right w:val="none" w:sz="0" w:space="0" w:color="auto"/>
      </w:divBdr>
    </w:div>
    <w:div w:id="457456296">
      <w:bodyDiv w:val="1"/>
      <w:marLeft w:val="0"/>
      <w:marRight w:val="0"/>
      <w:marTop w:val="0"/>
      <w:marBottom w:val="0"/>
      <w:divBdr>
        <w:top w:val="none" w:sz="0" w:space="0" w:color="auto"/>
        <w:left w:val="none" w:sz="0" w:space="0" w:color="auto"/>
        <w:bottom w:val="none" w:sz="0" w:space="0" w:color="auto"/>
        <w:right w:val="none" w:sz="0" w:space="0" w:color="auto"/>
      </w:divBdr>
    </w:div>
    <w:div w:id="475728112">
      <w:bodyDiv w:val="1"/>
      <w:marLeft w:val="0"/>
      <w:marRight w:val="0"/>
      <w:marTop w:val="0"/>
      <w:marBottom w:val="0"/>
      <w:divBdr>
        <w:top w:val="none" w:sz="0" w:space="0" w:color="auto"/>
        <w:left w:val="none" w:sz="0" w:space="0" w:color="auto"/>
        <w:bottom w:val="none" w:sz="0" w:space="0" w:color="auto"/>
        <w:right w:val="none" w:sz="0" w:space="0" w:color="auto"/>
      </w:divBdr>
    </w:div>
    <w:div w:id="497615034">
      <w:bodyDiv w:val="1"/>
      <w:marLeft w:val="0"/>
      <w:marRight w:val="0"/>
      <w:marTop w:val="0"/>
      <w:marBottom w:val="0"/>
      <w:divBdr>
        <w:top w:val="none" w:sz="0" w:space="0" w:color="auto"/>
        <w:left w:val="none" w:sz="0" w:space="0" w:color="auto"/>
        <w:bottom w:val="none" w:sz="0" w:space="0" w:color="auto"/>
        <w:right w:val="none" w:sz="0" w:space="0" w:color="auto"/>
      </w:divBdr>
    </w:div>
    <w:div w:id="498808341">
      <w:bodyDiv w:val="1"/>
      <w:marLeft w:val="0"/>
      <w:marRight w:val="0"/>
      <w:marTop w:val="0"/>
      <w:marBottom w:val="0"/>
      <w:divBdr>
        <w:top w:val="none" w:sz="0" w:space="0" w:color="auto"/>
        <w:left w:val="none" w:sz="0" w:space="0" w:color="auto"/>
        <w:bottom w:val="none" w:sz="0" w:space="0" w:color="auto"/>
        <w:right w:val="none" w:sz="0" w:space="0" w:color="auto"/>
      </w:divBdr>
    </w:div>
    <w:div w:id="500389055">
      <w:bodyDiv w:val="1"/>
      <w:marLeft w:val="0"/>
      <w:marRight w:val="0"/>
      <w:marTop w:val="0"/>
      <w:marBottom w:val="0"/>
      <w:divBdr>
        <w:top w:val="none" w:sz="0" w:space="0" w:color="auto"/>
        <w:left w:val="none" w:sz="0" w:space="0" w:color="auto"/>
        <w:bottom w:val="none" w:sz="0" w:space="0" w:color="auto"/>
        <w:right w:val="none" w:sz="0" w:space="0" w:color="auto"/>
      </w:divBdr>
    </w:div>
    <w:div w:id="542715475">
      <w:bodyDiv w:val="1"/>
      <w:marLeft w:val="0"/>
      <w:marRight w:val="0"/>
      <w:marTop w:val="0"/>
      <w:marBottom w:val="0"/>
      <w:divBdr>
        <w:top w:val="none" w:sz="0" w:space="0" w:color="auto"/>
        <w:left w:val="none" w:sz="0" w:space="0" w:color="auto"/>
        <w:bottom w:val="none" w:sz="0" w:space="0" w:color="auto"/>
        <w:right w:val="none" w:sz="0" w:space="0" w:color="auto"/>
      </w:divBdr>
    </w:div>
    <w:div w:id="572469589">
      <w:bodyDiv w:val="1"/>
      <w:marLeft w:val="0"/>
      <w:marRight w:val="0"/>
      <w:marTop w:val="0"/>
      <w:marBottom w:val="0"/>
      <w:divBdr>
        <w:top w:val="none" w:sz="0" w:space="0" w:color="auto"/>
        <w:left w:val="none" w:sz="0" w:space="0" w:color="auto"/>
        <w:bottom w:val="none" w:sz="0" w:space="0" w:color="auto"/>
        <w:right w:val="none" w:sz="0" w:space="0" w:color="auto"/>
      </w:divBdr>
    </w:div>
    <w:div w:id="573124590">
      <w:bodyDiv w:val="1"/>
      <w:marLeft w:val="0"/>
      <w:marRight w:val="0"/>
      <w:marTop w:val="0"/>
      <w:marBottom w:val="0"/>
      <w:divBdr>
        <w:top w:val="none" w:sz="0" w:space="0" w:color="auto"/>
        <w:left w:val="none" w:sz="0" w:space="0" w:color="auto"/>
        <w:bottom w:val="none" w:sz="0" w:space="0" w:color="auto"/>
        <w:right w:val="none" w:sz="0" w:space="0" w:color="auto"/>
      </w:divBdr>
    </w:div>
    <w:div w:id="576673610">
      <w:bodyDiv w:val="1"/>
      <w:marLeft w:val="0"/>
      <w:marRight w:val="0"/>
      <w:marTop w:val="0"/>
      <w:marBottom w:val="0"/>
      <w:divBdr>
        <w:top w:val="none" w:sz="0" w:space="0" w:color="auto"/>
        <w:left w:val="none" w:sz="0" w:space="0" w:color="auto"/>
        <w:bottom w:val="none" w:sz="0" w:space="0" w:color="auto"/>
        <w:right w:val="none" w:sz="0" w:space="0" w:color="auto"/>
      </w:divBdr>
    </w:div>
    <w:div w:id="586618342">
      <w:bodyDiv w:val="1"/>
      <w:marLeft w:val="0"/>
      <w:marRight w:val="0"/>
      <w:marTop w:val="0"/>
      <w:marBottom w:val="0"/>
      <w:divBdr>
        <w:top w:val="none" w:sz="0" w:space="0" w:color="auto"/>
        <w:left w:val="none" w:sz="0" w:space="0" w:color="auto"/>
        <w:bottom w:val="none" w:sz="0" w:space="0" w:color="auto"/>
        <w:right w:val="none" w:sz="0" w:space="0" w:color="auto"/>
      </w:divBdr>
    </w:div>
    <w:div w:id="605692286">
      <w:bodyDiv w:val="1"/>
      <w:marLeft w:val="0"/>
      <w:marRight w:val="0"/>
      <w:marTop w:val="0"/>
      <w:marBottom w:val="0"/>
      <w:divBdr>
        <w:top w:val="none" w:sz="0" w:space="0" w:color="auto"/>
        <w:left w:val="none" w:sz="0" w:space="0" w:color="auto"/>
        <w:bottom w:val="none" w:sz="0" w:space="0" w:color="auto"/>
        <w:right w:val="none" w:sz="0" w:space="0" w:color="auto"/>
      </w:divBdr>
    </w:div>
    <w:div w:id="628588331">
      <w:bodyDiv w:val="1"/>
      <w:marLeft w:val="0"/>
      <w:marRight w:val="0"/>
      <w:marTop w:val="0"/>
      <w:marBottom w:val="0"/>
      <w:divBdr>
        <w:top w:val="none" w:sz="0" w:space="0" w:color="auto"/>
        <w:left w:val="none" w:sz="0" w:space="0" w:color="auto"/>
        <w:bottom w:val="none" w:sz="0" w:space="0" w:color="auto"/>
        <w:right w:val="none" w:sz="0" w:space="0" w:color="auto"/>
      </w:divBdr>
    </w:div>
    <w:div w:id="643629892">
      <w:bodyDiv w:val="1"/>
      <w:marLeft w:val="0"/>
      <w:marRight w:val="0"/>
      <w:marTop w:val="0"/>
      <w:marBottom w:val="0"/>
      <w:divBdr>
        <w:top w:val="none" w:sz="0" w:space="0" w:color="auto"/>
        <w:left w:val="none" w:sz="0" w:space="0" w:color="auto"/>
        <w:bottom w:val="none" w:sz="0" w:space="0" w:color="auto"/>
        <w:right w:val="none" w:sz="0" w:space="0" w:color="auto"/>
      </w:divBdr>
    </w:div>
    <w:div w:id="683089160">
      <w:bodyDiv w:val="1"/>
      <w:marLeft w:val="0"/>
      <w:marRight w:val="0"/>
      <w:marTop w:val="0"/>
      <w:marBottom w:val="0"/>
      <w:divBdr>
        <w:top w:val="none" w:sz="0" w:space="0" w:color="auto"/>
        <w:left w:val="none" w:sz="0" w:space="0" w:color="auto"/>
        <w:bottom w:val="none" w:sz="0" w:space="0" w:color="auto"/>
        <w:right w:val="none" w:sz="0" w:space="0" w:color="auto"/>
      </w:divBdr>
    </w:div>
    <w:div w:id="692076896">
      <w:bodyDiv w:val="1"/>
      <w:marLeft w:val="0"/>
      <w:marRight w:val="0"/>
      <w:marTop w:val="0"/>
      <w:marBottom w:val="0"/>
      <w:divBdr>
        <w:top w:val="none" w:sz="0" w:space="0" w:color="auto"/>
        <w:left w:val="none" w:sz="0" w:space="0" w:color="auto"/>
        <w:bottom w:val="none" w:sz="0" w:space="0" w:color="auto"/>
        <w:right w:val="none" w:sz="0" w:space="0" w:color="auto"/>
      </w:divBdr>
    </w:div>
    <w:div w:id="700781885">
      <w:bodyDiv w:val="1"/>
      <w:marLeft w:val="0"/>
      <w:marRight w:val="0"/>
      <w:marTop w:val="0"/>
      <w:marBottom w:val="0"/>
      <w:divBdr>
        <w:top w:val="none" w:sz="0" w:space="0" w:color="auto"/>
        <w:left w:val="none" w:sz="0" w:space="0" w:color="auto"/>
        <w:bottom w:val="none" w:sz="0" w:space="0" w:color="auto"/>
        <w:right w:val="none" w:sz="0" w:space="0" w:color="auto"/>
      </w:divBdr>
    </w:div>
    <w:div w:id="706880801">
      <w:bodyDiv w:val="1"/>
      <w:marLeft w:val="0"/>
      <w:marRight w:val="0"/>
      <w:marTop w:val="0"/>
      <w:marBottom w:val="0"/>
      <w:divBdr>
        <w:top w:val="none" w:sz="0" w:space="0" w:color="auto"/>
        <w:left w:val="none" w:sz="0" w:space="0" w:color="auto"/>
        <w:bottom w:val="none" w:sz="0" w:space="0" w:color="auto"/>
        <w:right w:val="none" w:sz="0" w:space="0" w:color="auto"/>
      </w:divBdr>
    </w:div>
    <w:div w:id="723873331">
      <w:bodyDiv w:val="1"/>
      <w:marLeft w:val="0"/>
      <w:marRight w:val="0"/>
      <w:marTop w:val="0"/>
      <w:marBottom w:val="0"/>
      <w:divBdr>
        <w:top w:val="none" w:sz="0" w:space="0" w:color="auto"/>
        <w:left w:val="none" w:sz="0" w:space="0" w:color="auto"/>
        <w:bottom w:val="none" w:sz="0" w:space="0" w:color="auto"/>
        <w:right w:val="none" w:sz="0" w:space="0" w:color="auto"/>
      </w:divBdr>
    </w:div>
    <w:div w:id="735468010">
      <w:bodyDiv w:val="1"/>
      <w:marLeft w:val="0"/>
      <w:marRight w:val="0"/>
      <w:marTop w:val="0"/>
      <w:marBottom w:val="0"/>
      <w:divBdr>
        <w:top w:val="none" w:sz="0" w:space="0" w:color="auto"/>
        <w:left w:val="none" w:sz="0" w:space="0" w:color="auto"/>
        <w:bottom w:val="none" w:sz="0" w:space="0" w:color="auto"/>
        <w:right w:val="none" w:sz="0" w:space="0" w:color="auto"/>
      </w:divBdr>
    </w:div>
    <w:div w:id="747771706">
      <w:bodyDiv w:val="1"/>
      <w:marLeft w:val="0"/>
      <w:marRight w:val="0"/>
      <w:marTop w:val="0"/>
      <w:marBottom w:val="0"/>
      <w:divBdr>
        <w:top w:val="none" w:sz="0" w:space="0" w:color="auto"/>
        <w:left w:val="none" w:sz="0" w:space="0" w:color="auto"/>
        <w:bottom w:val="none" w:sz="0" w:space="0" w:color="auto"/>
        <w:right w:val="none" w:sz="0" w:space="0" w:color="auto"/>
      </w:divBdr>
    </w:div>
    <w:div w:id="749079590">
      <w:bodyDiv w:val="1"/>
      <w:marLeft w:val="0"/>
      <w:marRight w:val="0"/>
      <w:marTop w:val="0"/>
      <w:marBottom w:val="0"/>
      <w:divBdr>
        <w:top w:val="none" w:sz="0" w:space="0" w:color="auto"/>
        <w:left w:val="none" w:sz="0" w:space="0" w:color="auto"/>
        <w:bottom w:val="none" w:sz="0" w:space="0" w:color="auto"/>
        <w:right w:val="none" w:sz="0" w:space="0" w:color="auto"/>
      </w:divBdr>
    </w:div>
    <w:div w:id="771433653">
      <w:bodyDiv w:val="1"/>
      <w:marLeft w:val="0"/>
      <w:marRight w:val="0"/>
      <w:marTop w:val="0"/>
      <w:marBottom w:val="0"/>
      <w:divBdr>
        <w:top w:val="none" w:sz="0" w:space="0" w:color="auto"/>
        <w:left w:val="none" w:sz="0" w:space="0" w:color="auto"/>
        <w:bottom w:val="none" w:sz="0" w:space="0" w:color="auto"/>
        <w:right w:val="none" w:sz="0" w:space="0" w:color="auto"/>
      </w:divBdr>
    </w:div>
    <w:div w:id="773553055">
      <w:bodyDiv w:val="1"/>
      <w:marLeft w:val="0"/>
      <w:marRight w:val="0"/>
      <w:marTop w:val="0"/>
      <w:marBottom w:val="0"/>
      <w:divBdr>
        <w:top w:val="none" w:sz="0" w:space="0" w:color="auto"/>
        <w:left w:val="none" w:sz="0" w:space="0" w:color="auto"/>
        <w:bottom w:val="none" w:sz="0" w:space="0" w:color="auto"/>
        <w:right w:val="none" w:sz="0" w:space="0" w:color="auto"/>
      </w:divBdr>
    </w:div>
    <w:div w:id="782457392">
      <w:bodyDiv w:val="1"/>
      <w:marLeft w:val="0"/>
      <w:marRight w:val="0"/>
      <w:marTop w:val="0"/>
      <w:marBottom w:val="0"/>
      <w:divBdr>
        <w:top w:val="none" w:sz="0" w:space="0" w:color="auto"/>
        <w:left w:val="none" w:sz="0" w:space="0" w:color="auto"/>
        <w:bottom w:val="none" w:sz="0" w:space="0" w:color="auto"/>
        <w:right w:val="none" w:sz="0" w:space="0" w:color="auto"/>
      </w:divBdr>
    </w:div>
    <w:div w:id="821434720">
      <w:bodyDiv w:val="1"/>
      <w:marLeft w:val="0"/>
      <w:marRight w:val="0"/>
      <w:marTop w:val="0"/>
      <w:marBottom w:val="0"/>
      <w:divBdr>
        <w:top w:val="none" w:sz="0" w:space="0" w:color="auto"/>
        <w:left w:val="none" w:sz="0" w:space="0" w:color="auto"/>
        <w:bottom w:val="none" w:sz="0" w:space="0" w:color="auto"/>
        <w:right w:val="none" w:sz="0" w:space="0" w:color="auto"/>
      </w:divBdr>
    </w:div>
    <w:div w:id="836115095">
      <w:bodyDiv w:val="1"/>
      <w:marLeft w:val="0"/>
      <w:marRight w:val="0"/>
      <w:marTop w:val="0"/>
      <w:marBottom w:val="0"/>
      <w:divBdr>
        <w:top w:val="none" w:sz="0" w:space="0" w:color="auto"/>
        <w:left w:val="none" w:sz="0" w:space="0" w:color="auto"/>
        <w:bottom w:val="none" w:sz="0" w:space="0" w:color="auto"/>
        <w:right w:val="none" w:sz="0" w:space="0" w:color="auto"/>
      </w:divBdr>
    </w:div>
    <w:div w:id="855844332">
      <w:bodyDiv w:val="1"/>
      <w:marLeft w:val="0"/>
      <w:marRight w:val="0"/>
      <w:marTop w:val="0"/>
      <w:marBottom w:val="0"/>
      <w:divBdr>
        <w:top w:val="none" w:sz="0" w:space="0" w:color="auto"/>
        <w:left w:val="none" w:sz="0" w:space="0" w:color="auto"/>
        <w:bottom w:val="none" w:sz="0" w:space="0" w:color="auto"/>
        <w:right w:val="none" w:sz="0" w:space="0" w:color="auto"/>
      </w:divBdr>
    </w:div>
    <w:div w:id="861866325">
      <w:bodyDiv w:val="1"/>
      <w:marLeft w:val="0"/>
      <w:marRight w:val="0"/>
      <w:marTop w:val="0"/>
      <w:marBottom w:val="0"/>
      <w:divBdr>
        <w:top w:val="none" w:sz="0" w:space="0" w:color="auto"/>
        <w:left w:val="none" w:sz="0" w:space="0" w:color="auto"/>
        <w:bottom w:val="none" w:sz="0" w:space="0" w:color="auto"/>
        <w:right w:val="none" w:sz="0" w:space="0" w:color="auto"/>
      </w:divBdr>
    </w:div>
    <w:div w:id="876042531">
      <w:bodyDiv w:val="1"/>
      <w:marLeft w:val="0"/>
      <w:marRight w:val="0"/>
      <w:marTop w:val="0"/>
      <w:marBottom w:val="0"/>
      <w:divBdr>
        <w:top w:val="none" w:sz="0" w:space="0" w:color="auto"/>
        <w:left w:val="none" w:sz="0" w:space="0" w:color="auto"/>
        <w:bottom w:val="none" w:sz="0" w:space="0" w:color="auto"/>
        <w:right w:val="none" w:sz="0" w:space="0" w:color="auto"/>
      </w:divBdr>
    </w:div>
    <w:div w:id="876434408">
      <w:bodyDiv w:val="1"/>
      <w:marLeft w:val="0"/>
      <w:marRight w:val="0"/>
      <w:marTop w:val="0"/>
      <w:marBottom w:val="0"/>
      <w:divBdr>
        <w:top w:val="none" w:sz="0" w:space="0" w:color="auto"/>
        <w:left w:val="none" w:sz="0" w:space="0" w:color="auto"/>
        <w:bottom w:val="none" w:sz="0" w:space="0" w:color="auto"/>
        <w:right w:val="none" w:sz="0" w:space="0" w:color="auto"/>
      </w:divBdr>
    </w:div>
    <w:div w:id="883105574">
      <w:bodyDiv w:val="1"/>
      <w:marLeft w:val="0"/>
      <w:marRight w:val="0"/>
      <w:marTop w:val="0"/>
      <w:marBottom w:val="0"/>
      <w:divBdr>
        <w:top w:val="none" w:sz="0" w:space="0" w:color="auto"/>
        <w:left w:val="none" w:sz="0" w:space="0" w:color="auto"/>
        <w:bottom w:val="none" w:sz="0" w:space="0" w:color="auto"/>
        <w:right w:val="none" w:sz="0" w:space="0" w:color="auto"/>
      </w:divBdr>
    </w:div>
    <w:div w:id="888300175">
      <w:bodyDiv w:val="1"/>
      <w:marLeft w:val="0"/>
      <w:marRight w:val="0"/>
      <w:marTop w:val="0"/>
      <w:marBottom w:val="0"/>
      <w:divBdr>
        <w:top w:val="none" w:sz="0" w:space="0" w:color="auto"/>
        <w:left w:val="none" w:sz="0" w:space="0" w:color="auto"/>
        <w:bottom w:val="none" w:sz="0" w:space="0" w:color="auto"/>
        <w:right w:val="none" w:sz="0" w:space="0" w:color="auto"/>
      </w:divBdr>
    </w:div>
    <w:div w:id="897398797">
      <w:bodyDiv w:val="1"/>
      <w:marLeft w:val="0"/>
      <w:marRight w:val="0"/>
      <w:marTop w:val="0"/>
      <w:marBottom w:val="0"/>
      <w:divBdr>
        <w:top w:val="none" w:sz="0" w:space="0" w:color="auto"/>
        <w:left w:val="none" w:sz="0" w:space="0" w:color="auto"/>
        <w:bottom w:val="none" w:sz="0" w:space="0" w:color="auto"/>
        <w:right w:val="none" w:sz="0" w:space="0" w:color="auto"/>
      </w:divBdr>
    </w:div>
    <w:div w:id="942298609">
      <w:bodyDiv w:val="1"/>
      <w:marLeft w:val="0"/>
      <w:marRight w:val="0"/>
      <w:marTop w:val="0"/>
      <w:marBottom w:val="0"/>
      <w:divBdr>
        <w:top w:val="none" w:sz="0" w:space="0" w:color="auto"/>
        <w:left w:val="none" w:sz="0" w:space="0" w:color="auto"/>
        <w:bottom w:val="none" w:sz="0" w:space="0" w:color="auto"/>
        <w:right w:val="none" w:sz="0" w:space="0" w:color="auto"/>
      </w:divBdr>
    </w:div>
    <w:div w:id="952904920">
      <w:bodyDiv w:val="1"/>
      <w:marLeft w:val="0"/>
      <w:marRight w:val="0"/>
      <w:marTop w:val="0"/>
      <w:marBottom w:val="0"/>
      <w:divBdr>
        <w:top w:val="none" w:sz="0" w:space="0" w:color="auto"/>
        <w:left w:val="none" w:sz="0" w:space="0" w:color="auto"/>
        <w:bottom w:val="none" w:sz="0" w:space="0" w:color="auto"/>
        <w:right w:val="none" w:sz="0" w:space="0" w:color="auto"/>
      </w:divBdr>
    </w:div>
    <w:div w:id="968319230">
      <w:bodyDiv w:val="1"/>
      <w:marLeft w:val="0"/>
      <w:marRight w:val="0"/>
      <w:marTop w:val="0"/>
      <w:marBottom w:val="0"/>
      <w:divBdr>
        <w:top w:val="none" w:sz="0" w:space="0" w:color="auto"/>
        <w:left w:val="none" w:sz="0" w:space="0" w:color="auto"/>
        <w:bottom w:val="none" w:sz="0" w:space="0" w:color="auto"/>
        <w:right w:val="none" w:sz="0" w:space="0" w:color="auto"/>
      </w:divBdr>
    </w:div>
    <w:div w:id="978798651">
      <w:bodyDiv w:val="1"/>
      <w:marLeft w:val="0"/>
      <w:marRight w:val="0"/>
      <w:marTop w:val="0"/>
      <w:marBottom w:val="0"/>
      <w:divBdr>
        <w:top w:val="none" w:sz="0" w:space="0" w:color="auto"/>
        <w:left w:val="none" w:sz="0" w:space="0" w:color="auto"/>
        <w:bottom w:val="none" w:sz="0" w:space="0" w:color="auto"/>
        <w:right w:val="none" w:sz="0" w:space="0" w:color="auto"/>
      </w:divBdr>
    </w:div>
    <w:div w:id="979572870">
      <w:bodyDiv w:val="1"/>
      <w:marLeft w:val="0"/>
      <w:marRight w:val="0"/>
      <w:marTop w:val="0"/>
      <w:marBottom w:val="0"/>
      <w:divBdr>
        <w:top w:val="none" w:sz="0" w:space="0" w:color="auto"/>
        <w:left w:val="none" w:sz="0" w:space="0" w:color="auto"/>
        <w:bottom w:val="none" w:sz="0" w:space="0" w:color="auto"/>
        <w:right w:val="none" w:sz="0" w:space="0" w:color="auto"/>
      </w:divBdr>
    </w:div>
    <w:div w:id="1008025667">
      <w:bodyDiv w:val="1"/>
      <w:marLeft w:val="0"/>
      <w:marRight w:val="0"/>
      <w:marTop w:val="0"/>
      <w:marBottom w:val="0"/>
      <w:divBdr>
        <w:top w:val="none" w:sz="0" w:space="0" w:color="auto"/>
        <w:left w:val="none" w:sz="0" w:space="0" w:color="auto"/>
        <w:bottom w:val="none" w:sz="0" w:space="0" w:color="auto"/>
        <w:right w:val="none" w:sz="0" w:space="0" w:color="auto"/>
      </w:divBdr>
    </w:div>
    <w:div w:id="1020089313">
      <w:bodyDiv w:val="1"/>
      <w:marLeft w:val="0"/>
      <w:marRight w:val="0"/>
      <w:marTop w:val="0"/>
      <w:marBottom w:val="0"/>
      <w:divBdr>
        <w:top w:val="none" w:sz="0" w:space="0" w:color="auto"/>
        <w:left w:val="none" w:sz="0" w:space="0" w:color="auto"/>
        <w:bottom w:val="none" w:sz="0" w:space="0" w:color="auto"/>
        <w:right w:val="none" w:sz="0" w:space="0" w:color="auto"/>
      </w:divBdr>
    </w:div>
    <w:div w:id="1058743983">
      <w:bodyDiv w:val="1"/>
      <w:marLeft w:val="0"/>
      <w:marRight w:val="0"/>
      <w:marTop w:val="0"/>
      <w:marBottom w:val="0"/>
      <w:divBdr>
        <w:top w:val="none" w:sz="0" w:space="0" w:color="auto"/>
        <w:left w:val="none" w:sz="0" w:space="0" w:color="auto"/>
        <w:bottom w:val="none" w:sz="0" w:space="0" w:color="auto"/>
        <w:right w:val="none" w:sz="0" w:space="0" w:color="auto"/>
      </w:divBdr>
    </w:div>
    <w:div w:id="1079599901">
      <w:bodyDiv w:val="1"/>
      <w:marLeft w:val="0"/>
      <w:marRight w:val="0"/>
      <w:marTop w:val="0"/>
      <w:marBottom w:val="0"/>
      <w:divBdr>
        <w:top w:val="none" w:sz="0" w:space="0" w:color="auto"/>
        <w:left w:val="none" w:sz="0" w:space="0" w:color="auto"/>
        <w:bottom w:val="none" w:sz="0" w:space="0" w:color="auto"/>
        <w:right w:val="none" w:sz="0" w:space="0" w:color="auto"/>
      </w:divBdr>
    </w:div>
    <w:div w:id="1086347797">
      <w:bodyDiv w:val="1"/>
      <w:marLeft w:val="0"/>
      <w:marRight w:val="0"/>
      <w:marTop w:val="0"/>
      <w:marBottom w:val="0"/>
      <w:divBdr>
        <w:top w:val="none" w:sz="0" w:space="0" w:color="auto"/>
        <w:left w:val="none" w:sz="0" w:space="0" w:color="auto"/>
        <w:bottom w:val="none" w:sz="0" w:space="0" w:color="auto"/>
        <w:right w:val="none" w:sz="0" w:space="0" w:color="auto"/>
      </w:divBdr>
    </w:div>
    <w:div w:id="1103646239">
      <w:bodyDiv w:val="1"/>
      <w:marLeft w:val="0"/>
      <w:marRight w:val="0"/>
      <w:marTop w:val="0"/>
      <w:marBottom w:val="0"/>
      <w:divBdr>
        <w:top w:val="none" w:sz="0" w:space="0" w:color="auto"/>
        <w:left w:val="none" w:sz="0" w:space="0" w:color="auto"/>
        <w:bottom w:val="none" w:sz="0" w:space="0" w:color="auto"/>
        <w:right w:val="none" w:sz="0" w:space="0" w:color="auto"/>
      </w:divBdr>
    </w:div>
    <w:div w:id="1124882254">
      <w:bodyDiv w:val="1"/>
      <w:marLeft w:val="0"/>
      <w:marRight w:val="0"/>
      <w:marTop w:val="0"/>
      <w:marBottom w:val="0"/>
      <w:divBdr>
        <w:top w:val="none" w:sz="0" w:space="0" w:color="auto"/>
        <w:left w:val="none" w:sz="0" w:space="0" w:color="auto"/>
        <w:bottom w:val="none" w:sz="0" w:space="0" w:color="auto"/>
        <w:right w:val="none" w:sz="0" w:space="0" w:color="auto"/>
      </w:divBdr>
    </w:div>
    <w:div w:id="1147672136">
      <w:bodyDiv w:val="1"/>
      <w:marLeft w:val="0"/>
      <w:marRight w:val="0"/>
      <w:marTop w:val="0"/>
      <w:marBottom w:val="0"/>
      <w:divBdr>
        <w:top w:val="none" w:sz="0" w:space="0" w:color="auto"/>
        <w:left w:val="none" w:sz="0" w:space="0" w:color="auto"/>
        <w:bottom w:val="none" w:sz="0" w:space="0" w:color="auto"/>
        <w:right w:val="none" w:sz="0" w:space="0" w:color="auto"/>
      </w:divBdr>
    </w:div>
    <w:div w:id="1163201735">
      <w:bodyDiv w:val="1"/>
      <w:marLeft w:val="0"/>
      <w:marRight w:val="0"/>
      <w:marTop w:val="0"/>
      <w:marBottom w:val="0"/>
      <w:divBdr>
        <w:top w:val="none" w:sz="0" w:space="0" w:color="auto"/>
        <w:left w:val="none" w:sz="0" w:space="0" w:color="auto"/>
        <w:bottom w:val="none" w:sz="0" w:space="0" w:color="auto"/>
        <w:right w:val="none" w:sz="0" w:space="0" w:color="auto"/>
      </w:divBdr>
    </w:div>
    <w:div w:id="1172062027">
      <w:bodyDiv w:val="1"/>
      <w:marLeft w:val="0"/>
      <w:marRight w:val="0"/>
      <w:marTop w:val="0"/>
      <w:marBottom w:val="0"/>
      <w:divBdr>
        <w:top w:val="none" w:sz="0" w:space="0" w:color="auto"/>
        <w:left w:val="none" w:sz="0" w:space="0" w:color="auto"/>
        <w:bottom w:val="none" w:sz="0" w:space="0" w:color="auto"/>
        <w:right w:val="none" w:sz="0" w:space="0" w:color="auto"/>
      </w:divBdr>
    </w:div>
    <w:div w:id="1204175912">
      <w:bodyDiv w:val="1"/>
      <w:marLeft w:val="0"/>
      <w:marRight w:val="0"/>
      <w:marTop w:val="0"/>
      <w:marBottom w:val="0"/>
      <w:divBdr>
        <w:top w:val="none" w:sz="0" w:space="0" w:color="auto"/>
        <w:left w:val="none" w:sz="0" w:space="0" w:color="auto"/>
        <w:bottom w:val="none" w:sz="0" w:space="0" w:color="auto"/>
        <w:right w:val="none" w:sz="0" w:space="0" w:color="auto"/>
      </w:divBdr>
    </w:div>
    <w:div w:id="1221743371">
      <w:bodyDiv w:val="1"/>
      <w:marLeft w:val="0"/>
      <w:marRight w:val="0"/>
      <w:marTop w:val="0"/>
      <w:marBottom w:val="0"/>
      <w:divBdr>
        <w:top w:val="none" w:sz="0" w:space="0" w:color="auto"/>
        <w:left w:val="none" w:sz="0" w:space="0" w:color="auto"/>
        <w:bottom w:val="none" w:sz="0" w:space="0" w:color="auto"/>
        <w:right w:val="none" w:sz="0" w:space="0" w:color="auto"/>
      </w:divBdr>
    </w:div>
    <w:div w:id="1225678851">
      <w:bodyDiv w:val="1"/>
      <w:marLeft w:val="0"/>
      <w:marRight w:val="0"/>
      <w:marTop w:val="0"/>
      <w:marBottom w:val="0"/>
      <w:divBdr>
        <w:top w:val="none" w:sz="0" w:space="0" w:color="auto"/>
        <w:left w:val="none" w:sz="0" w:space="0" w:color="auto"/>
        <w:bottom w:val="none" w:sz="0" w:space="0" w:color="auto"/>
        <w:right w:val="none" w:sz="0" w:space="0" w:color="auto"/>
      </w:divBdr>
    </w:div>
    <w:div w:id="1231230069">
      <w:bodyDiv w:val="1"/>
      <w:marLeft w:val="0"/>
      <w:marRight w:val="0"/>
      <w:marTop w:val="0"/>
      <w:marBottom w:val="0"/>
      <w:divBdr>
        <w:top w:val="none" w:sz="0" w:space="0" w:color="auto"/>
        <w:left w:val="none" w:sz="0" w:space="0" w:color="auto"/>
        <w:bottom w:val="none" w:sz="0" w:space="0" w:color="auto"/>
        <w:right w:val="none" w:sz="0" w:space="0" w:color="auto"/>
      </w:divBdr>
    </w:div>
    <w:div w:id="1236162091">
      <w:bodyDiv w:val="1"/>
      <w:marLeft w:val="0"/>
      <w:marRight w:val="0"/>
      <w:marTop w:val="0"/>
      <w:marBottom w:val="0"/>
      <w:divBdr>
        <w:top w:val="none" w:sz="0" w:space="0" w:color="auto"/>
        <w:left w:val="none" w:sz="0" w:space="0" w:color="auto"/>
        <w:bottom w:val="none" w:sz="0" w:space="0" w:color="auto"/>
        <w:right w:val="none" w:sz="0" w:space="0" w:color="auto"/>
      </w:divBdr>
    </w:div>
    <w:div w:id="1247299697">
      <w:bodyDiv w:val="1"/>
      <w:marLeft w:val="0"/>
      <w:marRight w:val="0"/>
      <w:marTop w:val="0"/>
      <w:marBottom w:val="0"/>
      <w:divBdr>
        <w:top w:val="none" w:sz="0" w:space="0" w:color="auto"/>
        <w:left w:val="none" w:sz="0" w:space="0" w:color="auto"/>
        <w:bottom w:val="none" w:sz="0" w:space="0" w:color="auto"/>
        <w:right w:val="none" w:sz="0" w:space="0" w:color="auto"/>
      </w:divBdr>
    </w:div>
    <w:div w:id="1270046812">
      <w:bodyDiv w:val="1"/>
      <w:marLeft w:val="0"/>
      <w:marRight w:val="0"/>
      <w:marTop w:val="0"/>
      <w:marBottom w:val="0"/>
      <w:divBdr>
        <w:top w:val="none" w:sz="0" w:space="0" w:color="auto"/>
        <w:left w:val="none" w:sz="0" w:space="0" w:color="auto"/>
        <w:bottom w:val="none" w:sz="0" w:space="0" w:color="auto"/>
        <w:right w:val="none" w:sz="0" w:space="0" w:color="auto"/>
      </w:divBdr>
    </w:div>
    <w:div w:id="1290042285">
      <w:bodyDiv w:val="1"/>
      <w:marLeft w:val="0"/>
      <w:marRight w:val="0"/>
      <w:marTop w:val="0"/>
      <w:marBottom w:val="0"/>
      <w:divBdr>
        <w:top w:val="none" w:sz="0" w:space="0" w:color="auto"/>
        <w:left w:val="none" w:sz="0" w:space="0" w:color="auto"/>
        <w:bottom w:val="none" w:sz="0" w:space="0" w:color="auto"/>
        <w:right w:val="none" w:sz="0" w:space="0" w:color="auto"/>
      </w:divBdr>
    </w:div>
    <w:div w:id="1310327552">
      <w:bodyDiv w:val="1"/>
      <w:marLeft w:val="0"/>
      <w:marRight w:val="0"/>
      <w:marTop w:val="0"/>
      <w:marBottom w:val="0"/>
      <w:divBdr>
        <w:top w:val="none" w:sz="0" w:space="0" w:color="auto"/>
        <w:left w:val="none" w:sz="0" w:space="0" w:color="auto"/>
        <w:bottom w:val="none" w:sz="0" w:space="0" w:color="auto"/>
        <w:right w:val="none" w:sz="0" w:space="0" w:color="auto"/>
      </w:divBdr>
    </w:div>
    <w:div w:id="1325936431">
      <w:bodyDiv w:val="1"/>
      <w:marLeft w:val="0"/>
      <w:marRight w:val="0"/>
      <w:marTop w:val="0"/>
      <w:marBottom w:val="0"/>
      <w:divBdr>
        <w:top w:val="none" w:sz="0" w:space="0" w:color="auto"/>
        <w:left w:val="none" w:sz="0" w:space="0" w:color="auto"/>
        <w:bottom w:val="none" w:sz="0" w:space="0" w:color="auto"/>
        <w:right w:val="none" w:sz="0" w:space="0" w:color="auto"/>
      </w:divBdr>
    </w:div>
    <w:div w:id="1337999807">
      <w:bodyDiv w:val="1"/>
      <w:marLeft w:val="0"/>
      <w:marRight w:val="0"/>
      <w:marTop w:val="0"/>
      <w:marBottom w:val="0"/>
      <w:divBdr>
        <w:top w:val="none" w:sz="0" w:space="0" w:color="auto"/>
        <w:left w:val="none" w:sz="0" w:space="0" w:color="auto"/>
        <w:bottom w:val="none" w:sz="0" w:space="0" w:color="auto"/>
        <w:right w:val="none" w:sz="0" w:space="0" w:color="auto"/>
      </w:divBdr>
    </w:div>
    <w:div w:id="1347753272">
      <w:bodyDiv w:val="1"/>
      <w:marLeft w:val="0"/>
      <w:marRight w:val="0"/>
      <w:marTop w:val="0"/>
      <w:marBottom w:val="0"/>
      <w:divBdr>
        <w:top w:val="none" w:sz="0" w:space="0" w:color="auto"/>
        <w:left w:val="none" w:sz="0" w:space="0" w:color="auto"/>
        <w:bottom w:val="none" w:sz="0" w:space="0" w:color="auto"/>
        <w:right w:val="none" w:sz="0" w:space="0" w:color="auto"/>
      </w:divBdr>
    </w:div>
    <w:div w:id="1368751660">
      <w:bodyDiv w:val="1"/>
      <w:marLeft w:val="0"/>
      <w:marRight w:val="0"/>
      <w:marTop w:val="0"/>
      <w:marBottom w:val="0"/>
      <w:divBdr>
        <w:top w:val="none" w:sz="0" w:space="0" w:color="auto"/>
        <w:left w:val="none" w:sz="0" w:space="0" w:color="auto"/>
        <w:bottom w:val="none" w:sz="0" w:space="0" w:color="auto"/>
        <w:right w:val="none" w:sz="0" w:space="0" w:color="auto"/>
      </w:divBdr>
    </w:div>
    <w:div w:id="1387340177">
      <w:bodyDiv w:val="1"/>
      <w:marLeft w:val="0"/>
      <w:marRight w:val="0"/>
      <w:marTop w:val="0"/>
      <w:marBottom w:val="0"/>
      <w:divBdr>
        <w:top w:val="none" w:sz="0" w:space="0" w:color="auto"/>
        <w:left w:val="none" w:sz="0" w:space="0" w:color="auto"/>
        <w:bottom w:val="none" w:sz="0" w:space="0" w:color="auto"/>
        <w:right w:val="none" w:sz="0" w:space="0" w:color="auto"/>
      </w:divBdr>
    </w:div>
    <w:div w:id="1425682414">
      <w:bodyDiv w:val="1"/>
      <w:marLeft w:val="0"/>
      <w:marRight w:val="0"/>
      <w:marTop w:val="0"/>
      <w:marBottom w:val="0"/>
      <w:divBdr>
        <w:top w:val="none" w:sz="0" w:space="0" w:color="auto"/>
        <w:left w:val="none" w:sz="0" w:space="0" w:color="auto"/>
        <w:bottom w:val="none" w:sz="0" w:space="0" w:color="auto"/>
        <w:right w:val="none" w:sz="0" w:space="0" w:color="auto"/>
      </w:divBdr>
    </w:div>
    <w:div w:id="1437561780">
      <w:bodyDiv w:val="1"/>
      <w:marLeft w:val="0"/>
      <w:marRight w:val="0"/>
      <w:marTop w:val="0"/>
      <w:marBottom w:val="0"/>
      <w:divBdr>
        <w:top w:val="none" w:sz="0" w:space="0" w:color="auto"/>
        <w:left w:val="none" w:sz="0" w:space="0" w:color="auto"/>
        <w:bottom w:val="none" w:sz="0" w:space="0" w:color="auto"/>
        <w:right w:val="none" w:sz="0" w:space="0" w:color="auto"/>
      </w:divBdr>
    </w:div>
    <w:div w:id="1450663324">
      <w:bodyDiv w:val="1"/>
      <w:marLeft w:val="0"/>
      <w:marRight w:val="0"/>
      <w:marTop w:val="0"/>
      <w:marBottom w:val="0"/>
      <w:divBdr>
        <w:top w:val="none" w:sz="0" w:space="0" w:color="auto"/>
        <w:left w:val="none" w:sz="0" w:space="0" w:color="auto"/>
        <w:bottom w:val="none" w:sz="0" w:space="0" w:color="auto"/>
        <w:right w:val="none" w:sz="0" w:space="0" w:color="auto"/>
      </w:divBdr>
    </w:div>
    <w:div w:id="1479758659">
      <w:bodyDiv w:val="1"/>
      <w:marLeft w:val="0"/>
      <w:marRight w:val="0"/>
      <w:marTop w:val="0"/>
      <w:marBottom w:val="0"/>
      <w:divBdr>
        <w:top w:val="none" w:sz="0" w:space="0" w:color="auto"/>
        <w:left w:val="none" w:sz="0" w:space="0" w:color="auto"/>
        <w:bottom w:val="none" w:sz="0" w:space="0" w:color="auto"/>
        <w:right w:val="none" w:sz="0" w:space="0" w:color="auto"/>
      </w:divBdr>
    </w:div>
    <w:div w:id="1480264951">
      <w:bodyDiv w:val="1"/>
      <w:marLeft w:val="0"/>
      <w:marRight w:val="0"/>
      <w:marTop w:val="0"/>
      <w:marBottom w:val="0"/>
      <w:divBdr>
        <w:top w:val="none" w:sz="0" w:space="0" w:color="auto"/>
        <w:left w:val="none" w:sz="0" w:space="0" w:color="auto"/>
        <w:bottom w:val="none" w:sz="0" w:space="0" w:color="auto"/>
        <w:right w:val="none" w:sz="0" w:space="0" w:color="auto"/>
      </w:divBdr>
    </w:div>
    <w:div w:id="1490516259">
      <w:bodyDiv w:val="1"/>
      <w:marLeft w:val="0"/>
      <w:marRight w:val="0"/>
      <w:marTop w:val="0"/>
      <w:marBottom w:val="0"/>
      <w:divBdr>
        <w:top w:val="none" w:sz="0" w:space="0" w:color="auto"/>
        <w:left w:val="none" w:sz="0" w:space="0" w:color="auto"/>
        <w:bottom w:val="none" w:sz="0" w:space="0" w:color="auto"/>
        <w:right w:val="none" w:sz="0" w:space="0" w:color="auto"/>
      </w:divBdr>
    </w:div>
    <w:div w:id="1519006383">
      <w:bodyDiv w:val="1"/>
      <w:marLeft w:val="0"/>
      <w:marRight w:val="0"/>
      <w:marTop w:val="0"/>
      <w:marBottom w:val="0"/>
      <w:divBdr>
        <w:top w:val="none" w:sz="0" w:space="0" w:color="auto"/>
        <w:left w:val="none" w:sz="0" w:space="0" w:color="auto"/>
        <w:bottom w:val="none" w:sz="0" w:space="0" w:color="auto"/>
        <w:right w:val="none" w:sz="0" w:space="0" w:color="auto"/>
      </w:divBdr>
    </w:div>
    <w:div w:id="1524515115">
      <w:bodyDiv w:val="1"/>
      <w:marLeft w:val="0"/>
      <w:marRight w:val="0"/>
      <w:marTop w:val="0"/>
      <w:marBottom w:val="0"/>
      <w:divBdr>
        <w:top w:val="none" w:sz="0" w:space="0" w:color="auto"/>
        <w:left w:val="none" w:sz="0" w:space="0" w:color="auto"/>
        <w:bottom w:val="none" w:sz="0" w:space="0" w:color="auto"/>
        <w:right w:val="none" w:sz="0" w:space="0" w:color="auto"/>
      </w:divBdr>
    </w:div>
    <w:div w:id="1527595452">
      <w:bodyDiv w:val="1"/>
      <w:marLeft w:val="0"/>
      <w:marRight w:val="0"/>
      <w:marTop w:val="0"/>
      <w:marBottom w:val="0"/>
      <w:divBdr>
        <w:top w:val="none" w:sz="0" w:space="0" w:color="auto"/>
        <w:left w:val="none" w:sz="0" w:space="0" w:color="auto"/>
        <w:bottom w:val="none" w:sz="0" w:space="0" w:color="auto"/>
        <w:right w:val="none" w:sz="0" w:space="0" w:color="auto"/>
      </w:divBdr>
    </w:div>
    <w:div w:id="1538398299">
      <w:bodyDiv w:val="1"/>
      <w:marLeft w:val="0"/>
      <w:marRight w:val="0"/>
      <w:marTop w:val="0"/>
      <w:marBottom w:val="0"/>
      <w:divBdr>
        <w:top w:val="none" w:sz="0" w:space="0" w:color="auto"/>
        <w:left w:val="none" w:sz="0" w:space="0" w:color="auto"/>
        <w:bottom w:val="none" w:sz="0" w:space="0" w:color="auto"/>
        <w:right w:val="none" w:sz="0" w:space="0" w:color="auto"/>
      </w:divBdr>
    </w:div>
    <w:div w:id="1557468673">
      <w:bodyDiv w:val="1"/>
      <w:marLeft w:val="0"/>
      <w:marRight w:val="0"/>
      <w:marTop w:val="0"/>
      <w:marBottom w:val="0"/>
      <w:divBdr>
        <w:top w:val="none" w:sz="0" w:space="0" w:color="auto"/>
        <w:left w:val="none" w:sz="0" w:space="0" w:color="auto"/>
        <w:bottom w:val="none" w:sz="0" w:space="0" w:color="auto"/>
        <w:right w:val="none" w:sz="0" w:space="0" w:color="auto"/>
      </w:divBdr>
    </w:div>
    <w:div w:id="1562671114">
      <w:bodyDiv w:val="1"/>
      <w:marLeft w:val="0"/>
      <w:marRight w:val="0"/>
      <w:marTop w:val="0"/>
      <w:marBottom w:val="0"/>
      <w:divBdr>
        <w:top w:val="none" w:sz="0" w:space="0" w:color="auto"/>
        <w:left w:val="none" w:sz="0" w:space="0" w:color="auto"/>
        <w:bottom w:val="none" w:sz="0" w:space="0" w:color="auto"/>
        <w:right w:val="none" w:sz="0" w:space="0" w:color="auto"/>
      </w:divBdr>
    </w:div>
    <w:div w:id="1591695609">
      <w:bodyDiv w:val="1"/>
      <w:marLeft w:val="0"/>
      <w:marRight w:val="0"/>
      <w:marTop w:val="0"/>
      <w:marBottom w:val="0"/>
      <w:divBdr>
        <w:top w:val="none" w:sz="0" w:space="0" w:color="auto"/>
        <w:left w:val="none" w:sz="0" w:space="0" w:color="auto"/>
        <w:bottom w:val="none" w:sz="0" w:space="0" w:color="auto"/>
        <w:right w:val="none" w:sz="0" w:space="0" w:color="auto"/>
      </w:divBdr>
    </w:div>
    <w:div w:id="1639605045">
      <w:bodyDiv w:val="1"/>
      <w:marLeft w:val="0"/>
      <w:marRight w:val="0"/>
      <w:marTop w:val="0"/>
      <w:marBottom w:val="0"/>
      <w:divBdr>
        <w:top w:val="none" w:sz="0" w:space="0" w:color="auto"/>
        <w:left w:val="none" w:sz="0" w:space="0" w:color="auto"/>
        <w:bottom w:val="none" w:sz="0" w:space="0" w:color="auto"/>
        <w:right w:val="none" w:sz="0" w:space="0" w:color="auto"/>
      </w:divBdr>
    </w:div>
    <w:div w:id="1649436262">
      <w:bodyDiv w:val="1"/>
      <w:marLeft w:val="0"/>
      <w:marRight w:val="0"/>
      <w:marTop w:val="0"/>
      <w:marBottom w:val="0"/>
      <w:divBdr>
        <w:top w:val="none" w:sz="0" w:space="0" w:color="auto"/>
        <w:left w:val="none" w:sz="0" w:space="0" w:color="auto"/>
        <w:bottom w:val="none" w:sz="0" w:space="0" w:color="auto"/>
        <w:right w:val="none" w:sz="0" w:space="0" w:color="auto"/>
      </w:divBdr>
    </w:div>
    <w:div w:id="1657302428">
      <w:bodyDiv w:val="1"/>
      <w:marLeft w:val="0"/>
      <w:marRight w:val="0"/>
      <w:marTop w:val="0"/>
      <w:marBottom w:val="0"/>
      <w:divBdr>
        <w:top w:val="none" w:sz="0" w:space="0" w:color="auto"/>
        <w:left w:val="none" w:sz="0" w:space="0" w:color="auto"/>
        <w:bottom w:val="none" w:sz="0" w:space="0" w:color="auto"/>
        <w:right w:val="none" w:sz="0" w:space="0" w:color="auto"/>
      </w:divBdr>
    </w:div>
    <w:div w:id="1699156646">
      <w:bodyDiv w:val="1"/>
      <w:marLeft w:val="0"/>
      <w:marRight w:val="0"/>
      <w:marTop w:val="0"/>
      <w:marBottom w:val="0"/>
      <w:divBdr>
        <w:top w:val="none" w:sz="0" w:space="0" w:color="auto"/>
        <w:left w:val="none" w:sz="0" w:space="0" w:color="auto"/>
        <w:bottom w:val="none" w:sz="0" w:space="0" w:color="auto"/>
        <w:right w:val="none" w:sz="0" w:space="0" w:color="auto"/>
      </w:divBdr>
    </w:div>
    <w:div w:id="1711805154">
      <w:bodyDiv w:val="1"/>
      <w:marLeft w:val="0"/>
      <w:marRight w:val="0"/>
      <w:marTop w:val="0"/>
      <w:marBottom w:val="0"/>
      <w:divBdr>
        <w:top w:val="none" w:sz="0" w:space="0" w:color="auto"/>
        <w:left w:val="none" w:sz="0" w:space="0" w:color="auto"/>
        <w:bottom w:val="none" w:sz="0" w:space="0" w:color="auto"/>
        <w:right w:val="none" w:sz="0" w:space="0" w:color="auto"/>
      </w:divBdr>
    </w:div>
    <w:div w:id="1716389762">
      <w:bodyDiv w:val="1"/>
      <w:marLeft w:val="0"/>
      <w:marRight w:val="0"/>
      <w:marTop w:val="0"/>
      <w:marBottom w:val="0"/>
      <w:divBdr>
        <w:top w:val="none" w:sz="0" w:space="0" w:color="auto"/>
        <w:left w:val="none" w:sz="0" w:space="0" w:color="auto"/>
        <w:bottom w:val="none" w:sz="0" w:space="0" w:color="auto"/>
        <w:right w:val="none" w:sz="0" w:space="0" w:color="auto"/>
      </w:divBdr>
      <w:divsChild>
        <w:div w:id="1455514222">
          <w:marLeft w:val="0"/>
          <w:marRight w:val="0"/>
          <w:marTop w:val="0"/>
          <w:marBottom w:val="0"/>
          <w:divBdr>
            <w:top w:val="none" w:sz="0" w:space="0" w:color="auto"/>
            <w:left w:val="none" w:sz="0" w:space="0" w:color="auto"/>
            <w:bottom w:val="none" w:sz="0" w:space="0" w:color="auto"/>
            <w:right w:val="none" w:sz="0" w:space="0" w:color="auto"/>
          </w:divBdr>
        </w:div>
        <w:div w:id="1587152124">
          <w:marLeft w:val="0"/>
          <w:marRight w:val="0"/>
          <w:marTop w:val="0"/>
          <w:marBottom w:val="0"/>
          <w:divBdr>
            <w:top w:val="none" w:sz="0" w:space="0" w:color="auto"/>
            <w:left w:val="none" w:sz="0" w:space="0" w:color="auto"/>
            <w:bottom w:val="none" w:sz="0" w:space="0" w:color="auto"/>
            <w:right w:val="none" w:sz="0" w:space="0" w:color="auto"/>
          </w:divBdr>
          <w:divsChild>
            <w:div w:id="776220661">
              <w:marLeft w:val="0"/>
              <w:marRight w:val="0"/>
              <w:marTop w:val="0"/>
              <w:marBottom w:val="0"/>
              <w:divBdr>
                <w:top w:val="none" w:sz="0" w:space="0" w:color="auto"/>
                <w:left w:val="none" w:sz="0" w:space="0" w:color="auto"/>
                <w:bottom w:val="none" w:sz="0" w:space="0" w:color="auto"/>
                <w:right w:val="none" w:sz="0" w:space="0" w:color="auto"/>
              </w:divBdr>
            </w:div>
            <w:div w:id="921529351">
              <w:marLeft w:val="0"/>
              <w:marRight w:val="0"/>
              <w:marTop w:val="0"/>
              <w:marBottom w:val="0"/>
              <w:divBdr>
                <w:top w:val="none" w:sz="0" w:space="0" w:color="auto"/>
                <w:left w:val="none" w:sz="0" w:space="0" w:color="auto"/>
                <w:bottom w:val="none" w:sz="0" w:space="0" w:color="auto"/>
                <w:right w:val="none" w:sz="0" w:space="0" w:color="auto"/>
              </w:divBdr>
              <w:divsChild>
                <w:div w:id="1475834746">
                  <w:marLeft w:val="0"/>
                  <w:marRight w:val="0"/>
                  <w:marTop w:val="0"/>
                  <w:marBottom w:val="0"/>
                  <w:divBdr>
                    <w:top w:val="none" w:sz="0" w:space="0" w:color="auto"/>
                    <w:left w:val="none" w:sz="0" w:space="0" w:color="auto"/>
                    <w:bottom w:val="none" w:sz="0" w:space="0" w:color="auto"/>
                    <w:right w:val="none" w:sz="0" w:space="0" w:color="auto"/>
                  </w:divBdr>
                </w:div>
              </w:divsChild>
            </w:div>
            <w:div w:id="77295211">
              <w:marLeft w:val="0"/>
              <w:marRight w:val="0"/>
              <w:marTop w:val="0"/>
              <w:marBottom w:val="0"/>
              <w:divBdr>
                <w:top w:val="none" w:sz="0" w:space="0" w:color="auto"/>
                <w:left w:val="none" w:sz="0" w:space="0" w:color="auto"/>
                <w:bottom w:val="none" w:sz="0" w:space="0" w:color="auto"/>
                <w:right w:val="none" w:sz="0" w:space="0" w:color="auto"/>
              </w:divBdr>
              <w:divsChild>
                <w:div w:id="1931573804">
                  <w:marLeft w:val="0"/>
                  <w:marRight w:val="0"/>
                  <w:marTop w:val="0"/>
                  <w:marBottom w:val="0"/>
                  <w:divBdr>
                    <w:top w:val="none" w:sz="0" w:space="0" w:color="auto"/>
                    <w:left w:val="none" w:sz="0" w:space="0" w:color="auto"/>
                    <w:bottom w:val="none" w:sz="0" w:space="0" w:color="auto"/>
                    <w:right w:val="none" w:sz="0" w:space="0" w:color="auto"/>
                  </w:divBdr>
                </w:div>
              </w:divsChild>
            </w:div>
            <w:div w:id="2035880940">
              <w:marLeft w:val="0"/>
              <w:marRight w:val="0"/>
              <w:marTop w:val="0"/>
              <w:marBottom w:val="0"/>
              <w:divBdr>
                <w:top w:val="none" w:sz="0" w:space="0" w:color="auto"/>
                <w:left w:val="none" w:sz="0" w:space="0" w:color="auto"/>
                <w:bottom w:val="none" w:sz="0" w:space="0" w:color="auto"/>
                <w:right w:val="none" w:sz="0" w:space="0" w:color="auto"/>
              </w:divBdr>
              <w:divsChild>
                <w:div w:id="953099903">
                  <w:marLeft w:val="0"/>
                  <w:marRight w:val="0"/>
                  <w:marTop w:val="0"/>
                  <w:marBottom w:val="0"/>
                  <w:divBdr>
                    <w:top w:val="none" w:sz="0" w:space="0" w:color="auto"/>
                    <w:left w:val="none" w:sz="0" w:space="0" w:color="auto"/>
                    <w:bottom w:val="none" w:sz="0" w:space="0" w:color="auto"/>
                    <w:right w:val="none" w:sz="0" w:space="0" w:color="auto"/>
                  </w:divBdr>
                </w:div>
              </w:divsChild>
            </w:div>
            <w:div w:id="1234588243">
              <w:marLeft w:val="0"/>
              <w:marRight w:val="0"/>
              <w:marTop w:val="0"/>
              <w:marBottom w:val="0"/>
              <w:divBdr>
                <w:top w:val="none" w:sz="0" w:space="0" w:color="auto"/>
                <w:left w:val="none" w:sz="0" w:space="0" w:color="auto"/>
                <w:bottom w:val="none" w:sz="0" w:space="0" w:color="auto"/>
                <w:right w:val="none" w:sz="0" w:space="0" w:color="auto"/>
              </w:divBdr>
              <w:divsChild>
                <w:div w:id="1339774547">
                  <w:marLeft w:val="0"/>
                  <w:marRight w:val="0"/>
                  <w:marTop w:val="0"/>
                  <w:marBottom w:val="0"/>
                  <w:divBdr>
                    <w:top w:val="none" w:sz="0" w:space="0" w:color="auto"/>
                    <w:left w:val="none" w:sz="0" w:space="0" w:color="auto"/>
                    <w:bottom w:val="none" w:sz="0" w:space="0" w:color="auto"/>
                    <w:right w:val="none" w:sz="0" w:space="0" w:color="auto"/>
                  </w:divBdr>
                </w:div>
              </w:divsChild>
            </w:div>
            <w:div w:id="520314564">
              <w:marLeft w:val="0"/>
              <w:marRight w:val="0"/>
              <w:marTop w:val="0"/>
              <w:marBottom w:val="0"/>
              <w:divBdr>
                <w:top w:val="none" w:sz="0" w:space="0" w:color="auto"/>
                <w:left w:val="none" w:sz="0" w:space="0" w:color="auto"/>
                <w:bottom w:val="none" w:sz="0" w:space="0" w:color="auto"/>
                <w:right w:val="none" w:sz="0" w:space="0" w:color="auto"/>
              </w:divBdr>
              <w:divsChild>
                <w:div w:id="1400904396">
                  <w:marLeft w:val="0"/>
                  <w:marRight w:val="0"/>
                  <w:marTop w:val="0"/>
                  <w:marBottom w:val="0"/>
                  <w:divBdr>
                    <w:top w:val="none" w:sz="0" w:space="0" w:color="auto"/>
                    <w:left w:val="none" w:sz="0" w:space="0" w:color="auto"/>
                    <w:bottom w:val="none" w:sz="0" w:space="0" w:color="auto"/>
                    <w:right w:val="none" w:sz="0" w:space="0" w:color="auto"/>
                  </w:divBdr>
                </w:div>
              </w:divsChild>
            </w:div>
            <w:div w:id="1580406648">
              <w:marLeft w:val="0"/>
              <w:marRight w:val="0"/>
              <w:marTop w:val="0"/>
              <w:marBottom w:val="0"/>
              <w:divBdr>
                <w:top w:val="none" w:sz="0" w:space="0" w:color="auto"/>
                <w:left w:val="none" w:sz="0" w:space="0" w:color="auto"/>
                <w:bottom w:val="none" w:sz="0" w:space="0" w:color="auto"/>
                <w:right w:val="none" w:sz="0" w:space="0" w:color="auto"/>
              </w:divBdr>
              <w:divsChild>
                <w:div w:id="597560200">
                  <w:marLeft w:val="0"/>
                  <w:marRight w:val="0"/>
                  <w:marTop w:val="0"/>
                  <w:marBottom w:val="0"/>
                  <w:divBdr>
                    <w:top w:val="none" w:sz="0" w:space="0" w:color="auto"/>
                    <w:left w:val="none" w:sz="0" w:space="0" w:color="auto"/>
                    <w:bottom w:val="none" w:sz="0" w:space="0" w:color="auto"/>
                    <w:right w:val="none" w:sz="0" w:space="0" w:color="auto"/>
                  </w:divBdr>
                </w:div>
              </w:divsChild>
            </w:div>
            <w:div w:id="189028045">
              <w:marLeft w:val="0"/>
              <w:marRight w:val="0"/>
              <w:marTop w:val="0"/>
              <w:marBottom w:val="0"/>
              <w:divBdr>
                <w:top w:val="none" w:sz="0" w:space="0" w:color="auto"/>
                <w:left w:val="none" w:sz="0" w:space="0" w:color="auto"/>
                <w:bottom w:val="none" w:sz="0" w:space="0" w:color="auto"/>
                <w:right w:val="none" w:sz="0" w:space="0" w:color="auto"/>
              </w:divBdr>
              <w:divsChild>
                <w:div w:id="1953633705">
                  <w:marLeft w:val="0"/>
                  <w:marRight w:val="0"/>
                  <w:marTop w:val="0"/>
                  <w:marBottom w:val="0"/>
                  <w:divBdr>
                    <w:top w:val="none" w:sz="0" w:space="0" w:color="auto"/>
                    <w:left w:val="none" w:sz="0" w:space="0" w:color="auto"/>
                    <w:bottom w:val="none" w:sz="0" w:space="0" w:color="auto"/>
                    <w:right w:val="none" w:sz="0" w:space="0" w:color="auto"/>
                  </w:divBdr>
                </w:div>
              </w:divsChild>
            </w:div>
            <w:div w:id="1110204398">
              <w:marLeft w:val="0"/>
              <w:marRight w:val="0"/>
              <w:marTop w:val="0"/>
              <w:marBottom w:val="0"/>
              <w:divBdr>
                <w:top w:val="none" w:sz="0" w:space="0" w:color="auto"/>
                <w:left w:val="none" w:sz="0" w:space="0" w:color="auto"/>
                <w:bottom w:val="none" w:sz="0" w:space="0" w:color="auto"/>
                <w:right w:val="none" w:sz="0" w:space="0" w:color="auto"/>
              </w:divBdr>
              <w:divsChild>
                <w:div w:id="5422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56384">
          <w:marLeft w:val="0"/>
          <w:marRight w:val="0"/>
          <w:marTop w:val="0"/>
          <w:marBottom w:val="0"/>
          <w:divBdr>
            <w:top w:val="none" w:sz="0" w:space="0" w:color="auto"/>
            <w:left w:val="none" w:sz="0" w:space="0" w:color="auto"/>
            <w:bottom w:val="none" w:sz="0" w:space="0" w:color="auto"/>
            <w:right w:val="none" w:sz="0" w:space="0" w:color="auto"/>
          </w:divBdr>
          <w:divsChild>
            <w:div w:id="1192912007">
              <w:marLeft w:val="0"/>
              <w:marRight w:val="0"/>
              <w:marTop w:val="0"/>
              <w:marBottom w:val="0"/>
              <w:divBdr>
                <w:top w:val="none" w:sz="0" w:space="0" w:color="auto"/>
                <w:left w:val="none" w:sz="0" w:space="0" w:color="auto"/>
                <w:bottom w:val="none" w:sz="0" w:space="0" w:color="auto"/>
                <w:right w:val="none" w:sz="0" w:space="0" w:color="auto"/>
              </w:divBdr>
            </w:div>
          </w:divsChild>
        </w:div>
        <w:div w:id="1600868031">
          <w:marLeft w:val="0"/>
          <w:marRight w:val="0"/>
          <w:marTop w:val="0"/>
          <w:marBottom w:val="0"/>
          <w:divBdr>
            <w:top w:val="none" w:sz="0" w:space="0" w:color="auto"/>
            <w:left w:val="none" w:sz="0" w:space="0" w:color="auto"/>
            <w:bottom w:val="none" w:sz="0" w:space="0" w:color="auto"/>
            <w:right w:val="none" w:sz="0" w:space="0" w:color="auto"/>
          </w:divBdr>
          <w:divsChild>
            <w:div w:id="1627546059">
              <w:marLeft w:val="0"/>
              <w:marRight w:val="0"/>
              <w:marTop w:val="0"/>
              <w:marBottom w:val="0"/>
              <w:divBdr>
                <w:top w:val="none" w:sz="0" w:space="0" w:color="auto"/>
                <w:left w:val="none" w:sz="0" w:space="0" w:color="auto"/>
                <w:bottom w:val="none" w:sz="0" w:space="0" w:color="auto"/>
                <w:right w:val="none" w:sz="0" w:space="0" w:color="auto"/>
              </w:divBdr>
            </w:div>
          </w:divsChild>
        </w:div>
        <w:div w:id="1166095531">
          <w:marLeft w:val="0"/>
          <w:marRight w:val="0"/>
          <w:marTop w:val="0"/>
          <w:marBottom w:val="0"/>
          <w:divBdr>
            <w:top w:val="none" w:sz="0" w:space="0" w:color="auto"/>
            <w:left w:val="none" w:sz="0" w:space="0" w:color="auto"/>
            <w:bottom w:val="none" w:sz="0" w:space="0" w:color="auto"/>
            <w:right w:val="none" w:sz="0" w:space="0" w:color="auto"/>
          </w:divBdr>
          <w:divsChild>
            <w:div w:id="71969587">
              <w:marLeft w:val="0"/>
              <w:marRight w:val="0"/>
              <w:marTop w:val="0"/>
              <w:marBottom w:val="0"/>
              <w:divBdr>
                <w:top w:val="none" w:sz="0" w:space="0" w:color="auto"/>
                <w:left w:val="none" w:sz="0" w:space="0" w:color="auto"/>
                <w:bottom w:val="none" w:sz="0" w:space="0" w:color="auto"/>
                <w:right w:val="none" w:sz="0" w:space="0" w:color="auto"/>
              </w:divBdr>
            </w:div>
          </w:divsChild>
        </w:div>
        <w:div w:id="1120608932">
          <w:marLeft w:val="0"/>
          <w:marRight w:val="0"/>
          <w:marTop w:val="0"/>
          <w:marBottom w:val="0"/>
          <w:divBdr>
            <w:top w:val="none" w:sz="0" w:space="0" w:color="auto"/>
            <w:left w:val="none" w:sz="0" w:space="0" w:color="auto"/>
            <w:bottom w:val="none" w:sz="0" w:space="0" w:color="auto"/>
            <w:right w:val="none" w:sz="0" w:space="0" w:color="auto"/>
          </w:divBdr>
          <w:divsChild>
            <w:div w:id="731074203">
              <w:marLeft w:val="0"/>
              <w:marRight w:val="0"/>
              <w:marTop w:val="0"/>
              <w:marBottom w:val="0"/>
              <w:divBdr>
                <w:top w:val="none" w:sz="0" w:space="0" w:color="auto"/>
                <w:left w:val="none" w:sz="0" w:space="0" w:color="auto"/>
                <w:bottom w:val="none" w:sz="0" w:space="0" w:color="auto"/>
                <w:right w:val="none" w:sz="0" w:space="0" w:color="auto"/>
              </w:divBdr>
            </w:div>
          </w:divsChild>
        </w:div>
        <w:div w:id="2097820081">
          <w:marLeft w:val="0"/>
          <w:marRight w:val="0"/>
          <w:marTop w:val="0"/>
          <w:marBottom w:val="0"/>
          <w:divBdr>
            <w:top w:val="none" w:sz="0" w:space="0" w:color="auto"/>
            <w:left w:val="none" w:sz="0" w:space="0" w:color="auto"/>
            <w:bottom w:val="none" w:sz="0" w:space="0" w:color="auto"/>
            <w:right w:val="none" w:sz="0" w:space="0" w:color="auto"/>
          </w:divBdr>
          <w:divsChild>
            <w:div w:id="28589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589379">
      <w:bodyDiv w:val="1"/>
      <w:marLeft w:val="0"/>
      <w:marRight w:val="0"/>
      <w:marTop w:val="0"/>
      <w:marBottom w:val="0"/>
      <w:divBdr>
        <w:top w:val="none" w:sz="0" w:space="0" w:color="auto"/>
        <w:left w:val="none" w:sz="0" w:space="0" w:color="auto"/>
        <w:bottom w:val="none" w:sz="0" w:space="0" w:color="auto"/>
        <w:right w:val="none" w:sz="0" w:space="0" w:color="auto"/>
      </w:divBdr>
    </w:div>
    <w:div w:id="1722364683">
      <w:bodyDiv w:val="1"/>
      <w:marLeft w:val="0"/>
      <w:marRight w:val="0"/>
      <w:marTop w:val="0"/>
      <w:marBottom w:val="0"/>
      <w:divBdr>
        <w:top w:val="none" w:sz="0" w:space="0" w:color="auto"/>
        <w:left w:val="none" w:sz="0" w:space="0" w:color="auto"/>
        <w:bottom w:val="none" w:sz="0" w:space="0" w:color="auto"/>
        <w:right w:val="none" w:sz="0" w:space="0" w:color="auto"/>
      </w:divBdr>
    </w:div>
    <w:div w:id="1739867128">
      <w:bodyDiv w:val="1"/>
      <w:marLeft w:val="0"/>
      <w:marRight w:val="0"/>
      <w:marTop w:val="0"/>
      <w:marBottom w:val="0"/>
      <w:divBdr>
        <w:top w:val="none" w:sz="0" w:space="0" w:color="auto"/>
        <w:left w:val="none" w:sz="0" w:space="0" w:color="auto"/>
        <w:bottom w:val="none" w:sz="0" w:space="0" w:color="auto"/>
        <w:right w:val="none" w:sz="0" w:space="0" w:color="auto"/>
      </w:divBdr>
    </w:div>
    <w:div w:id="1742827260">
      <w:bodyDiv w:val="1"/>
      <w:marLeft w:val="0"/>
      <w:marRight w:val="0"/>
      <w:marTop w:val="0"/>
      <w:marBottom w:val="0"/>
      <w:divBdr>
        <w:top w:val="none" w:sz="0" w:space="0" w:color="auto"/>
        <w:left w:val="none" w:sz="0" w:space="0" w:color="auto"/>
        <w:bottom w:val="none" w:sz="0" w:space="0" w:color="auto"/>
        <w:right w:val="none" w:sz="0" w:space="0" w:color="auto"/>
      </w:divBdr>
    </w:div>
    <w:div w:id="1763647542">
      <w:bodyDiv w:val="1"/>
      <w:marLeft w:val="0"/>
      <w:marRight w:val="0"/>
      <w:marTop w:val="0"/>
      <w:marBottom w:val="0"/>
      <w:divBdr>
        <w:top w:val="none" w:sz="0" w:space="0" w:color="auto"/>
        <w:left w:val="none" w:sz="0" w:space="0" w:color="auto"/>
        <w:bottom w:val="none" w:sz="0" w:space="0" w:color="auto"/>
        <w:right w:val="none" w:sz="0" w:space="0" w:color="auto"/>
      </w:divBdr>
    </w:div>
    <w:div w:id="1763917428">
      <w:bodyDiv w:val="1"/>
      <w:marLeft w:val="0"/>
      <w:marRight w:val="0"/>
      <w:marTop w:val="0"/>
      <w:marBottom w:val="0"/>
      <w:divBdr>
        <w:top w:val="none" w:sz="0" w:space="0" w:color="auto"/>
        <w:left w:val="none" w:sz="0" w:space="0" w:color="auto"/>
        <w:bottom w:val="none" w:sz="0" w:space="0" w:color="auto"/>
        <w:right w:val="none" w:sz="0" w:space="0" w:color="auto"/>
      </w:divBdr>
    </w:div>
    <w:div w:id="1782186411">
      <w:bodyDiv w:val="1"/>
      <w:marLeft w:val="0"/>
      <w:marRight w:val="0"/>
      <w:marTop w:val="0"/>
      <w:marBottom w:val="0"/>
      <w:divBdr>
        <w:top w:val="none" w:sz="0" w:space="0" w:color="auto"/>
        <w:left w:val="none" w:sz="0" w:space="0" w:color="auto"/>
        <w:bottom w:val="none" w:sz="0" w:space="0" w:color="auto"/>
        <w:right w:val="none" w:sz="0" w:space="0" w:color="auto"/>
      </w:divBdr>
      <w:divsChild>
        <w:div w:id="536504697">
          <w:marLeft w:val="0"/>
          <w:marRight w:val="0"/>
          <w:marTop w:val="0"/>
          <w:marBottom w:val="0"/>
          <w:divBdr>
            <w:top w:val="none" w:sz="0" w:space="0" w:color="auto"/>
            <w:left w:val="none" w:sz="0" w:space="0" w:color="auto"/>
            <w:bottom w:val="none" w:sz="0" w:space="0" w:color="auto"/>
            <w:right w:val="none" w:sz="0" w:space="0" w:color="auto"/>
          </w:divBdr>
        </w:div>
      </w:divsChild>
    </w:div>
    <w:div w:id="1782608312">
      <w:bodyDiv w:val="1"/>
      <w:marLeft w:val="0"/>
      <w:marRight w:val="0"/>
      <w:marTop w:val="0"/>
      <w:marBottom w:val="0"/>
      <w:divBdr>
        <w:top w:val="none" w:sz="0" w:space="0" w:color="auto"/>
        <w:left w:val="none" w:sz="0" w:space="0" w:color="auto"/>
        <w:bottom w:val="none" w:sz="0" w:space="0" w:color="auto"/>
        <w:right w:val="none" w:sz="0" w:space="0" w:color="auto"/>
      </w:divBdr>
    </w:div>
    <w:div w:id="1799449751">
      <w:bodyDiv w:val="1"/>
      <w:marLeft w:val="0"/>
      <w:marRight w:val="0"/>
      <w:marTop w:val="0"/>
      <w:marBottom w:val="0"/>
      <w:divBdr>
        <w:top w:val="none" w:sz="0" w:space="0" w:color="auto"/>
        <w:left w:val="none" w:sz="0" w:space="0" w:color="auto"/>
        <w:bottom w:val="none" w:sz="0" w:space="0" w:color="auto"/>
        <w:right w:val="none" w:sz="0" w:space="0" w:color="auto"/>
      </w:divBdr>
    </w:div>
    <w:div w:id="1832061066">
      <w:bodyDiv w:val="1"/>
      <w:marLeft w:val="0"/>
      <w:marRight w:val="0"/>
      <w:marTop w:val="0"/>
      <w:marBottom w:val="0"/>
      <w:divBdr>
        <w:top w:val="none" w:sz="0" w:space="0" w:color="auto"/>
        <w:left w:val="none" w:sz="0" w:space="0" w:color="auto"/>
        <w:bottom w:val="none" w:sz="0" w:space="0" w:color="auto"/>
        <w:right w:val="none" w:sz="0" w:space="0" w:color="auto"/>
      </w:divBdr>
    </w:div>
    <w:div w:id="1843081914">
      <w:bodyDiv w:val="1"/>
      <w:marLeft w:val="0"/>
      <w:marRight w:val="0"/>
      <w:marTop w:val="0"/>
      <w:marBottom w:val="0"/>
      <w:divBdr>
        <w:top w:val="none" w:sz="0" w:space="0" w:color="auto"/>
        <w:left w:val="none" w:sz="0" w:space="0" w:color="auto"/>
        <w:bottom w:val="none" w:sz="0" w:space="0" w:color="auto"/>
        <w:right w:val="none" w:sz="0" w:space="0" w:color="auto"/>
      </w:divBdr>
    </w:div>
    <w:div w:id="1852796604">
      <w:bodyDiv w:val="1"/>
      <w:marLeft w:val="0"/>
      <w:marRight w:val="0"/>
      <w:marTop w:val="0"/>
      <w:marBottom w:val="0"/>
      <w:divBdr>
        <w:top w:val="none" w:sz="0" w:space="0" w:color="auto"/>
        <w:left w:val="none" w:sz="0" w:space="0" w:color="auto"/>
        <w:bottom w:val="none" w:sz="0" w:space="0" w:color="auto"/>
        <w:right w:val="none" w:sz="0" w:space="0" w:color="auto"/>
      </w:divBdr>
    </w:div>
    <w:div w:id="1870871736">
      <w:bodyDiv w:val="1"/>
      <w:marLeft w:val="0"/>
      <w:marRight w:val="0"/>
      <w:marTop w:val="0"/>
      <w:marBottom w:val="0"/>
      <w:divBdr>
        <w:top w:val="none" w:sz="0" w:space="0" w:color="auto"/>
        <w:left w:val="none" w:sz="0" w:space="0" w:color="auto"/>
        <w:bottom w:val="none" w:sz="0" w:space="0" w:color="auto"/>
        <w:right w:val="none" w:sz="0" w:space="0" w:color="auto"/>
      </w:divBdr>
    </w:div>
    <w:div w:id="1877306821">
      <w:bodyDiv w:val="1"/>
      <w:marLeft w:val="0"/>
      <w:marRight w:val="0"/>
      <w:marTop w:val="0"/>
      <w:marBottom w:val="0"/>
      <w:divBdr>
        <w:top w:val="none" w:sz="0" w:space="0" w:color="auto"/>
        <w:left w:val="none" w:sz="0" w:space="0" w:color="auto"/>
        <w:bottom w:val="none" w:sz="0" w:space="0" w:color="auto"/>
        <w:right w:val="none" w:sz="0" w:space="0" w:color="auto"/>
      </w:divBdr>
      <w:divsChild>
        <w:div w:id="1436823144">
          <w:marLeft w:val="0"/>
          <w:marRight w:val="0"/>
          <w:marTop w:val="0"/>
          <w:marBottom w:val="0"/>
          <w:divBdr>
            <w:top w:val="none" w:sz="0" w:space="0" w:color="auto"/>
            <w:left w:val="none" w:sz="0" w:space="0" w:color="auto"/>
            <w:bottom w:val="none" w:sz="0" w:space="0" w:color="auto"/>
            <w:right w:val="none" w:sz="0" w:space="0" w:color="auto"/>
          </w:divBdr>
        </w:div>
      </w:divsChild>
    </w:div>
    <w:div w:id="1879312641">
      <w:bodyDiv w:val="1"/>
      <w:marLeft w:val="0"/>
      <w:marRight w:val="0"/>
      <w:marTop w:val="0"/>
      <w:marBottom w:val="0"/>
      <w:divBdr>
        <w:top w:val="none" w:sz="0" w:space="0" w:color="auto"/>
        <w:left w:val="none" w:sz="0" w:space="0" w:color="auto"/>
        <w:bottom w:val="none" w:sz="0" w:space="0" w:color="auto"/>
        <w:right w:val="none" w:sz="0" w:space="0" w:color="auto"/>
      </w:divBdr>
    </w:div>
    <w:div w:id="1879589148">
      <w:bodyDiv w:val="1"/>
      <w:marLeft w:val="0"/>
      <w:marRight w:val="0"/>
      <w:marTop w:val="0"/>
      <w:marBottom w:val="0"/>
      <w:divBdr>
        <w:top w:val="none" w:sz="0" w:space="0" w:color="auto"/>
        <w:left w:val="none" w:sz="0" w:space="0" w:color="auto"/>
        <w:bottom w:val="none" w:sz="0" w:space="0" w:color="auto"/>
        <w:right w:val="none" w:sz="0" w:space="0" w:color="auto"/>
      </w:divBdr>
    </w:div>
    <w:div w:id="1898126102">
      <w:bodyDiv w:val="1"/>
      <w:marLeft w:val="0"/>
      <w:marRight w:val="0"/>
      <w:marTop w:val="0"/>
      <w:marBottom w:val="0"/>
      <w:divBdr>
        <w:top w:val="none" w:sz="0" w:space="0" w:color="auto"/>
        <w:left w:val="none" w:sz="0" w:space="0" w:color="auto"/>
        <w:bottom w:val="none" w:sz="0" w:space="0" w:color="auto"/>
        <w:right w:val="none" w:sz="0" w:space="0" w:color="auto"/>
      </w:divBdr>
    </w:div>
    <w:div w:id="1925258120">
      <w:bodyDiv w:val="1"/>
      <w:marLeft w:val="0"/>
      <w:marRight w:val="0"/>
      <w:marTop w:val="0"/>
      <w:marBottom w:val="0"/>
      <w:divBdr>
        <w:top w:val="none" w:sz="0" w:space="0" w:color="auto"/>
        <w:left w:val="none" w:sz="0" w:space="0" w:color="auto"/>
        <w:bottom w:val="none" w:sz="0" w:space="0" w:color="auto"/>
        <w:right w:val="none" w:sz="0" w:space="0" w:color="auto"/>
      </w:divBdr>
    </w:div>
    <w:div w:id="1951820547">
      <w:bodyDiv w:val="1"/>
      <w:marLeft w:val="0"/>
      <w:marRight w:val="0"/>
      <w:marTop w:val="0"/>
      <w:marBottom w:val="0"/>
      <w:divBdr>
        <w:top w:val="none" w:sz="0" w:space="0" w:color="auto"/>
        <w:left w:val="none" w:sz="0" w:space="0" w:color="auto"/>
        <w:bottom w:val="none" w:sz="0" w:space="0" w:color="auto"/>
        <w:right w:val="none" w:sz="0" w:space="0" w:color="auto"/>
      </w:divBdr>
    </w:div>
    <w:div w:id="1987005469">
      <w:bodyDiv w:val="1"/>
      <w:marLeft w:val="0"/>
      <w:marRight w:val="0"/>
      <w:marTop w:val="0"/>
      <w:marBottom w:val="0"/>
      <w:divBdr>
        <w:top w:val="none" w:sz="0" w:space="0" w:color="auto"/>
        <w:left w:val="none" w:sz="0" w:space="0" w:color="auto"/>
        <w:bottom w:val="none" w:sz="0" w:space="0" w:color="auto"/>
        <w:right w:val="none" w:sz="0" w:space="0" w:color="auto"/>
      </w:divBdr>
    </w:div>
    <w:div w:id="2008746746">
      <w:bodyDiv w:val="1"/>
      <w:marLeft w:val="0"/>
      <w:marRight w:val="0"/>
      <w:marTop w:val="0"/>
      <w:marBottom w:val="0"/>
      <w:divBdr>
        <w:top w:val="none" w:sz="0" w:space="0" w:color="auto"/>
        <w:left w:val="none" w:sz="0" w:space="0" w:color="auto"/>
        <w:bottom w:val="none" w:sz="0" w:space="0" w:color="auto"/>
        <w:right w:val="none" w:sz="0" w:space="0" w:color="auto"/>
      </w:divBdr>
    </w:div>
    <w:div w:id="2014723446">
      <w:bodyDiv w:val="1"/>
      <w:marLeft w:val="0"/>
      <w:marRight w:val="0"/>
      <w:marTop w:val="0"/>
      <w:marBottom w:val="0"/>
      <w:divBdr>
        <w:top w:val="none" w:sz="0" w:space="0" w:color="auto"/>
        <w:left w:val="none" w:sz="0" w:space="0" w:color="auto"/>
        <w:bottom w:val="none" w:sz="0" w:space="0" w:color="auto"/>
        <w:right w:val="none" w:sz="0" w:space="0" w:color="auto"/>
      </w:divBdr>
    </w:div>
    <w:div w:id="2020302935">
      <w:bodyDiv w:val="1"/>
      <w:marLeft w:val="0"/>
      <w:marRight w:val="0"/>
      <w:marTop w:val="0"/>
      <w:marBottom w:val="0"/>
      <w:divBdr>
        <w:top w:val="none" w:sz="0" w:space="0" w:color="auto"/>
        <w:left w:val="none" w:sz="0" w:space="0" w:color="auto"/>
        <w:bottom w:val="none" w:sz="0" w:space="0" w:color="auto"/>
        <w:right w:val="none" w:sz="0" w:space="0" w:color="auto"/>
      </w:divBdr>
    </w:div>
    <w:div w:id="2042511303">
      <w:bodyDiv w:val="1"/>
      <w:marLeft w:val="0"/>
      <w:marRight w:val="0"/>
      <w:marTop w:val="0"/>
      <w:marBottom w:val="0"/>
      <w:divBdr>
        <w:top w:val="none" w:sz="0" w:space="0" w:color="auto"/>
        <w:left w:val="none" w:sz="0" w:space="0" w:color="auto"/>
        <w:bottom w:val="none" w:sz="0" w:space="0" w:color="auto"/>
        <w:right w:val="none" w:sz="0" w:space="0" w:color="auto"/>
      </w:divBdr>
    </w:div>
    <w:div w:id="2065983024">
      <w:bodyDiv w:val="1"/>
      <w:marLeft w:val="0"/>
      <w:marRight w:val="0"/>
      <w:marTop w:val="0"/>
      <w:marBottom w:val="0"/>
      <w:divBdr>
        <w:top w:val="none" w:sz="0" w:space="0" w:color="auto"/>
        <w:left w:val="none" w:sz="0" w:space="0" w:color="auto"/>
        <w:bottom w:val="none" w:sz="0" w:space="0" w:color="auto"/>
        <w:right w:val="none" w:sz="0" w:space="0" w:color="auto"/>
      </w:divBdr>
    </w:div>
    <w:div w:id="2067757227">
      <w:bodyDiv w:val="1"/>
      <w:marLeft w:val="0"/>
      <w:marRight w:val="0"/>
      <w:marTop w:val="0"/>
      <w:marBottom w:val="0"/>
      <w:divBdr>
        <w:top w:val="none" w:sz="0" w:space="0" w:color="auto"/>
        <w:left w:val="none" w:sz="0" w:space="0" w:color="auto"/>
        <w:bottom w:val="none" w:sz="0" w:space="0" w:color="auto"/>
        <w:right w:val="none" w:sz="0" w:space="0" w:color="auto"/>
      </w:divBdr>
    </w:div>
    <w:div w:id="2084985560">
      <w:bodyDiv w:val="1"/>
      <w:marLeft w:val="0"/>
      <w:marRight w:val="0"/>
      <w:marTop w:val="0"/>
      <w:marBottom w:val="0"/>
      <w:divBdr>
        <w:top w:val="none" w:sz="0" w:space="0" w:color="auto"/>
        <w:left w:val="none" w:sz="0" w:space="0" w:color="auto"/>
        <w:bottom w:val="none" w:sz="0" w:space="0" w:color="auto"/>
        <w:right w:val="none" w:sz="0" w:space="0" w:color="auto"/>
      </w:divBdr>
    </w:div>
    <w:div w:id="2115906283">
      <w:bodyDiv w:val="1"/>
      <w:marLeft w:val="0"/>
      <w:marRight w:val="0"/>
      <w:marTop w:val="0"/>
      <w:marBottom w:val="0"/>
      <w:divBdr>
        <w:top w:val="none" w:sz="0" w:space="0" w:color="auto"/>
        <w:left w:val="none" w:sz="0" w:space="0" w:color="auto"/>
        <w:bottom w:val="none" w:sz="0" w:space="0" w:color="auto"/>
        <w:right w:val="none" w:sz="0" w:space="0" w:color="auto"/>
      </w:divBdr>
    </w:div>
    <w:div w:id="2121139893">
      <w:bodyDiv w:val="1"/>
      <w:marLeft w:val="0"/>
      <w:marRight w:val="0"/>
      <w:marTop w:val="0"/>
      <w:marBottom w:val="0"/>
      <w:divBdr>
        <w:top w:val="none" w:sz="0" w:space="0" w:color="auto"/>
        <w:left w:val="none" w:sz="0" w:space="0" w:color="auto"/>
        <w:bottom w:val="none" w:sz="0" w:space="0" w:color="auto"/>
        <w:right w:val="none" w:sz="0" w:space="0" w:color="auto"/>
      </w:divBdr>
    </w:div>
    <w:div w:id="2135244774">
      <w:bodyDiv w:val="1"/>
      <w:marLeft w:val="0"/>
      <w:marRight w:val="0"/>
      <w:marTop w:val="0"/>
      <w:marBottom w:val="0"/>
      <w:divBdr>
        <w:top w:val="none" w:sz="0" w:space="0" w:color="auto"/>
        <w:left w:val="none" w:sz="0" w:space="0" w:color="auto"/>
        <w:bottom w:val="none" w:sz="0" w:space="0" w:color="auto"/>
        <w:right w:val="none" w:sz="0" w:space="0" w:color="auto"/>
      </w:divBdr>
    </w:div>
    <w:div w:id="214264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wsw.leszno.pl" TargetMode="External"/><Relationship Id="rId13" Type="http://schemas.openxmlformats.org/officeDocument/2006/relationships/hyperlink" Target="mailto:zamowienia@wsw.leszno.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kancelaria@wsw.leszno.pl" TargetMode="External"/><Relationship Id="rId10" Type="http://schemas.openxmlformats.org/officeDocument/2006/relationships/hyperlink" Target="mailto:zamowienia@wsw.leszno.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tomasz.rydzon@wsw.leszno.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45226-AF6A-4A9D-A423-EBCFA5E0C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12162</Words>
  <Characters>79849</Characters>
  <Application>Microsoft Office Word</Application>
  <DocSecurity>2</DocSecurity>
  <Lines>665</Lines>
  <Paragraphs>183</Paragraphs>
  <ScaleCrop>false</ScaleCrop>
  <HeadingPairs>
    <vt:vector size="2" baseType="variant">
      <vt:variant>
        <vt:lpstr>Tytuł</vt:lpstr>
      </vt:variant>
      <vt:variant>
        <vt:i4>1</vt:i4>
      </vt:variant>
    </vt:vector>
  </HeadingPairs>
  <TitlesOfParts>
    <vt:vector size="1" baseType="lpstr">
      <vt:lpstr>WOJEWÓDZKI SZPITAL SPECJALISTYCZNY</vt:lpstr>
    </vt:vector>
  </TitlesOfParts>
  <Company>.</Company>
  <LinksUpToDate>false</LinksUpToDate>
  <CharactersWithSpaces>91828</CharactersWithSpaces>
  <SharedDoc>false</SharedDoc>
  <HLinks>
    <vt:vector size="24" baseType="variant">
      <vt:variant>
        <vt:i4>8257580</vt:i4>
      </vt:variant>
      <vt:variant>
        <vt:i4>9</vt:i4>
      </vt:variant>
      <vt:variant>
        <vt:i4>0</vt:i4>
      </vt:variant>
      <vt:variant>
        <vt:i4>5</vt:i4>
      </vt:variant>
      <vt:variant>
        <vt:lpwstr>https://ezamowienia.gov.pl/</vt:lpwstr>
      </vt:variant>
      <vt:variant>
        <vt:lpwstr/>
      </vt:variant>
      <vt:variant>
        <vt:i4>3735622</vt:i4>
      </vt:variant>
      <vt:variant>
        <vt:i4>6</vt:i4>
      </vt:variant>
      <vt:variant>
        <vt:i4>0</vt:i4>
      </vt:variant>
      <vt:variant>
        <vt:i4>5</vt:i4>
      </vt:variant>
      <vt:variant>
        <vt:lpwstr>mailto:przetargi@wsz.leszno.pl</vt:lpwstr>
      </vt:variant>
      <vt:variant>
        <vt:lpwstr/>
      </vt:variant>
      <vt:variant>
        <vt:i4>8257580</vt:i4>
      </vt:variant>
      <vt:variant>
        <vt:i4>3</vt:i4>
      </vt:variant>
      <vt:variant>
        <vt:i4>0</vt:i4>
      </vt:variant>
      <vt:variant>
        <vt:i4>5</vt:i4>
      </vt:variant>
      <vt:variant>
        <vt:lpwstr>https://ezamowienia.gov.pl/</vt:lpwstr>
      </vt:variant>
      <vt:variant>
        <vt:lpwstr/>
      </vt:variant>
      <vt:variant>
        <vt:i4>1376269</vt:i4>
      </vt:variant>
      <vt:variant>
        <vt:i4>0</vt:i4>
      </vt:variant>
      <vt:variant>
        <vt:i4>0</vt:i4>
      </vt:variant>
      <vt:variant>
        <vt:i4>5</vt:i4>
      </vt:variant>
      <vt:variant>
        <vt:lpwstr>http://www.wsz.leszno.pl/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SPECJALISTYCZNY</dc:title>
  <dc:subject/>
  <dc:creator>emilian</dc:creator>
  <cp:keywords/>
  <dc:description/>
  <cp:lastModifiedBy>Magdalena Główczyńska</cp:lastModifiedBy>
  <cp:revision>4</cp:revision>
  <cp:lastPrinted>2025-12-04T12:36:00Z</cp:lastPrinted>
  <dcterms:created xsi:type="dcterms:W3CDTF">2025-12-04T12:07:00Z</dcterms:created>
  <dcterms:modified xsi:type="dcterms:W3CDTF">2025-12-04T12:46:00Z</dcterms:modified>
</cp:coreProperties>
</file>